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92ACF" w14:textId="77777777" w:rsidR="000E102E" w:rsidRPr="00016DCE" w:rsidRDefault="000E102E">
      <w:pPr>
        <w:autoSpaceDE w:val="0"/>
        <w:jc w:val="center"/>
        <w:rPr>
          <w:rFonts w:ascii="Arial" w:hAnsi="Arial" w:cs="Arial"/>
          <w:b/>
          <w:bCs/>
          <w:sz w:val="28"/>
          <w:szCs w:val="28"/>
        </w:rPr>
      </w:pPr>
      <w:r w:rsidRPr="00016DCE">
        <w:rPr>
          <w:rFonts w:ascii="Arial" w:hAnsi="Arial" w:cs="Arial"/>
          <w:b/>
          <w:bCs/>
          <w:sz w:val="28"/>
          <w:szCs w:val="28"/>
        </w:rPr>
        <w:t>SMLOUVA O DÍLO</w:t>
      </w:r>
    </w:p>
    <w:p w14:paraId="0B8C1C2C" w14:textId="77777777" w:rsidR="000E102E" w:rsidRPr="00016DCE" w:rsidRDefault="000E102E">
      <w:pPr>
        <w:autoSpaceDE w:val="0"/>
        <w:jc w:val="center"/>
        <w:rPr>
          <w:rFonts w:ascii="Arial" w:hAnsi="Arial" w:cs="Arial"/>
          <w:bCs/>
          <w:sz w:val="28"/>
          <w:szCs w:val="28"/>
        </w:rPr>
      </w:pPr>
    </w:p>
    <w:p w14:paraId="192176B7" w14:textId="77777777" w:rsidR="006715B3" w:rsidRPr="00016DCE" w:rsidRDefault="00032493" w:rsidP="006715B3">
      <w:pPr>
        <w:autoSpaceDE w:val="0"/>
        <w:spacing w:line="280" w:lineRule="atLeast"/>
        <w:jc w:val="center"/>
        <w:rPr>
          <w:rFonts w:ascii="Arial" w:hAnsi="Arial" w:cs="Arial"/>
          <w:sz w:val="22"/>
          <w:szCs w:val="22"/>
          <w:shd w:val="clear" w:color="auto" w:fill="FFFF00"/>
        </w:rPr>
      </w:pPr>
      <w:r w:rsidRPr="00016DCE">
        <w:rPr>
          <w:rFonts w:ascii="Arial" w:hAnsi="Arial" w:cs="Arial"/>
          <w:sz w:val="22"/>
          <w:szCs w:val="22"/>
        </w:rPr>
        <w:t>číslo objednatele</w:t>
      </w:r>
      <w:r w:rsidR="00FD2C09" w:rsidRPr="00016DCE">
        <w:rPr>
          <w:rFonts w:ascii="Arial" w:hAnsi="Arial" w:cs="Arial"/>
          <w:sz w:val="22"/>
          <w:szCs w:val="22"/>
        </w:rPr>
        <w:t>: …………….</w:t>
      </w:r>
    </w:p>
    <w:p w14:paraId="33D3FCD5" w14:textId="77777777" w:rsidR="006715B3" w:rsidRPr="00016DCE" w:rsidRDefault="006715B3" w:rsidP="006715B3">
      <w:pPr>
        <w:autoSpaceDE w:val="0"/>
        <w:spacing w:line="280" w:lineRule="atLeast"/>
        <w:ind w:firstLine="360"/>
        <w:rPr>
          <w:rFonts w:ascii="Arial" w:hAnsi="Arial" w:cs="Arial"/>
          <w:b/>
          <w:bCs/>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t xml:space="preserve">               číslo dodavatele: ……………</w:t>
      </w:r>
      <w:r w:rsidR="00FD2C09" w:rsidRPr="00016DCE">
        <w:rPr>
          <w:rFonts w:ascii="Arial" w:hAnsi="Arial" w:cs="Arial"/>
          <w:sz w:val="22"/>
          <w:szCs w:val="22"/>
        </w:rPr>
        <w:t>…</w:t>
      </w:r>
    </w:p>
    <w:p w14:paraId="6697539D" w14:textId="77777777" w:rsidR="000E102E" w:rsidRPr="00016DCE" w:rsidRDefault="000E102E" w:rsidP="00C522FA">
      <w:pPr>
        <w:autoSpaceDE w:val="0"/>
        <w:ind w:left="360"/>
        <w:jc w:val="center"/>
        <w:rPr>
          <w:rFonts w:ascii="Arial" w:hAnsi="Arial" w:cs="Arial"/>
          <w:b/>
        </w:rPr>
      </w:pPr>
    </w:p>
    <w:p w14:paraId="7D90489E" w14:textId="613D1932" w:rsidR="00016DCE" w:rsidRDefault="006519CE" w:rsidP="006519CE">
      <w:pPr>
        <w:autoSpaceDE w:val="0"/>
        <w:jc w:val="center"/>
        <w:rPr>
          <w:rFonts w:ascii="Arial" w:hAnsi="Arial" w:cs="Arial"/>
          <w:b/>
          <w:bCs/>
          <w:sz w:val="28"/>
          <w:szCs w:val="28"/>
        </w:rPr>
      </w:pPr>
      <w:r>
        <w:rPr>
          <w:rFonts w:ascii="Arial" w:hAnsi="Arial" w:cs="Arial"/>
          <w:b/>
          <w:bCs/>
          <w:sz w:val="28"/>
          <w:szCs w:val="28"/>
        </w:rPr>
        <w:t>„</w:t>
      </w:r>
      <w:r w:rsidRPr="006519CE">
        <w:rPr>
          <w:rFonts w:ascii="Arial" w:hAnsi="Arial" w:cs="Arial"/>
          <w:b/>
          <w:bCs/>
          <w:sz w:val="28"/>
          <w:szCs w:val="28"/>
        </w:rPr>
        <w:t>II/272, most ev.č. 272-004  přes Labe za obcí Litol a rekonstrukce komunikace II/272 - I. Etapa</w:t>
      </w:r>
      <w:r>
        <w:rPr>
          <w:rFonts w:ascii="Arial" w:hAnsi="Arial" w:cs="Arial"/>
          <w:b/>
          <w:bCs/>
          <w:sz w:val="28"/>
          <w:szCs w:val="28"/>
        </w:rPr>
        <w:t>“</w:t>
      </w:r>
    </w:p>
    <w:p w14:paraId="7FFC88DF" w14:textId="77777777" w:rsidR="006519CE" w:rsidRPr="006519CE" w:rsidRDefault="006519CE" w:rsidP="006519CE">
      <w:pPr>
        <w:autoSpaceDE w:val="0"/>
        <w:jc w:val="center"/>
        <w:rPr>
          <w:rFonts w:ascii="Arial" w:hAnsi="Arial" w:cs="Arial"/>
          <w:b/>
          <w:bCs/>
          <w:sz w:val="28"/>
          <w:szCs w:val="28"/>
        </w:rPr>
      </w:pPr>
    </w:p>
    <w:p w14:paraId="09479830"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Smluvní strany</w:t>
      </w:r>
    </w:p>
    <w:p w14:paraId="1AA6113A" w14:textId="77777777" w:rsidR="000E102E" w:rsidRPr="00016DCE" w:rsidRDefault="000E102E">
      <w:pPr>
        <w:autoSpaceDE w:val="0"/>
        <w:ind w:left="360"/>
        <w:rPr>
          <w:rFonts w:ascii="Arial" w:hAnsi="Arial" w:cs="Arial"/>
          <w:sz w:val="22"/>
          <w:szCs w:val="22"/>
        </w:rPr>
      </w:pPr>
    </w:p>
    <w:p w14:paraId="6FEFA2DA" w14:textId="78D93DE9" w:rsidR="00F82EFD" w:rsidRPr="00016DCE" w:rsidRDefault="00032493" w:rsidP="00F82EFD">
      <w:pPr>
        <w:autoSpaceDE w:val="0"/>
        <w:rPr>
          <w:rFonts w:ascii="Arial" w:hAnsi="Arial" w:cs="Arial"/>
          <w:b/>
          <w:bCs/>
          <w:sz w:val="22"/>
          <w:szCs w:val="22"/>
        </w:rPr>
      </w:pPr>
      <w:r w:rsidRPr="00016DCE">
        <w:rPr>
          <w:rFonts w:ascii="Arial" w:hAnsi="Arial" w:cs="Arial"/>
          <w:b/>
          <w:sz w:val="22"/>
          <w:szCs w:val="22"/>
        </w:rPr>
        <w:t>Objednate</w:t>
      </w:r>
      <w:r w:rsidR="00A761CD" w:rsidRPr="00016DCE">
        <w:rPr>
          <w:rFonts w:ascii="Arial" w:hAnsi="Arial" w:cs="Arial"/>
          <w:b/>
          <w:sz w:val="22"/>
          <w:szCs w:val="22"/>
        </w:rPr>
        <w:t>l</w:t>
      </w:r>
    </w:p>
    <w:p w14:paraId="57477BA8" w14:textId="77777777" w:rsidR="000E102E" w:rsidRPr="00016DCE" w:rsidRDefault="000E102E">
      <w:pPr>
        <w:autoSpaceDE w:val="0"/>
        <w:rPr>
          <w:rFonts w:ascii="Arial" w:hAnsi="Arial" w:cs="Arial"/>
          <w:b/>
          <w:sz w:val="22"/>
          <w:szCs w:val="22"/>
        </w:rPr>
      </w:pPr>
      <w:r w:rsidRPr="00016DCE">
        <w:rPr>
          <w:rFonts w:ascii="Arial" w:hAnsi="Arial" w:cs="Arial"/>
          <w:b/>
          <w:bCs/>
          <w:sz w:val="22"/>
          <w:szCs w:val="22"/>
        </w:rPr>
        <w:t xml:space="preserve">Středočeský kraj </w:t>
      </w:r>
    </w:p>
    <w:p w14:paraId="6C5FBC9D"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se sídlem Zborovská 11, 150 21 Praha 5</w:t>
      </w:r>
    </w:p>
    <w:p w14:paraId="2FD3B20C" w14:textId="77777777" w:rsidR="000E102E" w:rsidRPr="00016DCE" w:rsidRDefault="006574A5" w:rsidP="002E459E">
      <w:pPr>
        <w:autoSpaceDE w:val="0"/>
        <w:spacing w:line="320" w:lineRule="atLeast"/>
        <w:rPr>
          <w:rFonts w:ascii="Arial" w:hAnsi="Arial" w:cs="Arial"/>
          <w:sz w:val="22"/>
          <w:szCs w:val="22"/>
        </w:rPr>
      </w:pPr>
      <w:r w:rsidRPr="00016DCE">
        <w:rPr>
          <w:rFonts w:ascii="Arial" w:hAnsi="Arial" w:cs="Arial"/>
          <w:sz w:val="22"/>
          <w:szCs w:val="22"/>
        </w:rPr>
        <w:t xml:space="preserve">zastoupený: </w:t>
      </w:r>
      <w:r w:rsidR="002E459E" w:rsidRPr="00016DCE">
        <w:rPr>
          <w:rFonts w:ascii="Arial" w:hAnsi="Arial" w:cs="Arial"/>
          <w:sz w:val="22"/>
          <w:szCs w:val="22"/>
        </w:rPr>
        <w:t xml:space="preserve">Martinem Hermanem, </w:t>
      </w:r>
      <w:r w:rsidR="000F1FCE" w:rsidRPr="00016DCE">
        <w:rPr>
          <w:rFonts w:ascii="Arial" w:hAnsi="Arial" w:cs="Arial"/>
          <w:sz w:val="22"/>
          <w:szCs w:val="22"/>
        </w:rPr>
        <w:t>radním pro</w:t>
      </w:r>
      <w:r w:rsidR="000B7FBD" w:rsidRPr="00016DCE">
        <w:rPr>
          <w:rFonts w:ascii="Arial" w:hAnsi="Arial" w:cs="Arial"/>
          <w:sz w:val="22"/>
          <w:szCs w:val="22"/>
        </w:rPr>
        <w:t xml:space="preserve"> oblast investic a </w:t>
      </w:r>
      <w:r w:rsidR="000E102E" w:rsidRPr="00016DCE">
        <w:rPr>
          <w:rFonts w:ascii="Arial" w:hAnsi="Arial" w:cs="Arial"/>
          <w:sz w:val="22"/>
          <w:szCs w:val="22"/>
        </w:rPr>
        <w:t xml:space="preserve">veřejných zakázek </w:t>
      </w:r>
    </w:p>
    <w:p w14:paraId="6762361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000B7FBD" w:rsidRPr="00016DCE">
        <w:rPr>
          <w:rFonts w:ascii="Arial" w:hAnsi="Arial" w:cs="Arial"/>
          <w:sz w:val="22"/>
          <w:szCs w:val="22"/>
        </w:rPr>
        <w:t>: 70891095</w:t>
      </w:r>
      <w:r w:rsidR="000B7FBD" w:rsidRPr="00016DCE">
        <w:rPr>
          <w:rFonts w:ascii="Arial" w:hAnsi="Arial" w:cs="Arial"/>
          <w:sz w:val="22"/>
          <w:szCs w:val="22"/>
        </w:rPr>
        <w:tab/>
      </w:r>
      <w:r w:rsidRPr="00016DCE">
        <w:rPr>
          <w:rFonts w:ascii="Arial" w:hAnsi="Arial" w:cs="Arial"/>
          <w:sz w:val="22"/>
          <w:szCs w:val="22"/>
        </w:rPr>
        <w:t>DIČ: CZ70891095</w:t>
      </w:r>
    </w:p>
    <w:p w14:paraId="3DC33334"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Bankovní spojení: PPF banka, a.s., číslo účtu: 444000</w:t>
      </w:r>
      <w:r w:rsidR="00564910" w:rsidRPr="00016DCE">
        <w:rPr>
          <w:rFonts w:ascii="Arial" w:hAnsi="Arial" w:cs="Arial"/>
          <w:sz w:val="22"/>
          <w:szCs w:val="22"/>
        </w:rPr>
        <w:t>0221</w:t>
      </w:r>
      <w:r w:rsidRPr="00016DCE">
        <w:rPr>
          <w:rFonts w:ascii="Arial" w:hAnsi="Arial" w:cs="Arial"/>
          <w:sz w:val="22"/>
          <w:szCs w:val="22"/>
        </w:rPr>
        <w:t>/6000</w:t>
      </w:r>
    </w:p>
    <w:p w14:paraId="1FF24F74" w14:textId="77777777" w:rsidR="000573E9" w:rsidRPr="00016DCE" w:rsidRDefault="000573E9" w:rsidP="000943DE">
      <w:pPr>
        <w:autoSpaceDE w:val="0"/>
        <w:spacing w:line="320" w:lineRule="atLeast"/>
        <w:rPr>
          <w:rFonts w:ascii="Arial" w:hAnsi="Arial" w:cs="Arial"/>
          <w:sz w:val="22"/>
          <w:szCs w:val="22"/>
        </w:rPr>
      </w:pPr>
    </w:p>
    <w:p w14:paraId="25F1BC7F" w14:textId="4FCF2272" w:rsidR="00FF2B70" w:rsidRPr="00016DCE" w:rsidRDefault="00A761CD" w:rsidP="000943DE">
      <w:pPr>
        <w:autoSpaceDE w:val="0"/>
        <w:spacing w:line="320" w:lineRule="atLeast"/>
        <w:rPr>
          <w:rFonts w:ascii="Arial" w:hAnsi="Arial" w:cs="Arial"/>
          <w:sz w:val="22"/>
          <w:szCs w:val="22"/>
        </w:rPr>
      </w:pPr>
      <w:r w:rsidRPr="00016DCE">
        <w:rPr>
          <w:rFonts w:ascii="Arial" w:hAnsi="Arial" w:cs="Arial"/>
          <w:sz w:val="22"/>
          <w:szCs w:val="22"/>
        </w:rPr>
        <w:t xml:space="preserve">dále </w:t>
      </w:r>
      <w:r w:rsidR="00FF2B70" w:rsidRPr="00016DCE">
        <w:rPr>
          <w:rFonts w:ascii="Arial" w:hAnsi="Arial" w:cs="Arial"/>
          <w:sz w:val="22"/>
          <w:szCs w:val="22"/>
        </w:rPr>
        <w:t>jen „</w:t>
      </w:r>
      <w:r w:rsidR="00FF2B70" w:rsidRPr="00016DCE">
        <w:rPr>
          <w:rFonts w:ascii="Arial" w:hAnsi="Arial" w:cs="Arial"/>
          <w:b/>
          <w:sz w:val="22"/>
          <w:szCs w:val="22"/>
        </w:rPr>
        <w:t>objednatel</w:t>
      </w:r>
      <w:r w:rsidR="00FF2B70" w:rsidRPr="00016DCE">
        <w:rPr>
          <w:rFonts w:ascii="Arial" w:hAnsi="Arial" w:cs="Arial"/>
          <w:sz w:val="22"/>
          <w:szCs w:val="22"/>
        </w:rPr>
        <w:t>“, není-li v této smlouvě výslovně uvedeno jinak</w:t>
      </w:r>
    </w:p>
    <w:p w14:paraId="7B1788EC" w14:textId="77777777" w:rsidR="000E102E" w:rsidRPr="00016DCE" w:rsidRDefault="000E102E" w:rsidP="000943DE">
      <w:pPr>
        <w:autoSpaceDE w:val="0"/>
        <w:spacing w:line="320" w:lineRule="atLeast"/>
        <w:ind w:left="360" w:hanging="360"/>
        <w:rPr>
          <w:rFonts w:ascii="Arial" w:hAnsi="Arial" w:cs="Arial"/>
          <w:bCs/>
          <w:sz w:val="18"/>
          <w:szCs w:val="18"/>
        </w:rPr>
      </w:pPr>
    </w:p>
    <w:p w14:paraId="50ECB4C7" w14:textId="77777777" w:rsidR="002B76B5" w:rsidRPr="00016DCE" w:rsidRDefault="002B76B5">
      <w:pPr>
        <w:rPr>
          <w:rFonts w:ascii="Arial" w:hAnsi="Arial" w:cs="Arial"/>
          <w:bCs/>
          <w:sz w:val="22"/>
          <w:szCs w:val="22"/>
        </w:rPr>
      </w:pPr>
      <w:r w:rsidRPr="00016DCE">
        <w:rPr>
          <w:rFonts w:ascii="Arial" w:hAnsi="Arial" w:cs="Arial"/>
          <w:bCs/>
          <w:sz w:val="22"/>
          <w:szCs w:val="22"/>
        </w:rPr>
        <w:t>a</w:t>
      </w:r>
    </w:p>
    <w:p w14:paraId="23E017A0" w14:textId="77777777" w:rsidR="002B76B5" w:rsidRPr="00016DCE" w:rsidRDefault="002B76B5" w:rsidP="009D7606">
      <w:pPr>
        <w:spacing w:line="200" w:lineRule="atLeast"/>
        <w:rPr>
          <w:rFonts w:ascii="Arial" w:hAnsi="Arial" w:cs="Arial"/>
          <w:bCs/>
          <w:sz w:val="18"/>
          <w:szCs w:val="18"/>
        </w:rPr>
      </w:pPr>
    </w:p>
    <w:p w14:paraId="66F72D17" w14:textId="77777777" w:rsidR="000E102E" w:rsidRPr="00016DCE" w:rsidRDefault="00037C00">
      <w:pPr>
        <w:autoSpaceDE w:val="0"/>
        <w:rPr>
          <w:rFonts w:ascii="Arial" w:hAnsi="Arial" w:cs="Arial"/>
          <w:b/>
          <w:sz w:val="22"/>
          <w:szCs w:val="22"/>
          <w:shd w:val="clear" w:color="auto" w:fill="FFFF00"/>
        </w:rPr>
      </w:pPr>
      <w:r w:rsidRPr="00016DCE">
        <w:rPr>
          <w:rFonts w:ascii="Arial" w:hAnsi="Arial" w:cs="Arial"/>
          <w:b/>
          <w:sz w:val="22"/>
          <w:szCs w:val="22"/>
        </w:rPr>
        <w:t>Dodavatel</w:t>
      </w:r>
    </w:p>
    <w:p w14:paraId="3389AEA3"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shd w:val="clear" w:color="auto" w:fill="FFFF00"/>
        </w:rPr>
        <w:t>..……………………………………….</w:t>
      </w:r>
    </w:p>
    <w:p w14:paraId="43FD708A"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se sídlem</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w:t>
      </w:r>
    </w:p>
    <w:p w14:paraId="6CD3495A"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zapsaný v obchodním rejstříku vedeném </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 xml:space="preserve"> </w:t>
      </w:r>
      <w:r w:rsidRPr="00016DCE">
        <w:rPr>
          <w:rFonts w:ascii="Arial" w:hAnsi="Arial" w:cs="Arial"/>
          <w:sz w:val="22"/>
          <w:szCs w:val="22"/>
        </w:rPr>
        <w:t xml:space="preserve">soudem v </w:t>
      </w:r>
      <w:r w:rsidRPr="00016DCE">
        <w:rPr>
          <w:rFonts w:ascii="Arial" w:hAnsi="Arial" w:cs="Arial"/>
          <w:sz w:val="22"/>
          <w:szCs w:val="22"/>
          <w:shd w:val="clear" w:color="auto" w:fill="FFFF00"/>
        </w:rPr>
        <w:t>…………</w:t>
      </w:r>
      <w:r w:rsidRPr="00016DCE">
        <w:rPr>
          <w:rFonts w:ascii="Arial" w:hAnsi="Arial" w:cs="Arial"/>
          <w:sz w:val="22"/>
          <w:szCs w:val="22"/>
        </w:rPr>
        <w:t xml:space="preserve"> v oddíle </w:t>
      </w:r>
      <w:r w:rsidRPr="00016DCE">
        <w:rPr>
          <w:rFonts w:ascii="Arial" w:hAnsi="Arial" w:cs="Arial"/>
          <w:sz w:val="22"/>
          <w:szCs w:val="22"/>
          <w:shd w:val="clear" w:color="auto" w:fill="FFFF00"/>
        </w:rPr>
        <w:t>….,</w:t>
      </w:r>
      <w:r w:rsidRPr="00016DCE">
        <w:rPr>
          <w:rFonts w:ascii="Arial" w:hAnsi="Arial" w:cs="Arial"/>
          <w:sz w:val="22"/>
          <w:szCs w:val="22"/>
        </w:rPr>
        <w:t xml:space="preserve"> vložka  </w:t>
      </w:r>
    </w:p>
    <w:p w14:paraId="00B1FF21"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 xml:space="preserve">jednající </w:t>
      </w:r>
      <w:r w:rsidRPr="00016DCE">
        <w:rPr>
          <w:rFonts w:ascii="Arial" w:hAnsi="Arial" w:cs="Arial"/>
          <w:sz w:val="22"/>
          <w:szCs w:val="22"/>
          <w:shd w:val="clear" w:color="auto" w:fill="FFFF00"/>
        </w:rPr>
        <w:t>……………………………………………</w:t>
      </w:r>
    </w:p>
    <w:p w14:paraId="47954B29"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Pr="00016DCE">
        <w:rPr>
          <w:rFonts w:ascii="Arial" w:hAnsi="Arial" w:cs="Arial"/>
          <w:sz w:val="22"/>
          <w:szCs w:val="22"/>
          <w:shd w:val="clear" w:color="auto" w:fill="FFFF00"/>
        </w:rPr>
        <w:t>:    ………………</w:t>
      </w:r>
      <w:r w:rsidRPr="00016DCE">
        <w:rPr>
          <w:rFonts w:ascii="Arial" w:hAnsi="Arial" w:cs="Arial"/>
          <w:sz w:val="22"/>
          <w:szCs w:val="22"/>
        </w:rPr>
        <w:t xml:space="preserve"> DIČ:  </w:t>
      </w:r>
      <w:r w:rsidRPr="00016DCE">
        <w:rPr>
          <w:rFonts w:ascii="Arial" w:hAnsi="Arial" w:cs="Arial"/>
          <w:sz w:val="22"/>
          <w:szCs w:val="22"/>
          <w:shd w:val="clear" w:color="auto" w:fill="FFFF00"/>
        </w:rPr>
        <w:t>………………….</w:t>
      </w:r>
    </w:p>
    <w:p w14:paraId="45714A3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Bankovní spojení: </w:t>
      </w:r>
      <w:r w:rsidRPr="00016DCE">
        <w:rPr>
          <w:rFonts w:ascii="Arial" w:hAnsi="Arial" w:cs="Arial"/>
          <w:sz w:val="22"/>
          <w:szCs w:val="22"/>
          <w:shd w:val="clear" w:color="auto" w:fill="FFFF00"/>
        </w:rPr>
        <w:t>…………………………</w:t>
      </w:r>
      <w:r w:rsidRPr="00016DCE">
        <w:rPr>
          <w:rFonts w:ascii="Arial" w:hAnsi="Arial" w:cs="Arial"/>
          <w:sz w:val="22"/>
          <w:szCs w:val="22"/>
        </w:rPr>
        <w:t xml:space="preserve"> číslo účtu </w:t>
      </w:r>
      <w:r w:rsidRPr="00016DCE">
        <w:rPr>
          <w:rFonts w:ascii="Arial" w:hAnsi="Arial" w:cs="Arial"/>
          <w:sz w:val="22"/>
          <w:szCs w:val="22"/>
          <w:shd w:val="clear" w:color="auto" w:fill="FFFF00"/>
        </w:rPr>
        <w:t>………………….</w:t>
      </w:r>
    </w:p>
    <w:p w14:paraId="058172DD" w14:textId="77777777" w:rsidR="00FF2B70" w:rsidRPr="00016DCE" w:rsidRDefault="00FF2B70" w:rsidP="007D5756">
      <w:pPr>
        <w:autoSpaceDE w:val="0"/>
        <w:spacing w:line="320" w:lineRule="atLeast"/>
        <w:rPr>
          <w:rFonts w:ascii="Arial" w:hAnsi="Arial" w:cs="Arial"/>
          <w:sz w:val="22"/>
          <w:szCs w:val="22"/>
        </w:rPr>
      </w:pPr>
    </w:p>
    <w:p w14:paraId="263A3CD6"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dále jen „</w:t>
      </w:r>
      <w:r w:rsidR="0087231C" w:rsidRPr="00016DCE">
        <w:rPr>
          <w:rFonts w:ascii="Arial" w:hAnsi="Arial" w:cs="Arial"/>
          <w:b/>
          <w:sz w:val="22"/>
          <w:szCs w:val="22"/>
        </w:rPr>
        <w:t>dodavatel</w:t>
      </w:r>
      <w:r w:rsidRPr="00016DCE">
        <w:rPr>
          <w:rFonts w:ascii="Arial" w:hAnsi="Arial" w:cs="Arial"/>
          <w:sz w:val="22"/>
          <w:szCs w:val="22"/>
        </w:rPr>
        <w:t>“</w:t>
      </w:r>
    </w:p>
    <w:p w14:paraId="6A6FEB67" w14:textId="77777777" w:rsidR="000E102E" w:rsidRPr="00016DCE" w:rsidRDefault="000E102E">
      <w:pPr>
        <w:autoSpaceDE w:val="0"/>
        <w:jc w:val="center"/>
        <w:rPr>
          <w:rFonts w:ascii="Arial" w:hAnsi="Arial" w:cs="Arial"/>
          <w:bCs/>
          <w:sz w:val="22"/>
          <w:szCs w:val="22"/>
        </w:rPr>
      </w:pPr>
      <w:r w:rsidRPr="00016DCE">
        <w:rPr>
          <w:rFonts w:ascii="Arial" w:hAnsi="Arial" w:cs="Arial"/>
          <w:sz w:val="22"/>
          <w:szCs w:val="22"/>
        </w:rPr>
        <w:t xml:space="preserve">uzavírají podle příslušných ustanovení občanského zákoníku </w:t>
      </w:r>
    </w:p>
    <w:p w14:paraId="62A6C6D3" w14:textId="77777777" w:rsidR="000E102E" w:rsidRPr="00016DCE" w:rsidRDefault="000E102E">
      <w:pPr>
        <w:autoSpaceDE w:val="0"/>
        <w:jc w:val="center"/>
        <w:rPr>
          <w:rFonts w:ascii="Arial" w:hAnsi="Arial" w:cs="Arial"/>
          <w:bCs/>
          <w:sz w:val="22"/>
          <w:szCs w:val="22"/>
        </w:rPr>
      </w:pPr>
      <w:r w:rsidRPr="00016DCE">
        <w:rPr>
          <w:rFonts w:ascii="Arial" w:hAnsi="Arial" w:cs="Arial"/>
          <w:bCs/>
          <w:sz w:val="22"/>
          <w:szCs w:val="22"/>
        </w:rPr>
        <w:t>tuto smlouvu o dílo</w:t>
      </w:r>
      <w:r w:rsidR="0071602B" w:rsidRPr="00016DCE">
        <w:rPr>
          <w:rFonts w:ascii="Arial" w:hAnsi="Arial" w:cs="Arial"/>
          <w:bCs/>
          <w:sz w:val="22"/>
          <w:szCs w:val="22"/>
        </w:rPr>
        <w:t xml:space="preserve"> (dále také „Smlouva“)</w:t>
      </w:r>
      <w:r w:rsidRPr="00016DCE">
        <w:rPr>
          <w:rFonts w:ascii="Arial" w:hAnsi="Arial" w:cs="Arial"/>
          <w:bCs/>
          <w:sz w:val="22"/>
          <w:szCs w:val="22"/>
        </w:rPr>
        <w:t>:</w:t>
      </w:r>
    </w:p>
    <w:p w14:paraId="332688E2" w14:textId="77777777" w:rsidR="002774DE" w:rsidRPr="00016DCE" w:rsidRDefault="007017E4" w:rsidP="007017E4">
      <w:pPr>
        <w:tabs>
          <w:tab w:val="left" w:pos="5070"/>
        </w:tabs>
        <w:autoSpaceDE w:val="0"/>
        <w:rPr>
          <w:rFonts w:ascii="Arial" w:hAnsi="Arial" w:cs="Arial"/>
          <w:bCs/>
          <w:sz w:val="22"/>
          <w:szCs w:val="22"/>
        </w:rPr>
      </w:pPr>
      <w:r w:rsidRPr="00016DCE">
        <w:rPr>
          <w:rFonts w:ascii="Arial" w:hAnsi="Arial" w:cs="Arial"/>
          <w:bCs/>
          <w:sz w:val="22"/>
          <w:szCs w:val="22"/>
        </w:rPr>
        <w:tab/>
      </w:r>
    </w:p>
    <w:p w14:paraId="685E2615"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w:t>
      </w:r>
    </w:p>
    <w:p w14:paraId="7EE7E79D" w14:textId="77777777" w:rsidR="000E102E" w:rsidRPr="00016DCE" w:rsidRDefault="000E102E">
      <w:pPr>
        <w:keepNext/>
        <w:autoSpaceDE w:val="0"/>
        <w:ind w:left="360"/>
        <w:jc w:val="center"/>
        <w:rPr>
          <w:rFonts w:ascii="Arial" w:hAnsi="Arial" w:cs="Arial"/>
          <w:b/>
          <w:bCs/>
          <w:sz w:val="22"/>
          <w:szCs w:val="22"/>
        </w:rPr>
      </w:pPr>
      <w:r w:rsidRPr="00016DCE">
        <w:rPr>
          <w:rFonts w:ascii="Arial" w:hAnsi="Arial" w:cs="Arial"/>
          <w:b/>
          <w:bCs/>
          <w:sz w:val="22"/>
          <w:szCs w:val="22"/>
        </w:rPr>
        <w:t>Předmět smlouvy</w:t>
      </w:r>
    </w:p>
    <w:p w14:paraId="21AD7922" w14:textId="77777777" w:rsidR="000E102E" w:rsidRPr="00016DCE" w:rsidRDefault="000E102E">
      <w:pPr>
        <w:keepNext/>
        <w:autoSpaceDE w:val="0"/>
        <w:ind w:left="360"/>
        <w:jc w:val="center"/>
        <w:rPr>
          <w:rFonts w:ascii="Arial" w:hAnsi="Arial" w:cs="Arial"/>
          <w:b/>
          <w:bCs/>
          <w:sz w:val="22"/>
          <w:szCs w:val="22"/>
        </w:rPr>
      </w:pPr>
    </w:p>
    <w:p w14:paraId="170CD403" w14:textId="5E9E5A78" w:rsidR="006574A5" w:rsidRPr="00CE5560" w:rsidRDefault="0087231C" w:rsidP="006519CE">
      <w:pPr>
        <w:pStyle w:val="Odstavecseseznamem"/>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Dodavatel</w:t>
      </w:r>
      <w:r w:rsidR="006574A5" w:rsidRPr="00016DCE">
        <w:rPr>
          <w:rFonts w:ascii="Arial" w:hAnsi="Arial" w:cs="Arial"/>
          <w:sz w:val="22"/>
          <w:szCs w:val="22"/>
        </w:rPr>
        <w:t xml:space="preserve"> se </w:t>
      </w:r>
      <w:r w:rsidR="008E72C0" w:rsidRPr="00016DCE">
        <w:rPr>
          <w:rFonts w:ascii="Arial" w:hAnsi="Arial" w:cs="Arial"/>
          <w:sz w:val="22"/>
          <w:szCs w:val="22"/>
        </w:rPr>
        <w:t>zavazuje k provedení díla - stavby</w:t>
      </w:r>
      <w:r w:rsidR="008E72C0" w:rsidRPr="00255050">
        <w:rPr>
          <w:rFonts w:ascii="Arial" w:hAnsi="Arial" w:cs="Arial"/>
          <w:sz w:val="22"/>
          <w:szCs w:val="22"/>
        </w:rPr>
        <w:t xml:space="preserve"> </w:t>
      </w:r>
      <w:r w:rsidR="006519CE">
        <w:rPr>
          <w:rFonts w:ascii="Arial" w:hAnsi="Arial" w:cs="Arial"/>
          <w:sz w:val="22"/>
          <w:szCs w:val="22"/>
        </w:rPr>
        <w:t>„</w:t>
      </w:r>
      <w:r w:rsidR="006519CE" w:rsidRPr="006519CE">
        <w:rPr>
          <w:rFonts w:ascii="Arial" w:hAnsi="Arial" w:cs="Arial"/>
          <w:b/>
          <w:sz w:val="22"/>
          <w:szCs w:val="22"/>
        </w:rPr>
        <w:t>II/272, most ev.č. 272-004  přes Labe za obcí Litol a rekonstrukce komunikace II/272 - I. Etapa</w:t>
      </w:r>
      <w:r w:rsidR="00A45A70" w:rsidRPr="00255050">
        <w:rPr>
          <w:rFonts w:ascii="Arial" w:hAnsi="Arial" w:cs="Arial"/>
          <w:b/>
          <w:sz w:val="22"/>
          <w:szCs w:val="22"/>
        </w:rPr>
        <w:t xml:space="preserve">“ </w:t>
      </w:r>
      <w:r w:rsidR="008E72C0" w:rsidRPr="00016DCE">
        <w:rPr>
          <w:rFonts w:ascii="Arial" w:hAnsi="Arial" w:cs="Arial"/>
          <w:sz w:val="22"/>
          <w:szCs w:val="22"/>
        </w:rPr>
        <w:t>podle prováděcí projektové dokumentace</w:t>
      </w:r>
      <w:r w:rsidR="00D71E00" w:rsidRPr="00016DCE">
        <w:rPr>
          <w:rFonts w:ascii="Arial" w:hAnsi="Arial" w:cs="Arial"/>
          <w:sz w:val="22"/>
          <w:szCs w:val="22"/>
        </w:rPr>
        <w:t xml:space="preserve"> pro provádění stavby</w:t>
      </w:r>
      <w:r w:rsidR="008E72C0" w:rsidRPr="00016DCE">
        <w:rPr>
          <w:rFonts w:ascii="Arial" w:hAnsi="Arial" w:cs="Arial"/>
          <w:sz w:val="22"/>
          <w:szCs w:val="22"/>
        </w:rPr>
        <w:t xml:space="preserve"> vč. výkazu výměr, kterou vypracovala </w:t>
      </w:r>
      <w:r w:rsidR="00D71E00" w:rsidRPr="00016DCE">
        <w:rPr>
          <w:rFonts w:ascii="Arial" w:hAnsi="Arial" w:cs="Arial"/>
          <w:sz w:val="22"/>
          <w:szCs w:val="22"/>
        </w:rPr>
        <w:t xml:space="preserve">společnost </w:t>
      </w:r>
      <w:r w:rsidR="006519CE" w:rsidRPr="00BE5F11">
        <w:rPr>
          <w:rFonts w:ascii="Arial" w:hAnsi="Arial" w:cs="Arial"/>
          <w:sz w:val="22"/>
          <w:szCs w:val="22"/>
        </w:rPr>
        <w:t xml:space="preserve">Pontex, spol. s r.o. (Pontex Consulting Engineers, Ltd.), se sídlem Praha 4, Bezová 1658, </w:t>
      </w:r>
      <w:r w:rsidR="006519CE" w:rsidRPr="00BE5F11">
        <w:rPr>
          <w:rFonts w:ascii="Arial" w:hAnsi="Arial" w:cs="Arial"/>
          <w:sz w:val="22"/>
          <w:szCs w:val="22"/>
        </w:rPr>
        <w:lastRenderedPageBreak/>
        <w:t>PSČ 14714, IČO: 407 63</w:t>
      </w:r>
      <w:r w:rsidR="006519CE">
        <w:rPr>
          <w:rFonts w:ascii="Arial" w:hAnsi="Arial" w:cs="Arial"/>
          <w:sz w:val="22"/>
          <w:szCs w:val="22"/>
        </w:rPr>
        <w:t> </w:t>
      </w:r>
      <w:r w:rsidR="006519CE" w:rsidRPr="00BE5F11">
        <w:rPr>
          <w:rFonts w:ascii="Arial" w:hAnsi="Arial" w:cs="Arial"/>
          <w:sz w:val="22"/>
          <w:szCs w:val="22"/>
        </w:rPr>
        <w:t>439</w:t>
      </w:r>
      <w:r w:rsidR="00CE5560">
        <w:rPr>
          <w:rFonts w:ascii="Arial" w:hAnsi="Arial" w:cs="Arial"/>
          <w:sz w:val="22"/>
          <w:szCs w:val="22"/>
        </w:rPr>
        <w:t xml:space="preserve">, </w:t>
      </w:r>
      <w:r w:rsidR="008E72C0" w:rsidRPr="00016DCE">
        <w:rPr>
          <w:rFonts w:ascii="Arial" w:hAnsi="Arial" w:cs="Arial"/>
          <w:sz w:val="22"/>
          <w:szCs w:val="22"/>
        </w:rPr>
        <w:t xml:space="preserve">v rozsahu specifikovaném v oceněném výkazu výměr (položkovém rozpočtu), </w:t>
      </w:r>
      <w:r w:rsidR="0071602B" w:rsidRPr="00016DCE">
        <w:rPr>
          <w:rFonts w:ascii="Arial" w:hAnsi="Arial" w:cs="Arial"/>
          <w:sz w:val="22"/>
          <w:szCs w:val="22"/>
        </w:rPr>
        <w:t xml:space="preserve">který tvoří přílohu </w:t>
      </w:r>
      <w:r w:rsidR="00C02048" w:rsidRPr="00016DCE">
        <w:rPr>
          <w:rFonts w:ascii="Arial" w:hAnsi="Arial" w:cs="Arial"/>
          <w:sz w:val="22"/>
          <w:szCs w:val="22"/>
        </w:rPr>
        <w:t xml:space="preserve">č. 8 </w:t>
      </w:r>
      <w:r w:rsidR="0071602B" w:rsidRPr="00016DCE">
        <w:rPr>
          <w:rFonts w:ascii="Arial" w:hAnsi="Arial" w:cs="Arial"/>
          <w:sz w:val="22"/>
          <w:szCs w:val="22"/>
        </w:rPr>
        <w:t>S</w:t>
      </w:r>
      <w:r w:rsidR="006574A5" w:rsidRPr="00016DCE">
        <w:rPr>
          <w:rFonts w:ascii="Arial" w:hAnsi="Arial" w:cs="Arial"/>
          <w:sz w:val="22"/>
          <w:szCs w:val="22"/>
        </w:rPr>
        <w:t xml:space="preserve">mlouvy a byl součástí nabídky </w:t>
      </w:r>
      <w:r w:rsidRPr="00016DCE">
        <w:rPr>
          <w:rFonts w:ascii="Arial" w:hAnsi="Arial" w:cs="Arial"/>
          <w:sz w:val="22"/>
          <w:szCs w:val="22"/>
        </w:rPr>
        <w:t>dodavatele</w:t>
      </w:r>
      <w:r w:rsidR="006574A5" w:rsidRPr="00016DCE">
        <w:rPr>
          <w:rFonts w:ascii="Arial" w:hAnsi="Arial" w:cs="Arial"/>
          <w:sz w:val="22"/>
          <w:szCs w:val="22"/>
        </w:rPr>
        <w:t xml:space="preserve"> podané v rámci zadávacího řízení na výběr </w:t>
      </w:r>
      <w:r w:rsidRPr="00016DCE">
        <w:rPr>
          <w:rFonts w:ascii="Arial" w:hAnsi="Arial" w:cs="Arial"/>
          <w:sz w:val="22"/>
          <w:szCs w:val="22"/>
        </w:rPr>
        <w:t>dodavatele</w:t>
      </w:r>
      <w:r w:rsidR="006574A5" w:rsidRPr="00016DCE">
        <w:rPr>
          <w:rFonts w:ascii="Arial" w:hAnsi="Arial" w:cs="Arial"/>
          <w:sz w:val="22"/>
          <w:szCs w:val="22"/>
        </w:rPr>
        <w:t xml:space="preserve"> předmětu díla. Dopravně inženýrská opatření (DIO) si zajistí </w:t>
      </w:r>
      <w:r w:rsidRPr="00016DCE">
        <w:rPr>
          <w:rFonts w:ascii="Arial" w:hAnsi="Arial" w:cs="Arial"/>
          <w:sz w:val="22"/>
          <w:szCs w:val="22"/>
        </w:rPr>
        <w:t>dodavatel</w:t>
      </w:r>
      <w:r w:rsidR="006574A5" w:rsidRPr="00016DCE">
        <w:rPr>
          <w:rFonts w:ascii="Arial" w:hAnsi="Arial" w:cs="Arial"/>
          <w:sz w:val="22"/>
          <w:szCs w:val="22"/>
        </w:rPr>
        <w:t xml:space="preserve"> u příslušného silničního správního úřadu včetně aktualizace vyjádření správců sítí a orgánů státní správy. </w:t>
      </w:r>
    </w:p>
    <w:p w14:paraId="444142FC" w14:textId="77777777" w:rsidR="00540753" w:rsidRPr="00016DCE" w:rsidRDefault="00540753" w:rsidP="00BB5085">
      <w:pPr>
        <w:widowControl/>
        <w:tabs>
          <w:tab w:val="left" w:pos="-180"/>
        </w:tabs>
        <w:spacing w:before="120" w:line="360" w:lineRule="auto"/>
        <w:textAlignment w:val="auto"/>
        <w:rPr>
          <w:rFonts w:ascii="Arial" w:hAnsi="Arial" w:cs="Arial"/>
          <w:sz w:val="22"/>
          <w:szCs w:val="22"/>
        </w:rPr>
      </w:pPr>
    </w:p>
    <w:p w14:paraId="21CA5B57" w14:textId="264C69DF" w:rsidR="004B09FD" w:rsidRPr="00016DCE" w:rsidRDefault="004B09FD" w:rsidP="00BB5085">
      <w:pPr>
        <w:widowControl/>
        <w:tabs>
          <w:tab w:val="left" w:pos="-180"/>
        </w:tabs>
        <w:spacing w:before="120" w:line="360" w:lineRule="auto"/>
        <w:textAlignment w:val="auto"/>
        <w:rPr>
          <w:rFonts w:ascii="Arial" w:hAnsi="Arial" w:cs="Arial"/>
          <w:sz w:val="22"/>
          <w:szCs w:val="22"/>
        </w:rPr>
      </w:pPr>
      <w:r w:rsidRPr="00016DCE">
        <w:rPr>
          <w:rFonts w:ascii="Arial" w:hAnsi="Arial" w:cs="Arial"/>
          <w:sz w:val="22"/>
          <w:szCs w:val="22"/>
        </w:rPr>
        <w:t>Dále je předmětem díla:</w:t>
      </w:r>
    </w:p>
    <w:p w14:paraId="6551426E" w14:textId="77777777" w:rsidR="006519CE" w:rsidRPr="008C4CBA" w:rsidRDefault="006519CE" w:rsidP="006519CE">
      <w:pPr>
        <w:widowControl/>
        <w:numPr>
          <w:ilvl w:val="2"/>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zhotovení realizační dokumentace stavby dle kap. 11 Směrnice pro dokumentaci staveb pozemních komunikací</w:t>
      </w:r>
      <w:r>
        <w:rPr>
          <w:rFonts w:ascii="Arial" w:hAnsi="Arial" w:cs="Arial"/>
          <w:sz w:val="22"/>
          <w:szCs w:val="22"/>
        </w:rPr>
        <w:t xml:space="preserve"> v platném znění, která je uveřejněna na </w:t>
      </w:r>
      <w:r w:rsidRPr="008C4CBA">
        <w:rPr>
          <w:rFonts w:ascii="Arial" w:hAnsi="Arial" w:cs="Arial"/>
          <w:sz w:val="22"/>
          <w:szCs w:val="22"/>
        </w:rPr>
        <w:t xml:space="preserve">odkaze </w:t>
      </w:r>
      <w:hyperlink r:id="rId11" w:history="1">
        <w:r w:rsidRPr="008C4CBA">
          <w:rPr>
            <w:rStyle w:val="Hypertextovodkaz"/>
            <w:rFonts w:ascii="Arial" w:hAnsi="Arial" w:cs="Arial"/>
            <w:sz w:val="22"/>
            <w:szCs w:val="22"/>
          </w:rPr>
          <w:t>www.pjpk.cz</w:t>
        </w:r>
      </w:hyperlink>
      <w:r>
        <w:rPr>
          <w:rStyle w:val="Hypertextovodkaz"/>
          <w:rFonts w:ascii="Arial" w:hAnsi="Arial" w:cs="Arial"/>
          <w:sz w:val="22"/>
          <w:szCs w:val="22"/>
        </w:rPr>
        <w:t xml:space="preserve"> </w:t>
      </w:r>
      <w:r w:rsidRPr="008C4CBA">
        <w:rPr>
          <w:rFonts w:ascii="Arial" w:hAnsi="Arial" w:cs="Arial"/>
          <w:sz w:val="22"/>
          <w:szCs w:val="22"/>
        </w:rPr>
        <w:t xml:space="preserve"> (dále jen „Směrnice pro dokumentaci staveb pozemních komunikací“), odst. 11.4.2.1 Prováděcí dokumentace zhotovovacích prací, a v rozsahu dle Technických kvalitativních podmínek pro dokumentaci staveb pozemních </w:t>
      </w:r>
      <w:r w:rsidRPr="00BE5F11">
        <w:rPr>
          <w:rFonts w:ascii="Arial" w:hAnsi="Arial" w:cs="Arial"/>
          <w:sz w:val="22"/>
          <w:szCs w:val="22"/>
        </w:rPr>
        <w:t>komunikací, Kapitola 6 – mostní objekty a konstrukce a Kapitola č. 4 – vozovky, krajnice, chodníky, dopravní plochy, schváleném Ministerstvem dopravy – odborem pozemních komunikací, č.j. 498/06-120</w:t>
      </w:r>
      <w:r w:rsidRPr="008C4CBA">
        <w:rPr>
          <w:rFonts w:ascii="Arial" w:hAnsi="Arial" w:cs="Arial"/>
          <w:sz w:val="22"/>
          <w:szCs w:val="22"/>
        </w:rPr>
        <w:t>-RS/1, ze dne 1. 9. 2006</w:t>
      </w:r>
      <w:r w:rsidRPr="008C4CBA">
        <w:rPr>
          <w:rStyle w:val="Znakapoznpodarou"/>
          <w:rFonts w:ascii="Arial" w:hAnsi="Arial" w:cs="Arial"/>
          <w:sz w:val="22"/>
          <w:szCs w:val="22"/>
        </w:rPr>
        <w:footnoteReference w:customMarkFollows="1" w:id="2"/>
        <w:t>*</w:t>
      </w:r>
      <w:r w:rsidRPr="008C4CBA">
        <w:rPr>
          <w:rFonts w:ascii="Arial" w:hAnsi="Arial" w:cs="Arial"/>
          <w:sz w:val="22"/>
          <w:szCs w:val="22"/>
        </w:rPr>
        <w:t xml:space="preserve"> s účinností od 1. 10. 2006, příloha č. 6 (oba předpisy jsou uveřejněny na odkaze </w:t>
      </w:r>
      <w:hyperlink r:id="rId12" w:history="1">
        <w:r w:rsidRPr="008C4CBA">
          <w:rPr>
            <w:rStyle w:val="Hypertextovodkaz"/>
            <w:rFonts w:ascii="Arial" w:hAnsi="Arial" w:cs="Arial"/>
            <w:sz w:val="22"/>
            <w:szCs w:val="22"/>
          </w:rPr>
          <w:t>www.pjpk.cz</w:t>
        </w:r>
      </w:hyperlink>
      <w:r w:rsidRPr="008C4CBA">
        <w:rPr>
          <w:rFonts w:ascii="Arial" w:hAnsi="Arial" w:cs="Arial"/>
          <w:sz w:val="22"/>
          <w:szCs w:val="22"/>
        </w:rPr>
        <w:t>) a interních předpisů objednatele</w:t>
      </w:r>
      <w:r>
        <w:rPr>
          <w:rFonts w:ascii="Arial" w:hAnsi="Arial" w:cs="Arial"/>
          <w:sz w:val="22"/>
          <w:szCs w:val="22"/>
        </w:rPr>
        <w:t>, které jsou přílohou této smlouvy</w:t>
      </w:r>
      <w:r w:rsidRPr="008C4CBA">
        <w:rPr>
          <w:rFonts w:ascii="Arial" w:hAnsi="Arial" w:cs="Arial"/>
          <w:sz w:val="22"/>
          <w:szCs w:val="22"/>
        </w:rPr>
        <w:t xml:space="preserve">. Součástí realizační dokumentace stavby je oceněný srovnávací soupis prací - rozdílový rozpočet, který bude po dobu plnění Smlouvy dodavatelem v návaznosti na změny stavby dále aktualizován, a který je koncipován do konečného schválení jako odnímatelná příloha. Tento dokument nebude uveden v rozpisce – obsahu realizační dokumentace stavby. Realizační dokumentace bude objednateli předána: </w:t>
      </w:r>
    </w:p>
    <w:p w14:paraId="796E6860"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koncept v tištěné podobě ve 3 paré a 1x v elektronické podobě (rozsah a upořádání odpovídající podobě tištěné) v uzavřeném (PDF) a otevřeném formátu (DWG, XLS, DOC, apod.),</w:t>
      </w:r>
    </w:p>
    <w:p w14:paraId="1BA712BA"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čistopis v tištěné podobě ve 3 paré a 1x v elektronické podobě (rozsah a upořádání odpovídající podobě tištěné) v uzavřeném (PDF) a otevřeném formátu (DWG, XLS, DOC, apod.).</w:t>
      </w:r>
    </w:p>
    <w:p w14:paraId="7BA5245B"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dokumentace skutečného provedení stavby ve smyslu § 125 odst. 6 zákona č. 183/2006 Sb., o územním plánování a stavebním řádu (stavební zákon), ve znění pozdějších předpisů</w:t>
      </w:r>
      <w:r w:rsidR="00FE17AE" w:rsidRPr="00016DCE">
        <w:rPr>
          <w:rFonts w:ascii="Arial" w:hAnsi="Arial" w:cs="Arial"/>
          <w:sz w:val="22"/>
          <w:szCs w:val="22"/>
        </w:rPr>
        <w:t xml:space="preserve"> (dále jen „stavební zákon“)</w:t>
      </w:r>
      <w:r w:rsidRPr="00016DCE">
        <w:rPr>
          <w:rFonts w:ascii="Arial" w:hAnsi="Arial" w:cs="Arial"/>
          <w:sz w:val="22"/>
          <w:szCs w:val="22"/>
        </w:rPr>
        <w:t xml:space="preserve">, dle </w:t>
      </w:r>
      <w:r w:rsidR="0015484D" w:rsidRPr="00016DCE">
        <w:rPr>
          <w:rFonts w:ascii="Arial" w:hAnsi="Arial" w:cs="Arial"/>
          <w:sz w:val="22"/>
          <w:szCs w:val="22"/>
        </w:rPr>
        <w:t xml:space="preserve">kapitoly 12 </w:t>
      </w:r>
      <w:r w:rsidR="00392BB8" w:rsidRPr="00016DCE">
        <w:rPr>
          <w:rFonts w:ascii="Arial" w:hAnsi="Arial" w:cs="Arial"/>
          <w:sz w:val="22"/>
          <w:szCs w:val="22"/>
        </w:rPr>
        <w:t>Směrnice pro dokumentaci staveb pozemních komunikací</w:t>
      </w:r>
      <w:r w:rsidR="00392BB8" w:rsidRPr="00016DCE">
        <w:rPr>
          <w:rStyle w:val="Znakapoznpodarou"/>
          <w:rFonts w:ascii="Arial" w:hAnsi="Arial" w:cs="Arial"/>
          <w:sz w:val="22"/>
          <w:szCs w:val="22"/>
        </w:rPr>
        <w:footnoteReference w:customMarkFollows="1" w:id="3"/>
        <w:t>*</w:t>
      </w:r>
      <w:r w:rsidR="0050211D" w:rsidRPr="00016DCE">
        <w:rPr>
          <w:rFonts w:ascii="Arial" w:hAnsi="Arial" w:cs="Arial"/>
          <w:sz w:val="22"/>
          <w:szCs w:val="22"/>
        </w:rPr>
        <w:t xml:space="preserve">, </w:t>
      </w:r>
      <w:r w:rsidRPr="00016DCE">
        <w:rPr>
          <w:rFonts w:ascii="Arial" w:hAnsi="Arial" w:cs="Arial"/>
          <w:sz w:val="22"/>
          <w:szCs w:val="22"/>
        </w:rPr>
        <w:t xml:space="preserve">a v rozsahu </w:t>
      </w:r>
      <w:r w:rsidR="00111348" w:rsidRPr="00016DCE">
        <w:rPr>
          <w:rFonts w:ascii="Arial" w:hAnsi="Arial" w:cs="Arial"/>
          <w:sz w:val="22"/>
          <w:szCs w:val="22"/>
        </w:rPr>
        <w:t>uvedeném v</w:t>
      </w:r>
      <w:r w:rsidR="0015484D" w:rsidRPr="00016DCE">
        <w:rPr>
          <w:rFonts w:ascii="Arial" w:hAnsi="Arial" w:cs="Arial"/>
          <w:sz w:val="22"/>
          <w:szCs w:val="22"/>
        </w:rPr>
        <w:t> </w:t>
      </w:r>
      <w:r w:rsidR="0082205A" w:rsidRPr="00016DCE">
        <w:rPr>
          <w:rFonts w:ascii="Arial" w:hAnsi="Arial" w:cs="Arial"/>
          <w:sz w:val="22"/>
          <w:szCs w:val="22"/>
        </w:rPr>
        <w:t>předpisu</w:t>
      </w:r>
      <w:r w:rsidR="0015484D" w:rsidRPr="00016DCE">
        <w:rPr>
          <w:rFonts w:ascii="Arial" w:hAnsi="Arial" w:cs="Arial"/>
          <w:sz w:val="22"/>
          <w:szCs w:val="22"/>
        </w:rPr>
        <w:t xml:space="preserve"> Technické kvalitativních podmín</w:t>
      </w:r>
      <w:r w:rsidRPr="00016DCE">
        <w:rPr>
          <w:rFonts w:ascii="Arial" w:hAnsi="Arial" w:cs="Arial"/>
          <w:sz w:val="22"/>
          <w:szCs w:val="22"/>
        </w:rPr>
        <w:t>k</w:t>
      </w:r>
      <w:r w:rsidR="0015484D" w:rsidRPr="00016DCE">
        <w:rPr>
          <w:rFonts w:ascii="Arial" w:hAnsi="Arial" w:cs="Arial"/>
          <w:sz w:val="22"/>
          <w:szCs w:val="22"/>
        </w:rPr>
        <w:t>y</w:t>
      </w:r>
      <w:r w:rsidRPr="00016DCE">
        <w:rPr>
          <w:rFonts w:ascii="Arial" w:hAnsi="Arial" w:cs="Arial"/>
          <w:sz w:val="22"/>
          <w:szCs w:val="22"/>
        </w:rPr>
        <w:t xml:space="preserve"> pro dokumentaci staveb pozemníc</w:t>
      </w:r>
      <w:r w:rsidR="00111348" w:rsidRPr="00016DCE">
        <w:rPr>
          <w:rFonts w:ascii="Arial" w:hAnsi="Arial" w:cs="Arial"/>
          <w:sz w:val="22"/>
          <w:szCs w:val="22"/>
        </w:rPr>
        <w:t>h komunikací –</w:t>
      </w:r>
      <w:r w:rsidR="00034AB9" w:rsidRPr="00016DCE">
        <w:rPr>
          <w:rFonts w:ascii="Arial" w:hAnsi="Arial" w:cs="Arial"/>
          <w:sz w:val="22"/>
          <w:szCs w:val="22"/>
        </w:rPr>
        <w:t>Kapitola č. 4 – vozovky, krajnice, chodníky, dopravní plochy</w:t>
      </w:r>
      <w:r w:rsidRPr="00016DCE">
        <w:rPr>
          <w:rFonts w:ascii="Arial" w:hAnsi="Arial" w:cs="Arial"/>
          <w:sz w:val="22"/>
          <w:szCs w:val="22"/>
        </w:rPr>
        <w:t xml:space="preserve">, č.j. 498/06-120-RS/1, ze </w:t>
      </w:r>
      <w:r w:rsidRPr="00016DCE">
        <w:rPr>
          <w:rFonts w:ascii="Arial" w:hAnsi="Arial" w:cs="Arial"/>
          <w:sz w:val="22"/>
          <w:szCs w:val="22"/>
        </w:rPr>
        <w:lastRenderedPageBreak/>
        <w:t>dne 1. 9. 2</w:t>
      </w:r>
      <w:r w:rsidR="00EE729A" w:rsidRPr="00016DCE">
        <w:rPr>
          <w:rFonts w:ascii="Arial" w:hAnsi="Arial" w:cs="Arial"/>
          <w:sz w:val="22"/>
          <w:szCs w:val="22"/>
        </w:rPr>
        <w:t>006</w:t>
      </w:r>
      <w:r w:rsidR="00392BB8" w:rsidRPr="00016DCE">
        <w:rPr>
          <w:rStyle w:val="Znakapoznpodarou"/>
          <w:rFonts w:ascii="Arial" w:hAnsi="Arial" w:cs="Arial"/>
          <w:sz w:val="22"/>
          <w:szCs w:val="22"/>
        </w:rPr>
        <w:footnoteReference w:customMarkFollows="1" w:id="4"/>
        <w:t>*</w:t>
      </w:r>
      <w:r w:rsidR="00EE729A" w:rsidRPr="00016DCE">
        <w:rPr>
          <w:rFonts w:ascii="Arial" w:hAnsi="Arial" w:cs="Arial"/>
          <w:sz w:val="22"/>
          <w:szCs w:val="22"/>
        </w:rPr>
        <w:t xml:space="preserve"> s účinností od 1. 10. 2006 </w:t>
      </w:r>
      <w:r w:rsidRPr="00016DCE">
        <w:rPr>
          <w:rFonts w:ascii="Arial" w:hAnsi="Arial" w:cs="Arial"/>
          <w:sz w:val="22"/>
          <w:szCs w:val="22"/>
        </w:rPr>
        <w:t xml:space="preserve">(oba </w:t>
      </w:r>
      <w:r w:rsidR="00EE729A" w:rsidRPr="00016DCE">
        <w:rPr>
          <w:rFonts w:ascii="Arial" w:hAnsi="Arial" w:cs="Arial"/>
          <w:sz w:val="22"/>
          <w:szCs w:val="22"/>
        </w:rPr>
        <w:t>předpisy</w:t>
      </w:r>
      <w:r w:rsidRPr="00016DCE">
        <w:rPr>
          <w:rFonts w:ascii="Arial" w:hAnsi="Arial" w:cs="Arial"/>
          <w:sz w:val="22"/>
          <w:szCs w:val="22"/>
        </w:rPr>
        <w:t xml:space="preserve"> jsou uveřejněny na odkaze www.pjpk.cz). Dokumentace skutečného provedení stavby bude objednateli předána:</w:t>
      </w:r>
    </w:p>
    <w:p w14:paraId="0970C101" w14:textId="30D125AE" w:rsidR="004B09FD" w:rsidRPr="00016DCE" w:rsidRDefault="005A44BA"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koncept v tištěné podobě ve 4</w:t>
      </w:r>
      <w:r w:rsidR="004B09FD" w:rsidRPr="00016DCE">
        <w:rPr>
          <w:rFonts w:ascii="Arial" w:hAnsi="Arial" w:cs="Arial"/>
          <w:sz w:val="22"/>
          <w:szCs w:val="22"/>
        </w:rPr>
        <w:t xml:space="preserve"> paré a </w:t>
      </w:r>
      <w:r w:rsidR="00540753" w:rsidRPr="00016DCE">
        <w:rPr>
          <w:rFonts w:ascii="Arial" w:hAnsi="Arial" w:cs="Arial"/>
          <w:sz w:val="22"/>
          <w:szCs w:val="22"/>
        </w:rPr>
        <w:t>1</w:t>
      </w:r>
      <w:r w:rsidR="004B09FD" w:rsidRPr="00016DCE">
        <w:rPr>
          <w:rFonts w:ascii="Arial" w:hAnsi="Arial" w:cs="Arial"/>
          <w:sz w:val="22"/>
          <w:szCs w:val="22"/>
        </w:rPr>
        <w:t>x v elektronické podobě (rozsah a uspořádání odpovídající podobě tištěné) v uzavřeném (PDF) a otevřeném formátu (DWG, XLS, DOC, apod.),</w:t>
      </w:r>
    </w:p>
    <w:p w14:paraId="45A90646" w14:textId="274E943F" w:rsidR="004B09FD" w:rsidRPr="00016DCE" w:rsidRDefault="004B09FD"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 xml:space="preserve">čistopis v tištěné podobě v </w:t>
      </w:r>
      <w:r w:rsidR="00540753" w:rsidRPr="00016DCE">
        <w:rPr>
          <w:rFonts w:ascii="Arial" w:hAnsi="Arial" w:cs="Arial"/>
          <w:sz w:val="22"/>
          <w:szCs w:val="22"/>
        </w:rPr>
        <w:t>4</w:t>
      </w:r>
      <w:r w:rsidRPr="00016DCE">
        <w:rPr>
          <w:rFonts w:ascii="Arial" w:hAnsi="Arial" w:cs="Arial"/>
          <w:sz w:val="22"/>
          <w:szCs w:val="22"/>
        </w:rPr>
        <w:t xml:space="preserve"> paré a x v elektronické podobě (rozsah a uspořádání odpovídající podobě tištěné) v uzavřeném (PDF) a otevřeném formátu (DWG, XLS, DOC, apod.).</w:t>
      </w:r>
    </w:p>
    <w:p w14:paraId="00628D24"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geodetického zaměření zhotovené stavby včetně geometrického plánu, potvrzeného přísl</w:t>
      </w:r>
      <w:r w:rsidR="005A44BA" w:rsidRPr="00016DCE">
        <w:rPr>
          <w:rFonts w:ascii="Arial" w:hAnsi="Arial" w:cs="Arial"/>
          <w:sz w:val="22"/>
          <w:szCs w:val="22"/>
        </w:rPr>
        <w:t>ušným katastrálním úřadem, které</w:t>
      </w:r>
      <w:r w:rsidRPr="00016DCE">
        <w:rPr>
          <w:rFonts w:ascii="Arial" w:hAnsi="Arial" w:cs="Arial"/>
          <w:sz w:val="22"/>
          <w:szCs w:val="22"/>
        </w:rPr>
        <w:t xml:space="preserve"> bude předán</w:t>
      </w:r>
      <w:r w:rsidR="005A44BA" w:rsidRPr="00016DCE">
        <w:rPr>
          <w:rFonts w:ascii="Arial" w:hAnsi="Arial" w:cs="Arial"/>
          <w:sz w:val="22"/>
          <w:szCs w:val="22"/>
        </w:rPr>
        <w:t>o</w:t>
      </w:r>
      <w:r w:rsidRPr="00016DCE">
        <w:rPr>
          <w:rFonts w:ascii="Arial" w:hAnsi="Arial" w:cs="Arial"/>
          <w:sz w:val="22"/>
          <w:szCs w:val="22"/>
        </w:rPr>
        <w:t xml:space="preserve"> ve čtyřech vyhotoveních. Zaměření skutečného provedení stavby bude předáno také v elektronické podobě v grafickém formátu GIS,</w:t>
      </w:r>
    </w:p>
    <w:p w14:paraId="2362FF11" w14:textId="77777777" w:rsidR="00BB5085" w:rsidRPr="00016DCE" w:rsidRDefault="004B09FD" w:rsidP="00BB5085">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geodetické vytýčení prostorové polohy stavby a vytýčení inženýrských sítí.</w:t>
      </w:r>
    </w:p>
    <w:p w14:paraId="11A21BF2" w14:textId="77732268" w:rsidR="00BF5553" w:rsidRPr="00016DCE" w:rsidRDefault="00BB5085" w:rsidP="006519CE">
      <w:pPr>
        <w:pStyle w:val="Odstavecseseznamem"/>
        <w:widowControl/>
        <w:numPr>
          <w:ilvl w:val="1"/>
          <w:numId w:val="3"/>
        </w:numPr>
        <w:tabs>
          <w:tab w:val="left" w:pos="-180"/>
        </w:tabs>
        <w:spacing w:before="240" w:line="360" w:lineRule="auto"/>
        <w:textAlignment w:val="auto"/>
        <w:rPr>
          <w:rFonts w:ascii="Arial" w:hAnsi="Arial" w:cs="Arial"/>
          <w:sz w:val="22"/>
          <w:szCs w:val="22"/>
        </w:rPr>
      </w:pPr>
      <w:r w:rsidRPr="00016DCE">
        <w:rPr>
          <w:rFonts w:ascii="Arial" w:hAnsi="Arial" w:cs="Arial"/>
          <w:sz w:val="22"/>
          <w:szCs w:val="22"/>
        </w:rPr>
        <w:t xml:space="preserve">Místem plnění </w:t>
      </w:r>
      <w:r w:rsidR="000573E9" w:rsidRPr="00016DCE">
        <w:rPr>
          <w:rFonts w:ascii="Arial" w:hAnsi="Arial" w:cs="Arial"/>
          <w:sz w:val="22"/>
          <w:szCs w:val="22"/>
        </w:rPr>
        <w:t xml:space="preserve">je </w:t>
      </w:r>
      <w:r w:rsidR="006519CE" w:rsidRPr="006519CE">
        <w:rPr>
          <w:rFonts w:ascii="Arial" w:hAnsi="Arial" w:cs="Arial"/>
          <w:sz w:val="22"/>
          <w:szCs w:val="22"/>
        </w:rPr>
        <w:t>pozemní komunikace II/272, staničení od 8,160 do 13,260 km, délka úseku 5,100 km</w:t>
      </w:r>
      <w:r w:rsidR="000573E9" w:rsidRPr="00016DCE">
        <w:rPr>
          <w:rFonts w:ascii="Arial" w:hAnsi="Arial" w:cs="Arial"/>
          <w:sz w:val="22"/>
          <w:szCs w:val="22"/>
        </w:rPr>
        <w:t>.</w:t>
      </w:r>
    </w:p>
    <w:p w14:paraId="1316DE12" w14:textId="75175219" w:rsidR="000E102E" w:rsidRPr="00016DCE" w:rsidRDefault="0087231C" w:rsidP="006519CE">
      <w:pPr>
        <w:widowControl/>
        <w:numPr>
          <w:ilvl w:val="1"/>
          <w:numId w:val="3"/>
        </w:numPr>
        <w:tabs>
          <w:tab w:val="left" w:pos="-180"/>
        </w:tabs>
        <w:spacing w:before="240" w:line="360" w:lineRule="auto"/>
        <w:ind w:left="448" w:hanging="448"/>
        <w:textAlignment w:val="auto"/>
        <w:rPr>
          <w:rFonts w:ascii="Arial" w:hAnsi="Arial" w:cs="Arial"/>
          <w:sz w:val="22"/>
          <w:szCs w:val="22"/>
        </w:rPr>
      </w:pPr>
      <w:r w:rsidRPr="00016DCE">
        <w:rPr>
          <w:rFonts w:ascii="Arial" w:hAnsi="Arial" w:cs="Arial"/>
          <w:sz w:val="22"/>
          <w:szCs w:val="22"/>
        </w:rPr>
        <w:t>Dodavatel</w:t>
      </w:r>
      <w:r w:rsidR="000E102E" w:rsidRPr="00016DCE">
        <w:rPr>
          <w:rFonts w:ascii="Arial" w:hAnsi="Arial" w:cs="Arial"/>
          <w:sz w:val="22"/>
          <w:szCs w:val="22"/>
        </w:rPr>
        <w:t xml:space="preserve"> se zavazuje, že provede dílo v rozsahu, způsobem, v jako</w:t>
      </w:r>
      <w:r w:rsidR="0071602B" w:rsidRPr="00016DCE">
        <w:rPr>
          <w:rFonts w:ascii="Arial" w:hAnsi="Arial" w:cs="Arial"/>
          <w:sz w:val="22"/>
          <w:szCs w:val="22"/>
        </w:rPr>
        <w:t>sti a za podmínek dohodnutých ve Smlouvě</w:t>
      </w:r>
      <w:r w:rsidR="000E102E" w:rsidRPr="00016DCE">
        <w:rPr>
          <w:rFonts w:ascii="Arial" w:hAnsi="Arial" w:cs="Arial"/>
          <w:sz w:val="22"/>
          <w:szCs w:val="22"/>
        </w:rPr>
        <w:t>, svým jménem a na vlastní odpovědnost, v souladu s právními předpisy a technickými normami ČR a podmínkami výrobců materiálu a</w:t>
      </w:r>
      <w:r w:rsidR="009D5DDC" w:rsidRPr="00016DCE">
        <w:rPr>
          <w:rFonts w:ascii="Arial" w:hAnsi="Arial" w:cs="Arial"/>
          <w:sz w:val="22"/>
          <w:szCs w:val="22"/>
        </w:rPr>
        <w:t> </w:t>
      </w:r>
      <w:r w:rsidR="000E102E" w:rsidRPr="00016DCE">
        <w:rPr>
          <w:rFonts w:ascii="Arial" w:hAnsi="Arial" w:cs="Arial"/>
          <w:sz w:val="22"/>
          <w:szCs w:val="22"/>
        </w:rPr>
        <w:t>dodaných zařízení (viz čl</w:t>
      </w:r>
      <w:r w:rsidR="00557152" w:rsidRPr="00016DCE">
        <w:rPr>
          <w:rFonts w:ascii="Arial" w:hAnsi="Arial" w:cs="Arial"/>
          <w:sz w:val="22"/>
          <w:szCs w:val="22"/>
        </w:rPr>
        <w:t>ánek VIII</w:t>
      </w:r>
      <w:r w:rsidR="000E102E" w:rsidRPr="00016DCE">
        <w:rPr>
          <w:rFonts w:ascii="Arial" w:hAnsi="Arial" w:cs="Arial"/>
          <w:sz w:val="22"/>
          <w:szCs w:val="22"/>
        </w:rPr>
        <w:t xml:space="preserve">. </w:t>
      </w:r>
      <w:r w:rsidR="00557152" w:rsidRPr="00016DCE">
        <w:rPr>
          <w:rFonts w:ascii="Arial" w:hAnsi="Arial" w:cs="Arial"/>
          <w:sz w:val="22"/>
          <w:szCs w:val="22"/>
        </w:rPr>
        <w:t xml:space="preserve">odst. </w:t>
      </w:r>
      <w:r w:rsidR="000E102E" w:rsidRPr="00016DCE">
        <w:rPr>
          <w:rFonts w:ascii="Arial" w:hAnsi="Arial" w:cs="Arial"/>
          <w:sz w:val="22"/>
          <w:szCs w:val="22"/>
        </w:rPr>
        <w:t>8.2.</w:t>
      </w:r>
      <w:r w:rsidR="00557152" w:rsidRPr="00016DCE">
        <w:rPr>
          <w:rFonts w:ascii="Arial" w:hAnsi="Arial" w:cs="Arial"/>
          <w:sz w:val="22"/>
          <w:szCs w:val="22"/>
        </w:rPr>
        <w:t xml:space="preserve"> </w:t>
      </w:r>
      <w:r w:rsidR="0071602B" w:rsidRPr="00016DCE">
        <w:rPr>
          <w:rFonts w:ascii="Arial" w:hAnsi="Arial" w:cs="Arial"/>
          <w:sz w:val="22"/>
          <w:szCs w:val="22"/>
        </w:rPr>
        <w:t>S</w:t>
      </w:r>
      <w:r w:rsidR="00B27E33" w:rsidRPr="00016DCE">
        <w:rPr>
          <w:rFonts w:ascii="Arial" w:hAnsi="Arial" w:cs="Arial"/>
          <w:sz w:val="22"/>
          <w:szCs w:val="22"/>
        </w:rPr>
        <w:t>mlouvy</w:t>
      </w:r>
      <w:r w:rsidR="000E102E" w:rsidRPr="00016DCE">
        <w:rPr>
          <w:rFonts w:ascii="Arial" w:hAnsi="Arial" w:cs="Arial"/>
          <w:sz w:val="22"/>
          <w:szCs w:val="22"/>
        </w:rPr>
        <w:t>).</w:t>
      </w:r>
      <w:r w:rsidR="00975190" w:rsidRPr="00016DCE">
        <w:rPr>
          <w:rFonts w:ascii="Arial" w:hAnsi="Arial" w:cs="Arial"/>
          <w:sz w:val="22"/>
          <w:szCs w:val="22"/>
        </w:rPr>
        <w:t xml:space="preserve"> Objednatel v souladu s ustanovením § 90 odst. 3 </w:t>
      </w:r>
      <w:r w:rsidR="00432182" w:rsidRPr="00016DCE">
        <w:rPr>
          <w:rFonts w:ascii="Arial" w:hAnsi="Arial" w:cs="Arial"/>
          <w:sz w:val="22"/>
          <w:szCs w:val="22"/>
        </w:rPr>
        <w:t>ZZVZ</w:t>
      </w:r>
      <w:r w:rsidR="00975190" w:rsidRPr="00016DCE">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podmínka - má dodavatel možnost nabídnout rovnocenné řešení.</w:t>
      </w:r>
    </w:p>
    <w:p w14:paraId="6F521321" w14:textId="77777777" w:rsidR="00BF5553" w:rsidRPr="00016DCE"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Objednatel se zavazuje za pr</w:t>
      </w:r>
      <w:r w:rsidR="00B27E33" w:rsidRPr="00016DCE">
        <w:rPr>
          <w:rFonts w:ascii="Arial" w:hAnsi="Arial" w:cs="Arial"/>
          <w:sz w:val="22"/>
          <w:szCs w:val="22"/>
        </w:rPr>
        <w:t>ovedení díla uvedeného v článku</w:t>
      </w:r>
      <w:r w:rsidRPr="00016DCE">
        <w:rPr>
          <w:rFonts w:ascii="Arial" w:hAnsi="Arial" w:cs="Arial"/>
          <w:sz w:val="22"/>
          <w:szCs w:val="22"/>
        </w:rPr>
        <w:t xml:space="preserve"> I</w:t>
      </w:r>
      <w:r w:rsidR="00B27E33" w:rsidRPr="00016DCE">
        <w:rPr>
          <w:rFonts w:ascii="Arial" w:hAnsi="Arial" w:cs="Arial"/>
          <w:sz w:val="22"/>
          <w:szCs w:val="22"/>
        </w:rPr>
        <w:t>.</w:t>
      </w:r>
      <w:r w:rsidRPr="00016DCE">
        <w:rPr>
          <w:rFonts w:ascii="Arial" w:hAnsi="Arial" w:cs="Arial"/>
          <w:sz w:val="22"/>
          <w:szCs w:val="22"/>
        </w:rPr>
        <w:t xml:space="preserve"> </w:t>
      </w:r>
      <w:r w:rsidR="0071602B" w:rsidRPr="00016DCE">
        <w:rPr>
          <w:rFonts w:ascii="Arial" w:hAnsi="Arial" w:cs="Arial"/>
          <w:sz w:val="22"/>
          <w:szCs w:val="22"/>
        </w:rPr>
        <w:t>S</w:t>
      </w:r>
      <w:r w:rsidR="00557152" w:rsidRPr="00016DCE">
        <w:rPr>
          <w:rFonts w:ascii="Arial" w:hAnsi="Arial" w:cs="Arial"/>
          <w:sz w:val="22"/>
          <w:szCs w:val="22"/>
        </w:rPr>
        <w:t xml:space="preserve">mlouvy </w:t>
      </w:r>
      <w:r w:rsidRPr="00016DCE">
        <w:rPr>
          <w:rFonts w:ascii="Arial" w:hAnsi="Arial" w:cs="Arial"/>
          <w:sz w:val="22"/>
          <w:szCs w:val="22"/>
        </w:rPr>
        <w:t xml:space="preserve">zaplatit </w:t>
      </w:r>
      <w:r w:rsidR="0087231C" w:rsidRPr="00016DCE">
        <w:rPr>
          <w:rFonts w:ascii="Arial" w:hAnsi="Arial" w:cs="Arial"/>
          <w:sz w:val="22"/>
          <w:szCs w:val="22"/>
        </w:rPr>
        <w:t xml:space="preserve">dodavateli </w:t>
      </w:r>
      <w:r w:rsidRPr="00016DCE">
        <w:rPr>
          <w:rFonts w:ascii="Arial" w:hAnsi="Arial" w:cs="Arial"/>
          <w:sz w:val="22"/>
          <w:szCs w:val="22"/>
        </w:rPr>
        <w:t>cenu</w:t>
      </w:r>
      <w:r w:rsidR="0071602B" w:rsidRPr="00016DCE">
        <w:rPr>
          <w:rFonts w:ascii="Arial" w:hAnsi="Arial" w:cs="Arial"/>
          <w:sz w:val="22"/>
          <w:szCs w:val="22"/>
        </w:rPr>
        <w:t xml:space="preserve"> za dílo uvedenou v článku III.</w:t>
      </w:r>
      <w:r w:rsidR="0043037F" w:rsidRPr="00016DCE">
        <w:rPr>
          <w:rFonts w:ascii="Arial" w:hAnsi="Arial" w:cs="Arial"/>
          <w:sz w:val="22"/>
          <w:szCs w:val="22"/>
        </w:rPr>
        <w:t xml:space="preserve"> </w:t>
      </w:r>
      <w:r w:rsidR="0071602B" w:rsidRPr="00016DCE">
        <w:rPr>
          <w:rFonts w:ascii="Arial" w:hAnsi="Arial" w:cs="Arial"/>
          <w:sz w:val="22"/>
          <w:szCs w:val="22"/>
        </w:rPr>
        <w:t>S</w:t>
      </w:r>
      <w:r w:rsidRPr="00016DCE">
        <w:rPr>
          <w:rFonts w:ascii="Arial" w:hAnsi="Arial" w:cs="Arial"/>
          <w:sz w:val="22"/>
          <w:szCs w:val="22"/>
        </w:rPr>
        <w:t>mlouvy, a t</w:t>
      </w:r>
      <w:r w:rsidR="0071602B" w:rsidRPr="00016DCE">
        <w:rPr>
          <w:rFonts w:ascii="Arial" w:hAnsi="Arial" w:cs="Arial"/>
          <w:sz w:val="22"/>
          <w:szCs w:val="22"/>
        </w:rPr>
        <w:t>o za podmínek uvedených v této S</w:t>
      </w:r>
      <w:r w:rsidRPr="00016DCE">
        <w:rPr>
          <w:rFonts w:ascii="Arial" w:hAnsi="Arial" w:cs="Arial"/>
          <w:sz w:val="22"/>
          <w:szCs w:val="22"/>
        </w:rPr>
        <w:t xml:space="preserve">mlouvě. </w:t>
      </w:r>
    </w:p>
    <w:p w14:paraId="473C3BB4"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016DCE" w:rsidRDefault="000E102E" w:rsidP="00627828">
      <w:pPr>
        <w:pStyle w:val="Odstavecseseznamem1"/>
        <w:numPr>
          <w:ilvl w:val="1"/>
          <w:numId w:val="3"/>
        </w:numPr>
        <w:spacing w:line="360" w:lineRule="auto"/>
        <w:rPr>
          <w:rFonts w:ascii="Arial" w:hAnsi="Arial" w:cs="Arial"/>
          <w:sz w:val="22"/>
          <w:szCs w:val="22"/>
        </w:rPr>
      </w:pPr>
      <w:r w:rsidRPr="00016DCE">
        <w:rPr>
          <w:rFonts w:ascii="Arial" w:hAnsi="Arial" w:cs="Arial"/>
          <w:sz w:val="22"/>
          <w:szCs w:val="22"/>
        </w:rPr>
        <w:t>Předmětem díla jsou rovněž všechny dále uvedené činnosti:</w:t>
      </w:r>
    </w:p>
    <w:p w14:paraId="4B9C0FE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povolení kácení zeleně</w:t>
      </w:r>
      <w:r w:rsidR="00103DE9" w:rsidRPr="00016DCE">
        <w:rPr>
          <w:rFonts w:ascii="Arial" w:hAnsi="Arial" w:cs="Arial"/>
          <w:sz w:val="22"/>
          <w:szCs w:val="22"/>
        </w:rPr>
        <w:t xml:space="preserve"> ve spolupráci s</w:t>
      </w:r>
      <w:r w:rsidR="003E7D85" w:rsidRPr="00016DCE">
        <w:rPr>
          <w:rFonts w:ascii="Arial" w:hAnsi="Arial" w:cs="Arial"/>
          <w:sz w:val="22"/>
          <w:szCs w:val="22"/>
        </w:rPr>
        <w:t> </w:t>
      </w:r>
      <w:r w:rsidR="00103DE9" w:rsidRPr="00016DCE">
        <w:rPr>
          <w:rFonts w:ascii="Arial" w:hAnsi="Arial" w:cs="Arial"/>
          <w:sz w:val="22"/>
          <w:szCs w:val="22"/>
        </w:rPr>
        <w:t>KSÚS</w:t>
      </w:r>
      <w:r w:rsidR="003E7D85" w:rsidRPr="00016DCE">
        <w:rPr>
          <w:rFonts w:ascii="Arial" w:hAnsi="Arial" w:cs="Arial"/>
          <w:sz w:val="22"/>
          <w:szCs w:val="22"/>
        </w:rPr>
        <w:t xml:space="preserve"> </w:t>
      </w:r>
    </w:p>
    <w:p w14:paraId="3D1B291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průběžná aktualizace harmonogramu provádění prací (v důsledku změn neprodleně, v ost</w:t>
      </w:r>
      <w:r w:rsidR="004932D7" w:rsidRPr="00016DCE">
        <w:rPr>
          <w:rFonts w:ascii="Arial" w:hAnsi="Arial" w:cs="Arial"/>
          <w:sz w:val="22"/>
          <w:szCs w:val="22"/>
        </w:rPr>
        <w:t>atních</w:t>
      </w:r>
      <w:r w:rsidRPr="00016DCE">
        <w:rPr>
          <w:rFonts w:ascii="Arial" w:hAnsi="Arial" w:cs="Arial"/>
          <w:sz w:val="22"/>
          <w:szCs w:val="22"/>
        </w:rPr>
        <w:t xml:space="preserve"> případech každé 3 měsíce);</w:t>
      </w:r>
    </w:p>
    <w:p w14:paraId="56047A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vypracování kontrolně zkušebního plánu stavby, který bude předán </w:t>
      </w:r>
      <w:r w:rsidR="005E548A" w:rsidRPr="00016DCE">
        <w:rPr>
          <w:rFonts w:ascii="Arial" w:hAnsi="Arial" w:cs="Arial"/>
          <w:sz w:val="22"/>
          <w:szCs w:val="22"/>
        </w:rPr>
        <w:t>objednateli</w:t>
      </w:r>
      <w:r w:rsidRPr="00016DCE">
        <w:rPr>
          <w:rFonts w:ascii="Arial" w:hAnsi="Arial" w:cs="Arial"/>
          <w:sz w:val="22"/>
          <w:szCs w:val="22"/>
        </w:rPr>
        <w:t xml:space="preserve"> k odsouhlasení do 7 kalendářních dnů od předání staveniště;</w:t>
      </w:r>
    </w:p>
    <w:p w14:paraId="04DE3E3B"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příprava a vytýčení staveniště včetně přístupu na staveniště;</w:t>
      </w:r>
    </w:p>
    <w:p w14:paraId="5D060A17" w14:textId="77777777" w:rsidR="00F61D98" w:rsidRPr="00016DCE" w:rsidRDefault="0087231C"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F61D98" w:rsidRPr="00016DCE">
        <w:rPr>
          <w:rFonts w:ascii="Arial" w:hAnsi="Arial" w:cs="Arial"/>
          <w:sz w:val="22"/>
          <w:szCs w:val="22"/>
        </w:rPr>
        <w:t xml:space="preserve"> garantuje hranici použitých pozemků pro stavbu dle záborového elaborátu;</w:t>
      </w:r>
    </w:p>
    <w:p w14:paraId="4BBDF816"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splnění polohové a geometrické přesnosti umístění stavby;</w:t>
      </w:r>
    </w:p>
    <w:p w14:paraId="51E334C4" w14:textId="77777777" w:rsidR="00084067" w:rsidRPr="00016DCE" w:rsidRDefault="0063577B" w:rsidP="00084067">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084067" w:rsidRPr="00016DCE">
        <w:rPr>
          <w:rFonts w:ascii="Arial" w:hAnsi="Arial" w:cs="Arial"/>
          <w:sz w:val="22"/>
          <w:szCs w:val="22"/>
        </w:rPr>
        <w:t xml:space="preserve"> je povinen na vyžádání objednatele poskytnout data a metadata o stavbě ve formě stanovené objednatelem a to do 1 měsíce po obdržení požadavku k zapsání do mapového podkladu GIS. V případě neobdržení požadavku ze strany objednatele předloží tyto data nejpozději s termínem ukončení stavby, termín na ukončení díla se o tuto dobu neprodlužuje;</w:t>
      </w:r>
    </w:p>
    <w:p w14:paraId="146C15B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11894D58"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případnou likvidaci havárie;</w:t>
      </w:r>
    </w:p>
    <w:p w14:paraId="5B68F03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opatření pro zajištění </w:t>
      </w:r>
      <w:r w:rsidR="007E3161" w:rsidRPr="00016DCE">
        <w:rPr>
          <w:rFonts w:ascii="Arial" w:hAnsi="Arial" w:cs="Arial"/>
          <w:sz w:val="22"/>
          <w:szCs w:val="22"/>
        </w:rPr>
        <w:t>bezpečnosti a ochrany zdraví při práci (dále jen „BOZP“)</w:t>
      </w:r>
      <w:r w:rsidRPr="00016DCE">
        <w:rPr>
          <w:rFonts w:ascii="Arial" w:hAnsi="Arial" w:cs="Arial"/>
          <w:sz w:val="22"/>
          <w:szCs w:val="22"/>
        </w:rPr>
        <w:t xml:space="preserve"> na staveništi a zajištění ochrany životního prostředí;</w:t>
      </w:r>
    </w:p>
    <w:p w14:paraId="63D4B0F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obnovení geodetických bodů;</w:t>
      </w:r>
    </w:p>
    <w:p w14:paraId="7194FF8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protipožární ochranu;</w:t>
      </w:r>
    </w:p>
    <w:p w14:paraId="7C1B4F5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dodání materiálů a dílců v požadované kvalitě, včetně jejich certifikátů a atestů;</w:t>
      </w:r>
    </w:p>
    <w:p w14:paraId="3EC03F2F"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práce podle technologického předpisu;</w:t>
      </w:r>
    </w:p>
    <w:p w14:paraId="7044C1E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veškeré nutné prostředky ochrany práce;</w:t>
      </w:r>
    </w:p>
    <w:p w14:paraId="18D03807"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případného náhradního zásobování okolních nemovitostí, včetně odvozu domácího odpadu, zabezpečení přístupu záchranným složkám organizací ČR;</w:t>
      </w:r>
    </w:p>
    <w:p w14:paraId="07022E8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průchodu pro pěší po celou dobu výstavby;</w:t>
      </w:r>
    </w:p>
    <w:p w14:paraId="79BEA2B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průkazní a kontrolní zkoušky dle příslušných kapitol TP, TKP a ZTKP budou zajištěny akreditovanou nezávislou zkušebnou odsouhlasenou </w:t>
      </w:r>
      <w:r w:rsidR="005E548A" w:rsidRPr="00016DCE">
        <w:rPr>
          <w:rFonts w:ascii="Arial" w:hAnsi="Arial" w:cs="Arial"/>
          <w:sz w:val="22"/>
          <w:szCs w:val="22"/>
        </w:rPr>
        <w:t>objednatelem</w:t>
      </w:r>
      <w:r w:rsidR="001C67FC" w:rsidRPr="00016DCE">
        <w:rPr>
          <w:rFonts w:ascii="Arial" w:hAnsi="Arial" w:cs="Arial"/>
          <w:sz w:val="22"/>
          <w:szCs w:val="22"/>
        </w:rPr>
        <w:t>, resp. jeho stavebním dozorem (dále také „TDS“)</w:t>
      </w:r>
      <w:r w:rsidRPr="00016DCE">
        <w:rPr>
          <w:rFonts w:ascii="Arial" w:hAnsi="Arial" w:cs="Arial"/>
          <w:sz w:val="22"/>
          <w:szCs w:val="22"/>
        </w:rPr>
        <w:t xml:space="preserve">. Návrh akreditované zkušebny bude předložen </w:t>
      </w:r>
      <w:r w:rsidR="005E548A" w:rsidRPr="00016DCE">
        <w:rPr>
          <w:rFonts w:ascii="Arial" w:hAnsi="Arial" w:cs="Arial"/>
          <w:sz w:val="22"/>
          <w:szCs w:val="22"/>
        </w:rPr>
        <w:t>objednateli</w:t>
      </w:r>
      <w:r w:rsidRPr="00016DCE">
        <w:rPr>
          <w:rFonts w:ascii="Arial" w:hAnsi="Arial" w:cs="Arial"/>
          <w:sz w:val="22"/>
          <w:szCs w:val="22"/>
        </w:rPr>
        <w:t> odsouhlasení nejpozději do 7 kalendářních dnů ode dne předání staveniště;</w:t>
      </w:r>
    </w:p>
    <w:p w14:paraId="2174310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odsouhlasená akreditovaná zkušebna bude bezodkladně předávat </w:t>
      </w:r>
      <w:r w:rsidR="005E548A" w:rsidRPr="00016DCE">
        <w:rPr>
          <w:rFonts w:ascii="Arial" w:hAnsi="Arial" w:cs="Arial"/>
          <w:sz w:val="22"/>
          <w:szCs w:val="22"/>
        </w:rPr>
        <w:t>objednateli</w:t>
      </w:r>
      <w:r w:rsidRPr="00016DCE">
        <w:rPr>
          <w:rFonts w:ascii="Arial" w:hAnsi="Arial" w:cs="Arial"/>
          <w:sz w:val="22"/>
          <w:szCs w:val="22"/>
        </w:rPr>
        <w:t xml:space="preserve"> (TDS) výsledky jednotlivých zkoušek;</w:t>
      </w:r>
    </w:p>
    <w:p w14:paraId="0188989B" w14:textId="049E04EB"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objednatel si vyhrazuje právo odsouhlasit </w:t>
      </w:r>
      <w:r w:rsidR="00B40258" w:rsidRPr="00016DCE">
        <w:rPr>
          <w:rFonts w:ascii="Arial" w:hAnsi="Arial" w:cs="Arial"/>
          <w:sz w:val="22"/>
          <w:szCs w:val="22"/>
        </w:rPr>
        <w:t>realizační dokumentaci stavby (dále také „</w:t>
      </w:r>
      <w:r w:rsidRPr="00016DCE">
        <w:rPr>
          <w:rFonts w:ascii="Arial" w:hAnsi="Arial" w:cs="Arial"/>
          <w:sz w:val="22"/>
          <w:szCs w:val="22"/>
        </w:rPr>
        <w:t>RDS</w:t>
      </w:r>
      <w:r w:rsidR="00B40258" w:rsidRPr="00016DCE">
        <w:rPr>
          <w:rFonts w:ascii="Arial" w:hAnsi="Arial" w:cs="Arial"/>
          <w:sz w:val="22"/>
          <w:szCs w:val="22"/>
        </w:rPr>
        <w:t xml:space="preserve">“) - </w:t>
      </w:r>
      <w:r w:rsidRPr="00016DCE">
        <w:rPr>
          <w:rFonts w:ascii="Arial" w:hAnsi="Arial" w:cs="Arial"/>
          <w:sz w:val="22"/>
          <w:szCs w:val="22"/>
        </w:rPr>
        <w:t xml:space="preserve">RDS bude předána objednateli </w:t>
      </w:r>
      <w:r w:rsidR="0058581D">
        <w:rPr>
          <w:rFonts w:ascii="Arial" w:hAnsi="Arial" w:cs="Arial"/>
          <w:sz w:val="22"/>
          <w:szCs w:val="22"/>
        </w:rPr>
        <w:t>ve třech (3)</w:t>
      </w:r>
      <w:r w:rsidR="0048446F" w:rsidRPr="00016DCE">
        <w:rPr>
          <w:rFonts w:ascii="Arial" w:hAnsi="Arial" w:cs="Arial"/>
          <w:sz w:val="22"/>
          <w:szCs w:val="22"/>
        </w:rPr>
        <w:t xml:space="preserve"> </w:t>
      </w:r>
      <w:r w:rsidRPr="00016DCE">
        <w:rPr>
          <w:rFonts w:ascii="Arial" w:hAnsi="Arial" w:cs="Arial"/>
          <w:sz w:val="22"/>
          <w:szCs w:val="22"/>
        </w:rPr>
        <w:t>vyhotoveních v tištěné podobě a</w:t>
      </w:r>
      <w:r w:rsidR="0048446F" w:rsidRPr="00016DCE">
        <w:rPr>
          <w:rFonts w:ascii="Arial" w:hAnsi="Arial" w:cs="Arial"/>
          <w:sz w:val="22"/>
          <w:szCs w:val="22"/>
        </w:rPr>
        <w:t xml:space="preserve"> </w:t>
      </w:r>
      <w:r w:rsidR="0058581D">
        <w:rPr>
          <w:rFonts w:ascii="Arial" w:hAnsi="Arial" w:cs="Arial"/>
          <w:sz w:val="22"/>
          <w:szCs w:val="22"/>
        </w:rPr>
        <w:t>v jednom (1</w:t>
      </w:r>
      <w:r w:rsidR="0048446F" w:rsidRPr="00016DCE">
        <w:rPr>
          <w:rFonts w:ascii="Arial" w:hAnsi="Arial" w:cs="Arial"/>
          <w:sz w:val="22"/>
          <w:szCs w:val="22"/>
        </w:rPr>
        <w:t>) vyhotovení</w:t>
      </w:r>
      <w:r w:rsidRPr="00016DCE">
        <w:rPr>
          <w:rFonts w:ascii="Arial" w:hAnsi="Arial" w:cs="Arial"/>
          <w:sz w:val="22"/>
          <w:szCs w:val="22"/>
        </w:rPr>
        <w:t xml:space="preserve"> v elektronické podobě;</w:t>
      </w:r>
    </w:p>
    <w:p w14:paraId="7053305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potřebných provizorních přechodů či přejezdů k objektům, včetně případného nutného osvětlení;</w:t>
      </w:r>
    </w:p>
    <w:p w14:paraId="4272AF75"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aby práce byly prováděny tak, aby nedošlo k narušení nočního klidu;</w:t>
      </w:r>
    </w:p>
    <w:p w14:paraId="44C1FAE3"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pracoviště proti všem vlivům znemožňujícím nebo znesnadňujícím práci (čerpání vody, zajištění svahu, přístřešky, zazimování stavby, apod.);</w:t>
      </w:r>
    </w:p>
    <w:p w14:paraId="60C2B912"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hospodaření s ornicí dle vyjádření orgánů ochrany přírody;</w:t>
      </w:r>
    </w:p>
    <w:p w14:paraId="2942C2E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dodržování bezpečnosti a hygieny na pracovišti;</w:t>
      </w:r>
    </w:p>
    <w:p w14:paraId="013AF55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 umožnění přístupu pracovníkům organizace, provádějící archeologický průzkum;</w:t>
      </w:r>
    </w:p>
    <w:p w14:paraId="4DE244D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průběžné pořizování fotodokumentace provádění díla včetně jejího předání objednateli po skončení provádění díla, a to v rozsahu nezbytném pro posouzení kvality díla (zejména fotodokumentace skrytých konstrukcí a stavebních prvků);</w:t>
      </w:r>
    </w:p>
    <w:p w14:paraId="7C780E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dodání a montáž billboardu a plakátu s důležitými údaji o prováděné stavbě dle Obecných pravidel pro žadatele a příjemce (dále jen „Obecná pravidla“), zveřejněných na stránkách </w:t>
      </w:r>
      <w:hyperlink r:id="rId13" w:history="1">
        <w:r w:rsidRPr="00016DCE">
          <w:rPr>
            <w:rFonts w:ascii="Arial" w:hAnsi="Arial" w:cs="Arial"/>
            <w:sz w:val="22"/>
            <w:szCs w:val="22"/>
          </w:rPr>
          <w:t>www.strukturalni-fondy.cz</w:t>
        </w:r>
      </w:hyperlink>
      <w:r w:rsidRPr="00016DCE">
        <w:rPr>
          <w:rFonts w:ascii="Arial" w:hAnsi="Arial" w:cs="Arial"/>
          <w:sz w:val="22"/>
          <w:szCs w:val="22"/>
        </w:rPr>
        <w:t>;</w:t>
      </w:r>
    </w:p>
    <w:p w14:paraId="24D314BC" w14:textId="77777777" w:rsidR="004012EA"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trvalá pamětní deska (viz Obecná pravidla);</w:t>
      </w:r>
    </w:p>
    <w:p w14:paraId="50CF3E26"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předložení technologických postupu k prováděným pracím, a to alespoň 8 dní před zahájením prací</w:t>
      </w:r>
    </w:p>
    <w:p w14:paraId="39900714"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doložení technických listů k použitým materiálům</w:t>
      </w:r>
    </w:p>
    <w:p w14:paraId="656C6AD9"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vyzvání zástupce Objednatele (technického dozoru stavebníka) ke kontrole jednotlivých technologických kroků, zakrývaných vrstev a konstrukcí, a to alespoň 4 dny před jejich zakrytím</w:t>
      </w:r>
    </w:p>
    <w:p w14:paraId="0B4BE5D8" w14:textId="77777777" w:rsidR="00082BDC" w:rsidRPr="00016DCE" w:rsidRDefault="00082BDC" w:rsidP="00627828">
      <w:pPr>
        <w:widowControl/>
        <w:numPr>
          <w:ilvl w:val="0"/>
          <w:numId w:val="7"/>
        </w:numPr>
        <w:suppressAutoHyphens w:val="0"/>
        <w:autoSpaceDE w:val="0"/>
        <w:autoSpaceDN w:val="0"/>
        <w:adjustRightInd w:val="0"/>
        <w:spacing w:line="360" w:lineRule="auto"/>
        <w:textAlignment w:val="auto"/>
        <w:rPr>
          <w:rFonts w:ascii="Arial" w:hAnsi="Arial" w:cs="Arial"/>
          <w:i/>
          <w:sz w:val="22"/>
          <w:szCs w:val="22"/>
        </w:rPr>
      </w:pPr>
      <w:r w:rsidRPr="00016DCE">
        <w:rPr>
          <w:rFonts w:ascii="Arial" w:hAnsi="Arial" w:cs="Arial"/>
          <w:i/>
          <w:sz w:val="22"/>
          <w:szCs w:val="22"/>
        </w:rPr>
        <w:t xml:space="preserve">veškeré tyto činnosti, pokud nejsou </w:t>
      </w:r>
      <w:r w:rsidR="00501324" w:rsidRPr="00016DCE">
        <w:rPr>
          <w:rFonts w:ascii="Arial" w:hAnsi="Arial" w:cs="Arial"/>
          <w:i/>
          <w:sz w:val="22"/>
          <w:szCs w:val="22"/>
        </w:rPr>
        <w:t xml:space="preserve">výslovně </w:t>
      </w:r>
      <w:r w:rsidRPr="00016DCE">
        <w:rPr>
          <w:rFonts w:ascii="Arial" w:hAnsi="Arial" w:cs="Arial"/>
          <w:i/>
          <w:sz w:val="22"/>
          <w:szCs w:val="22"/>
        </w:rPr>
        <w:t xml:space="preserve">uvedeny </w:t>
      </w:r>
      <w:r w:rsidR="00501324" w:rsidRPr="00016DCE">
        <w:rPr>
          <w:rFonts w:ascii="Arial" w:hAnsi="Arial" w:cs="Arial"/>
          <w:i/>
          <w:sz w:val="22"/>
          <w:szCs w:val="22"/>
        </w:rPr>
        <w:t xml:space="preserve">položkách </w:t>
      </w:r>
      <w:r w:rsidRPr="00016DCE">
        <w:rPr>
          <w:rFonts w:ascii="Arial" w:hAnsi="Arial" w:cs="Arial"/>
          <w:i/>
          <w:sz w:val="22"/>
          <w:szCs w:val="22"/>
        </w:rPr>
        <w:t xml:space="preserve">soupisu prací, budou zahrnuty </w:t>
      </w:r>
      <w:r w:rsidR="00501324" w:rsidRPr="00016DCE">
        <w:rPr>
          <w:rFonts w:ascii="Arial" w:hAnsi="Arial" w:cs="Arial"/>
          <w:i/>
          <w:sz w:val="22"/>
          <w:szCs w:val="22"/>
        </w:rPr>
        <w:t>v položce „Vedlejší rozpočtové náklady“ nebo rozpuštěny v ostatních položkách soupisu prací</w:t>
      </w:r>
      <w:r w:rsidRPr="00016DCE">
        <w:rPr>
          <w:rFonts w:ascii="Arial" w:hAnsi="Arial" w:cs="Arial"/>
          <w:i/>
          <w:sz w:val="22"/>
          <w:szCs w:val="22"/>
        </w:rPr>
        <w:t>.</w:t>
      </w:r>
    </w:p>
    <w:p w14:paraId="79BD4F3B" w14:textId="77777777" w:rsidR="000E102E" w:rsidRPr="00016DCE" w:rsidRDefault="000E102E" w:rsidP="009D5DDC">
      <w:pPr>
        <w:pStyle w:val="Odstavecseseznamem1"/>
        <w:autoSpaceDE w:val="0"/>
        <w:spacing w:line="360" w:lineRule="auto"/>
        <w:rPr>
          <w:rFonts w:ascii="Arial" w:hAnsi="Arial" w:cs="Arial"/>
        </w:rPr>
      </w:pPr>
    </w:p>
    <w:p w14:paraId="6E957A60" w14:textId="77777777"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016DCE">
        <w:rPr>
          <w:rFonts w:ascii="Arial" w:hAnsi="Arial" w:cs="Arial"/>
          <w:sz w:val="22"/>
          <w:szCs w:val="22"/>
        </w:rPr>
        <w:t xml:space="preserve"> </w:t>
      </w:r>
      <w:r w:rsidRPr="00016DCE">
        <w:rPr>
          <w:rFonts w:ascii="Arial" w:hAnsi="Arial" w:cs="Arial"/>
          <w:sz w:val="22"/>
          <w:szCs w:val="22"/>
        </w:rPr>
        <w:t xml:space="preserve">Dodavatel </w:t>
      </w:r>
      <w:r w:rsidR="00BD2DE0" w:rsidRPr="00016DCE">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016DCE">
        <w:rPr>
          <w:rFonts w:ascii="Arial" w:hAnsi="Arial" w:cs="Arial"/>
          <w:sz w:val="22"/>
          <w:szCs w:val="22"/>
        </w:rPr>
        <w:t xml:space="preserve">Dodavatel </w:t>
      </w:r>
      <w:r w:rsidR="00BD2DE0" w:rsidRPr="00016DCE">
        <w:rPr>
          <w:rFonts w:ascii="Arial" w:hAnsi="Arial" w:cs="Arial"/>
          <w:sz w:val="22"/>
          <w:szCs w:val="22"/>
        </w:rPr>
        <w:t>prohlašuje, že si je vědom této odpovědnosti.</w:t>
      </w:r>
      <w:r w:rsidR="008E7386" w:rsidRPr="00016DCE">
        <w:rPr>
          <w:rFonts w:ascii="Arial" w:hAnsi="Arial" w:cs="Arial"/>
          <w:sz w:val="22"/>
          <w:szCs w:val="22"/>
        </w:rPr>
        <w:t xml:space="preserve"> </w:t>
      </w:r>
    </w:p>
    <w:p w14:paraId="77849D19"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358BBB66" w14:textId="41B62481"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bere na vědomí, že zhotovení díla bude financováno ze strany objednatele prostřednictvím dotací z veřejných prostředků České republiky a Evropské unie, kterými jsou </w:t>
      </w:r>
      <w:r w:rsidR="00646182" w:rsidRPr="00016DCE">
        <w:rPr>
          <w:rFonts w:ascii="Arial" w:hAnsi="Arial" w:cs="Arial"/>
          <w:sz w:val="22"/>
          <w:szCs w:val="22"/>
        </w:rPr>
        <w:t xml:space="preserve">zejména </w:t>
      </w:r>
      <w:r w:rsidR="000E102E" w:rsidRPr="00016DCE">
        <w:rPr>
          <w:rFonts w:ascii="Arial" w:hAnsi="Arial" w:cs="Arial"/>
          <w:sz w:val="22"/>
          <w:szCs w:val="22"/>
        </w:rPr>
        <w:t>finanční prostředky rozpočtu</w:t>
      </w:r>
      <w:r w:rsidR="006B4B18" w:rsidRPr="00016DCE">
        <w:rPr>
          <w:rFonts w:ascii="Arial" w:hAnsi="Arial" w:cs="Arial"/>
          <w:sz w:val="22"/>
          <w:szCs w:val="22"/>
        </w:rPr>
        <w:t xml:space="preserve"> </w:t>
      </w:r>
      <w:r w:rsidR="000E102E" w:rsidRPr="00016DCE">
        <w:rPr>
          <w:rFonts w:ascii="Arial" w:hAnsi="Arial" w:cs="Arial"/>
          <w:sz w:val="22"/>
          <w:szCs w:val="22"/>
        </w:rPr>
        <w:t xml:space="preserve">Středočeského kraje, státního rozpočtu České republiky a rozpočtu </w:t>
      </w:r>
      <w:r w:rsidR="008C5272" w:rsidRPr="00016DCE">
        <w:rPr>
          <w:rFonts w:ascii="Arial" w:hAnsi="Arial" w:cs="Arial"/>
          <w:sz w:val="22"/>
          <w:szCs w:val="22"/>
        </w:rPr>
        <w:t>Centra pro regionální rozvoj České republiky, státní příspěvkové organizace</w:t>
      </w:r>
      <w:r w:rsidR="000E102E" w:rsidRPr="00016DCE">
        <w:rPr>
          <w:rFonts w:ascii="Arial" w:hAnsi="Arial" w:cs="Arial"/>
          <w:sz w:val="22"/>
          <w:szCs w:val="22"/>
        </w:rPr>
        <w:t xml:space="preserve">. Obě smluvní strany se tedy zavazují dodržet povinnosti, které jim vzhledem k této skutečnosti plynou z platných právních předpisů České republiky a Evropské unie, </w:t>
      </w:r>
      <w:r w:rsidR="000E102E" w:rsidRPr="00016DCE">
        <w:rPr>
          <w:rFonts w:ascii="Arial" w:hAnsi="Arial" w:cs="Arial"/>
          <w:sz w:val="22"/>
          <w:szCs w:val="22"/>
        </w:rPr>
        <w:lastRenderedPageBreak/>
        <w:t xml:space="preserve">včetně podmínek upravujících poskytování dotací </w:t>
      </w:r>
      <w:r w:rsidR="008C5272" w:rsidRPr="00016DCE">
        <w:rPr>
          <w:rFonts w:ascii="Arial" w:hAnsi="Arial" w:cs="Arial"/>
          <w:sz w:val="22"/>
          <w:szCs w:val="22"/>
        </w:rPr>
        <w:t>z Integrovaného regionálního operačního programu</w:t>
      </w:r>
      <w:r w:rsidR="000E102E" w:rsidRPr="00016DCE">
        <w:rPr>
          <w:rFonts w:ascii="Arial" w:hAnsi="Arial" w:cs="Arial"/>
          <w:sz w:val="22"/>
          <w:szCs w:val="22"/>
        </w:rPr>
        <w:t>.</w:t>
      </w:r>
    </w:p>
    <w:p w14:paraId="4CA10083" w14:textId="77777777" w:rsidR="000E102E" w:rsidRPr="00016DCE" w:rsidRDefault="000E102E">
      <w:pPr>
        <w:widowControl/>
        <w:tabs>
          <w:tab w:val="left" w:pos="-180"/>
        </w:tabs>
        <w:spacing w:line="360" w:lineRule="auto"/>
        <w:ind w:left="450"/>
        <w:textAlignment w:val="auto"/>
        <w:rPr>
          <w:rFonts w:ascii="Arial" w:hAnsi="Arial" w:cs="Arial"/>
          <w:sz w:val="22"/>
          <w:szCs w:val="22"/>
        </w:rPr>
      </w:pPr>
    </w:p>
    <w:p w14:paraId="579D6DDE" w14:textId="495DAB09" w:rsidR="00565994" w:rsidRPr="00016DCE" w:rsidRDefault="0087231C" w:rsidP="00627828">
      <w:pPr>
        <w:widowControl/>
        <w:numPr>
          <w:ilvl w:val="1"/>
          <w:numId w:val="3"/>
        </w:numPr>
        <w:tabs>
          <w:tab w:val="left" w:pos="-180"/>
        </w:tabs>
        <w:autoSpaceDE w:val="0"/>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bCs/>
          <w:sz w:val="22"/>
          <w:szCs w:val="22"/>
        </w:rPr>
        <w:t>je v době realizace projektu a dále po dobu 10 let následujících po roce, ve</w:t>
      </w:r>
      <w:r w:rsidR="000143AF" w:rsidRPr="00016DCE">
        <w:rPr>
          <w:rFonts w:ascii="Arial" w:hAnsi="Arial" w:cs="Arial"/>
          <w:bCs/>
          <w:sz w:val="22"/>
          <w:szCs w:val="22"/>
        </w:rPr>
        <w:t> </w:t>
      </w:r>
      <w:r w:rsidR="000E102E" w:rsidRPr="00016DCE">
        <w:rPr>
          <w:rFonts w:ascii="Arial" w:hAnsi="Arial" w:cs="Arial"/>
          <w:bCs/>
          <w:sz w:val="22"/>
          <w:szCs w:val="22"/>
        </w:rPr>
        <w:t>kterém objednatel (příjemce dotace) obdrží protokol o závěrečném vyhodnocení akce</w:t>
      </w:r>
      <w:r w:rsidR="00853882" w:rsidRPr="00016DCE">
        <w:rPr>
          <w:rFonts w:ascii="Arial" w:hAnsi="Arial" w:cs="Arial"/>
          <w:bCs/>
          <w:sz w:val="22"/>
          <w:szCs w:val="22"/>
        </w:rPr>
        <w:t>, a minimálně do roku 202</w:t>
      </w:r>
      <w:r w:rsidR="000573E9" w:rsidRPr="00016DCE">
        <w:rPr>
          <w:rFonts w:ascii="Arial" w:hAnsi="Arial" w:cs="Arial"/>
          <w:bCs/>
          <w:sz w:val="22"/>
          <w:szCs w:val="22"/>
        </w:rPr>
        <w:t>9</w:t>
      </w:r>
      <w:r w:rsidR="00853882" w:rsidRPr="00016DCE">
        <w:rPr>
          <w:rFonts w:ascii="Arial" w:hAnsi="Arial" w:cs="Arial"/>
          <w:bCs/>
          <w:sz w:val="22"/>
          <w:szCs w:val="22"/>
        </w:rPr>
        <w:t>,</w:t>
      </w:r>
      <w:r w:rsidR="000E102E" w:rsidRPr="00016DCE">
        <w:rPr>
          <w:rFonts w:ascii="Arial" w:hAnsi="Arial" w:cs="Arial"/>
          <w:bCs/>
          <w:sz w:val="22"/>
          <w:szCs w:val="22"/>
        </w:rPr>
        <w:t xml:space="preserve"> povinen, za účelem ověřování plnění povinností vyplývajících z </w:t>
      </w:r>
      <w:r w:rsidR="00F7726E" w:rsidRPr="00016DCE">
        <w:rPr>
          <w:rFonts w:ascii="Arial" w:hAnsi="Arial" w:cs="Arial"/>
          <w:bCs/>
          <w:sz w:val="22"/>
          <w:szCs w:val="22"/>
        </w:rPr>
        <w:t xml:space="preserve">rozhodnutí </w:t>
      </w:r>
      <w:r w:rsidR="000E102E" w:rsidRPr="00016DCE">
        <w:rPr>
          <w:rFonts w:ascii="Arial" w:hAnsi="Arial" w:cs="Arial"/>
          <w:bCs/>
          <w:sz w:val="22"/>
          <w:szCs w:val="22"/>
        </w:rPr>
        <w:t xml:space="preserve">o poskytnutí dotace a </w:t>
      </w:r>
      <w:r w:rsidR="00F7726E" w:rsidRPr="00016DCE">
        <w:rPr>
          <w:rFonts w:ascii="Arial" w:hAnsi="Arial" w:cs="Arial"/>
          <w:bCs/>
          <w:sz w:val="22"/>
          <w:szCs w:val="22"/>
        </w:rPr>
        <w:t xml:space="preserve">podmínek </w:t>
      </w:r>
      <w:r w:rsidR="000E102E" w:rsidRPr="00016DCE">
        <w:rPr>
          <w:rFonts w:ascii="Arial" w:hAnsi="Arial" w:cs="Arial"/>
          <w:bCs/>
          <w:sz w:val="22"/>
          <w:szCs w:val="22"/>
        </w:rPr>
        <w:t xml:space="preserve">pro příjemce dotace, poskytovat požadované informace a dokumentaci </w:t>
      </w:r>
      <w:r w:rsidR="00565994" w:rsidRPr="00016DCE">
        <w:rPr>
          <w:rFonts w:ascii="Arial" w:hAnsi="Arial" w:cs="Arial"/>
          <w:bCs/>
          <w:sz w:val="22"/>
          <w:szCs w:val="22"/>
        </w:rPr>
        <w:t xml:space="preserve">související s realizací projektu </w:t>
      </w:r>
      <w:r w:rsidR="000E102E" w:rsidRPr="00016DCE">
        <w:rPr>
          <w:rFonts w:ascii="Arial" w:hAnsi="Arial" w:cs="Arial"/>
          <w:bCs/>
          <w:sz w:val="22"/>
          <w:szCs w:val="22"/>
        </w:rPr>
        <w:t>zaměstnancům nebo zmocněncům pověřených orgánů (</w:t>
      </w:r>
      <w:r w:rsidR="00013DBF" w:rsidRPr="00016DCE">
        <w:rPr>
          <w:rFonts w:ascii="Arial" w:hAnsi="Arial" w:cs="Arial"/>
          <w:bCs/>
          <w:sz w:val="22"/>
          <w:szCs w:val="22"/>
        </w:rPr>
        <w:t>Centra pro regionální rozvoj ČR</w:t>
      </w:r>
      <w:r w:rsidR="00565994" w:rsidRPr="00016DCE">
        <w:rPr>
          <w:rFonts w:ascii="Arial" w:hAnsi="Arial" w:cs="Arial"/>
          <w:sz w:val="22"/>
          <w:szCs w:val="22"/>
        </w:rPr>
        <w:t>,</w:t>
      </w:r>
      <w:r w:rsidR="004932D7" w:rsidRPr="00016DCE">
        <w:rPr>
          <w:rFonts w:ascii="Arial" w:hAnsi="Arial" w:cs="Arial"/>
          <w:sz w:val="22"/>
          <w:szCs w:val="22"/>
        </w:rPr>
        <w:t xml:space="preserve"> </w:t>
      </w:r>
      <w:r w:rsidR="000E102E" w:rsidRPr="00016DCE">
        <w:rPr>
          <w:rFonts w:ascii="Arial" w:hAnsi="Arial" w:cs="Arial"/>
          <w:bCs/>
          <w:sz w:val="22"/>
          <w:szCs w:val="22"/>
        </w:rPr>
        <w:t>Ministerstva pro místní rozvoj</w:t>
      </w:r>
      <w:r w:rsidR="00565994" w:rsidRPr="00016DCE">
        <w:rPr>
          <w:rFonts w:ascii="Arial" w:hAnsi="Arial" w:cs="Arial"/>
          <w:bCs/>
          <w:sz w:val="22"/>
          <w:szCs w:val="22"/>
        </w:rPr>
        <w:t xml:space="preserve"> ČR</w:t>
      </w:r>
      <w:r w:rsidR="000E102E" w:rsidRPr="00016DCE">
        <w:rPr>
          <w:rFonts w:ascii="Arial" w:hAnsi="Arial" w:cs="Arial"/>
          <w:bCs/>
          <w:sz w:val="22"/>
          <w:szCs w:val="22"/>
        </w:rPr>
        <w:t>, Ministerstva financí</w:t>
      </w:r>
      <w:r w:rsidR="00565994" w:rsidRPr="00016DCE">
        <w:rPr>
          <w:rFonts w:ascii="Arial" w:hAnsi="Arial" w:cs="Arial"/>
          <w:bCs/>
          <w:sz w:val="22"/>
          <w:szCs w:val="22"/>
        </w:rPr>
        <w:t xml:space="preserve"> ČR</w:t>
      </w:r>
      <w:r w:rsidR="000E102E" w:rsidRPr="00016DCE">
        <w:rPr>
          <w:rFonts w:ascii="Arial" w:hAnsi="Arial" w:cs="Arial"/>
          <w:bCs/>
          <w:sz w:val="22"/>
          <w:szCs w:val="22"/>
        </w:rPr>
        <w:t>, Evropské komise, Evropského účetního dvora, Nejvyššího kontrolního úřadu, příslušné finanční</w:t>
      </w:r>
      <w:r w:rsidR="00565994" w:rsidRPr="00016DCE">
        <w:rPr>
          <w:rFonts w:ascii="Arial" w:hAnsi="Arial" w:cs="Arial"/>
          <w:bCs/>
          <w:sz w:val="22"/>
          <w:szCs w:val="22"/>
        </w:rPr>
        <w:t xml:space="preserve"> správy</w:t>
      </w:r>
      <w:r w:rsidR="000E102E" w:rsidRPr="00016DCE">
        <w:rPr>
          <w:rFonts w:ascii="Arial" w:hAnsi="Arial" w:cs="Arial"/>
          <w:bCs/>
          <w:sz w:val="22"/>
          <w:szCs w:val="22"/>
        </w:rPr>
        <w:t xml:space="preserve"> a dalších oprávněných orgánů státní správy) a je povinen vytvořit výše uvedeným osobám podmínky k provedení kontroly vztahující se k realizaci </w:t>
      </w:r>
      <w:r w:rsidR="00DE30C1" w:rsidRPr="00016DCE">
        <w:rPr>
          <w:rFonts w:ascii="Arial" w:hAnsi="Arial" w:cs="Arial"/>
          <w:bCs/>
          <w:sz w:val="22"/>
          <w:szCs w:val="22"/>
        </w:rPr>
        <w:t>díla</w:t>
      </w:r>
      <w:r w:rsidR="000E102E" w:rsidRPr="00016DCE">
        <w:rPr>
          <w:rFonts w:ascii="Arial" w:hAnsi="Arial" w:cs="Arial"/>
          <w:bCs/>
          <w:sz w:val="22"/>
          <w:szCs w:val="22"/>
        </w:rPr>
        <w:t xml:space="preserve"> a poskytnout jim při provádění kontroly součinnost</w:t>
      </w:r>
      <w:r w:rsidR="000E102E" w:rsidRPr="00016DCE">
        <w:rPr>
          <w:rFonts w:ascii="Arial" w:hAnsi="Arial" w:cs="Arial"/>
          <w:sz w:val="22"/>
          <w:szCs w:val="22"/>
        </w:rPr>
        <w:t>.</w:t>
      </w:r>
    </w:p>
    <w:p w14:paraId="4D8CB40A" w14:textId="77777777" w:rsidR="00BF5553" w:rsidRPr="00016DCE" w:rsidRDefault="00BF5553" w:rsidP="00BF5553">
      <w:pPr>
        <w:widowControl/>
        <w:tabs>
          <w:tab w:val="left" w:pos="-180"/>
        </w:tabs>
        <w:autoSpaceDE w:val="0"/>
        <w:spacing w:line="360" w:lineRule="auto"/>
        <w:ind w:left="450"/>
        <w:textAlignment w:val="auto"/>
        <w:rPr>
          <w:rFonts w:ascii="Arial" w:hAnsi="Arial" w:cs="Arial"/>
          <w:sz w:val="22"/>
          <w:szCs w:val="22"/>
        </w:rPr>
      </w:pPr>
    </w:p>
    <w:p w14:paraId="29E3CE08" w14:textId="770CB9FE"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pořizovat fotodokumentaci před započetím díla, v jeho průběhu a</w:t>
      </w:r>
      <w:r w:rsidR="000143AF" w:rsidRPr="00016DCE">
        <w:rPr>
          <w:rFonts w:ascii="Arial" w:hAnsi="Arial" w:cs="Arial"/>
          <w:sz w:val="22"/>
          <w:szCs w:val="22"/>
        </w:rPr>
        <w:t> </w:t>
      </w:r>
      <w:r w:rsidR="000E102E" w:rsidRPr="00016DCE">
        <w:rPr>
          <w:rFonts w:ascii="Arial" w:hAnsi="Arial" w:cs="Arial"/>
          <w:sz w:val="22"/>
          <w:szCs w:val="22"/>
        </w:rPr>
        <w:t>po</w:t>
      </w:r>
      <w:r w:rsidR="000143AF" w:rsidRPr="00016DCE">
        <w:rPr>
          <w:rFonts w:ascii="Arial" w:hAnsi="Arial" w:cs="Arial"/>
          <w:sz w:val="22"/>
          <w:szCs w:val="22"/>
        </w:rPr>
        <w:t> </w:t>
      </w:r>
      <w:r w:rsidR="000E102E" w:rsidRPr="00016DCE">
        <w:rPr>
          <w:rFonts w:ascii="Arial" w:hAnsi="Arial" w:cs="Arial"/>
          <w:sz w:val="22"/>
          <w:szCs w:val="22"/>
        </w:rPr>
        <w:t xml:space="preserve">dokončení díla v potřebném rozsahu dle předmětu díla, </w:t>
      </w:r>
      <w:r w:rsidR="008E7386" w:rsidRPr="00016DCE">
        <w:rPr>
          <w:rFonts w:ascii="Arial" w:hAnsi="Arial" w:cs="Arial"/>
          <w:sz w:val="22"/>
          <w:szCs w:val="22"/>
        </w:rPr>
        <w:t>po</w:t>
      </w:r>
      <w:r w:rsidR="000E102E" w:rsidRPr="00016DCE">
        <w:rPr>
          <w:rFonts w:ascii="Arial" w:hAnsi="Arial" w:cs="Arial"/>
          <w:sz w:val="22"/>
          <w:szCs w:val="22"/>
        </w:rPr>
        <w:t>dle požadavků objednatele, s digitálním vyznačením data pořízení. Tato fotodokumentace bude součástí předmětu díla a jeho ceny (viz čl</w:t>
      </w:r>
      <w:r w:rsidR="00557152" w:rsidRPr="00016DCE">
        <w:rPr>
          <w:rFonts w:ascii="Arial" w:hAnsi="Arial" w:cs="Arial"/>
          <w:sz w:val="22"/>
          <w:szCs w:val="22"/>
        </w:rPr>
        <w:t>ánek I. odst.</w:t>
      </w:r>
      <w:r w:rsidR="00B3156C" w:rsidRPr="00016DCE">
        <w:rPr>
          <w:rFonts w:ascii="Arial" w:hAnsi="Arial" w:cs="Arial"/>
          <w:sz w:val="22"/>
          <w:szCs w:val="22"/>
        </w:rPr>
        <w:t xml:space="preserve"> 1.</w:t>
      </w:r>
      <w:r w:rsidR="00EA7D02" w:rsidRPr="00016DCE">
        <w:rPr>
          <w:rFonts w:ascii="Arial" w:hAnsi="Arial" w:cs="Arial"/>
          <w:sz w:val="22"/>
          <w:szCs w:val="22"/>
        </w:rPr>
        <w:t>4</w:t>
      </w:r>
      <w:r w:rsidR="00557152" w:rsidRPr="00016DCE">
        <w:rPr>
          <w:rFonts w:ascii="Arial" w:hAnsi="Arial" w:cs="Arial"/>
          <w:sz w:val="22"/>
          <w:szCs w:val="22"/>
        </w:rPr>
        <w:t xml:space="preserve"> </w:t>
      </w:r>
      <w:r w:rsidR="0048446F" w:rsidRPr="00016DCE">
        <w:rPr>
          <w:rFonts w:ascii="Arial" w:hAnsi="Arial" w:cs="Arial"/>
          <w:sz w:val="22"/>
          <w:szCs w:val="22"/>
        </w:rPr>
        <w:t xml:space="preserve">a 1.5 </w:t>
      </w:r>
      <w:r w:rsidR="0071602B" w:rsidRPr="00016DCE">
        <w:rPr>
          <w:rFonts w:ascii="Arial" w:hAnsi="Arial" w:cs="Arial"/>
          <w:sz w:val="22"/>
          <w:szCs w:val="22"/>
        </w:rPr>
        <w:t>S</w:t>
      </w:r>
      <w:r w:rsidR="000E102E" w:rsidRPr="00016DCE">
        <w:rPr>
          <w:rFonts w:ascii="Arial" w:hAnsi="Arial" w:cs="Arial"/>
          <w:sz w:val="22"/>
          <w:szCs w:val="22"/>
        </w:rPr>
        <w:t xml:space="preserve">mlouvy). Při vyúčtování každé části ceny díla </w:t>
      </w:r>
      <w:r w:rsidRPr="00016DCE">
        <w:rPr>
          <w:rFonts w:ascii="Arial" w:hAnsi="Arial" w:cs="Arial"/>
          <w:sz w:val="22"/>
          <w:szCs w:val="22"/>
        </w:rPr>
        <w:t xml:space="preserve">dodavatel </w:t>
      </w:r>
      <w:r w:rsidR="000E102E" w:rsidRPr="00016DCE">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016DCE">
        <w:rPr>
          <w:rFonts w:ascii="Arial" w:hAnsi="Arial" w:cs="Arial"/>
          <w:sz w:val="22"/>
          <w:szCs w:val="22"/>
        </w:rPr>
        <w:t xml:space="preserve">dodavatelem </w:t>
      </w:r>
      <w:r w:rsidR="000E102E" w:rsidRPr="00016DCE">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016DCE">
        <w:rPr>
          <w:rFonts w:ascii="Arial" w:hAnsi="Arial" w:cs="Arial"/>
          <w:sz w:val="22"/>
          <w:szCs w:val="22"/>
        </w:rPr>
        <w:t>nepřístupnými</w:t>
      </w:r>
      <w:r w:rsidR="000E102E" w:rsidRPr="00016DCE">
        <w:rPr>
          <w:rFonts w:ascii="Arial" w:hAnsi="Arial" w:cs="Arial"/>
          <w:sz w:val="22"/>
          <w:szCs w:val="22"/>
        </w:rPr>
        <w:t xml:space="preserve">, je </w:t>
      </w:r>
      <w:r w:rsidRPr="00016DCE">
        <w:rPr>
          <w:rFonts w:ascii="Arial" w:hAnsi="Arial" w:cs="Arial"/>
          <w:sz w:val="22"/>
          <w:szCs w:val="22"/>
        </w:rPr>
        <w:t xml:space="preserve">dodavatel </w:t>
      </w:r>
      <w:r w:rsidR="000E102E" w:rsidRPr="00016DCE">
        <w:rPr>
          <w:rFonts w:ascii="Arial" w:hAnsi="Arial" w:cs="Arial"/>
          <w:sz w:val="22"/>
          <w:szCs w:val="22"/>
        </w:rPr>
        <w:t xml:space="preserve">povinen vést podrobnou fotodokumentaci (popř. videozáznam, nebo digitální záznam) postihující detailně všechny tyto části. Fotodokumentaci je povinen </w:t>
      </w:r>
      <w:r w:rsidRPr="00016DCE">
        <w:rPr>
          <w:rFonts w:ascii="Arial" w:hAnsi="Arial" w:cs="Arial"/>
          <w:sz w:val="22"/>
          <w:szCs w:val="22"/>
        </w:rPr>
        <w:t xml:space="preserve">dodavatel </w:t>
      </w:r>
      <w:r w:rsidR="000E102E" w:rsidRPr="00016DCE">
        <w:rPr>
          <w:rFonts w:ascii="Arial" w:hAnsi="Arial" w:cs="Arial"/>
          <w:sz w:val="22"/>
          <w:szCs w:val="22"/>
        </w:rPr>
        <w:t>pořídit rovněž při případném odstranění vad a</w:t>
      </w:r>
      <w:r w:rsidR="00DE69A6" w:rsidRPr="00016DCE">
        <w:rPr>
          <w:rFonts w:ascii="Arial" w:hAnsi="Arial" w:cs="Arial"/>
          <w:sz w:val="22"/>
          <w:szCs w:val="22"/>
        </w:rPr>
        <w:t> </w:t>
      </w:r>
      <w:r w:rsidR="000E102E" w:rsidRPr="00016DCE">
        <w:rPr>
          <w:rFonts w:ascii="Arial" w:hAnsi="Arial" w:cs="Arial"/>
          <w:sz w:val="22"/>
          <w:szCs w:val="22"/>
        </w:rPr>
        <w:t xml:space="preserve">nedodělků díla. V případě, že </w:t>
      </w:r>
      <w:r w:rsidRPr="00016DCE">
        <w:rPr>
          <w:rFonts w:ascii="Arial" w:hAnsi="Arial" w:cs="Arial"/>
          <w:sz w:val="22"/>
          <w:szCs w:val="22"/>
        </w:rPr>
        <w:t xml:space="preserve">dodavatel </w:t>
      </w:r>
      <w:r w:rsidR="000E102E" w:rsidRPr="00016DCE">
        <w:rPr>
          <w:rFonts w:ascii="Arial" w:hAnsi="Arial" w:cs="Arial"/>
          <w:sz w:val="22"/>
          <w:szCs w:val="22"/>
        </w:rPr>
        <w:t>takovou dokumentaci nepovede nebo ji povede v nedostatečné podrobnosti, budou strany v případě sporu o kvalitu díla nebo jeho konkrétní části vycházet z dokumentace, kterou si pořídí objednatel a její obsah bude pro</w:t>
      </w:r>
      <w:r w:rsidR="00DE69A6" w:rsidRPr="00016DCE">
        <w:rPr>
          <w:rFonts w:ascii="Arial" w:hAnsi="Arial" w:cs="Arial"/>
          <w:sz w:val="22"/>
          <w:szCs w:val="22"/>
        </w:rPr>
        <w:t> </w:t>
      </w:r>
      <w:r w:rsidR="000E102E" w:rsidRPr="00016DCE">
        <w:rPr>
          <w:rFonts w:ascii="Arial" w:hAnsi="Arial" w:cs="Arial"/>
          <w:sz w:val="22"/>
          <w:szCs w:val="22"/>
        </w:rPr>
        <w:t>takový případ stranami považován za nesporný.</w:t>
      </w:r>
    </w:p>
    <w:p w14:paraId="2363E00D" w14:textId="77777777" w:rsidR="00D01B32" w:rsidRPr="00016DCE"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Pořízenou fotodokumentaci je </w:t>
      </w:r>
      <w:r w:rsidR="0087231C" w:rsidRPr="00016DCE">
        <w:rPr>
          <w:rFonts w:ascii="Arial" w:hAnsi="Arial" w:cs="Arial"/>
          <w:sz w:val="22"/>
          <w:szCs w:val="22"/>
        </w:rPr>
        <w:t xml:space="preserve">dodavatel </w:t>
      </w:r>
      <w:r w:rsidRPr="00016DCE">
        <w:rPr>
          <w:rFonts w:ascii="Arial" w:hAnsi="Arial" w:cs="Arial"/>
          <w:sz w:val="22"/>
          <w:szCs w:val="22"/>
        </w:rPr>
        <w:t xml:space="preserve">povinen: </w:t>
      </w:r>
    </w:p>
    <w:p w14:paraId="4342B3C6"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předat objednateli v jednom vytištěném vyhotovení a jednou v digitální podobě při</w:t>
      </w:r>
      <w:r w:rsidR="00DE69A6" w:rsidRPr="00016DCE">
        <w:rPr>
          <w:rFonts w:ascii="Arial" w:hAnsi="Arial" w:cs="Arial"/>
          <w:sz w:val="22"/>
          <w:szCs w:val="22"/>
        </w:rPr>
        <w:t> </w:t>
      </w:r>
      <w:r w:rsidRPr="00016DCE">
        <w:rPr>
          <w:rFonts w:ascii="Arial" w:hAnsi="Arial" w:cs="Arial"/>
          <w:sz w:val="22"/>
          <w:szCs w:val="22"/>
        </w:rPr>
        <w:t>předání díla a při případném odstranění vad a nedodělků díla,</w:t>
      </w:r>
    </w:p>
    <w:p w14:paraId="70F79A07"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archivovat v jednom vytištěném vyhotovení a v digitální podobě po dobu záruky za</w:t>
      </w:r>
      <w:r w:rsidR="00DE69A6" w:rsidRPr="00016DCE">
        <w:rPr>
          <w:rFonts w:ascii="Arial" w:hAnsi="Arial" w:cs="Arial"/>
          <w:sz w:val="22"/>
          <w:szCs w:val="22"/>
        </w:rPr>
        <w:t> </w:t>
      </w:r>
      <w:r w:rsidRPr="00016DCE">
        <w:rPr>
          <w:rFonts w:ascii="Arial" w:hAnsi="Arial" w:cs="Arial"/>
          <w:sz w:val="22"/>
          <w:szCs w:val="22"/>
        </w:rPr>
        <w:t>jakost díla pro případ kontroly a řešení případných rozporů nebo reklamací.</w:t>
      </w:r>
    </w:p>
    <w:p w14:paraId="65DCFC58" w14:textId="77777777" w:rsidR="00BF5553" w:rsidRPr="00016DCE" w:rsidRDefault="00BF5553">
      <w:pPr>
        <w:pStyle w:val="Odstavecseseznamem1"/>
        <w:tabs>
          <w:tab w:val="left" w:pos="-180"/>
        </w:tabs>
        <w:spacing w:line="360" w:lineRule="auto"/>
        <w:ind w:left="0"/>
        <w:rPr>
          <w:rFonts w:ascii="Arial" w:hAnsi="Arial" w:cs="Arial"/>
          <w:sz w:val="22"/>
          <w:szCs w:val="22"/>
        </w:rPr>
      </w:pPr>
    </w:p>
    <w:p w14:paraId="011735E9" w14:textId="77777777" w:rsidR="00540753" w:rsidRPr="00016DCE" w:rsidRDefault="00540753">
      <w:pPr>
        <w:pStyle w:val="Odstavecseseznamem1"/>
        <w:tabs>
          <w:tab w:val="left" w:pos="-180"/>
        </w:tabs>
        <w:spacing w:line="360" w:lineRule="auto"/>
        <w:ind w:left="0"/>
        <w:rPr>
          <w:rFonts w:ascii="Arial" w:hAnsi="Arial" w:cs="Arial"/>
          <w:sz w:val="22"/>
          <w:szCs w:val="22"/>
        </w:rPr>
      </w:pPr>
    </w:p>
    <w:p w14:paraId="69C9BB45" w14:textId="77777777" w:rsidR="000E102E" w:rsidRPr="00016DCE"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016DCE">
        <w:rPr>
          <w:rFonts w:ascii="Arial" w:hAnsi="Arial" w:cs="Arial"/>
          <w:sz w:val="22"/>
          <w:szCs w:val="22"/>
        </w:rPr>
        <w:lastRenderedPageBreak/>
        <w:t>Závaznost dokumentace:</w:t>
      </w:r>
    </w:p>
    <w:p w14:paraId="7B223734" w14:textId="347F6594" w:rsidR="000E102E" w:rsidRPr="00016DCE" w:rsidRDefault="000E102E" w:rsidP="00AA6628">
      <w:pPr>
        <w:rPr>
          <w:rFonts w:ascii="Arial" w:hAnsi="Arial" w:cs="Arial"/>
        </w:rPr>
      </w:pPr>
      <w:r w:rsidRPr="00016DCE">
        <w:rPr>
          <w:rFonts w:ascii="Arial" w:hAnsi="Arial" w:cs="Arial"/>
          <w:sz w:val="22"/>
          <w:szCs w:val="22"/>
        </w:rPr>
        <w:tab/>
        <w:t>V</w:t>
      </w:r>
      <w:r w:rsidR="009D62EF" w:rsidRPr="00016DCE">
        <w:rPr>
          <w:rFonts w:ascii="Arial" w:hAnsi="Arial" w:cs="Arial"/>
          <w:sz w:val="22"/>
          <w:szCs w:val="22"/>
        </w:rPr>
        <w:t> případě eventuálního rozporu obsahu</w:t>
      </w:r>
      <w:r w:rsidRPr="00016DCE">
        <w:rPr>
          <w:rFonts w:ascii="Arial" w:hAnsi="Arial" w:cs="Arial"/>
          <w:sz w:val="22"/>
          <w:szCs w:val="22"/>
        </w:rPr>
        <w:t xml:space="preserve"> smluvních dokumentů, jsou dokumenty </w:t>
      </w:r>
      <w:r w:rsidR="009D62EF" w:rsidRPr="00016DCE">
        <w:rPr>
          <w:rFonts w:ascii="Arial" w:hAnsi="Arial" w:cs="Arial"/>
          <w:sz w:val="22"/>
          <w:szCs w:val="22"/>
        </w:rPr>
        <w:t>řazeny podle priority výkladu v tomto pořad</w:t>
      </w:r>
      <w:r w:rsidR="0071602B" w:rsidRPr="00016DCE">
        <w:rPr>
          <w:rFonts w:ascii="Arial" w:hAnsi="Arial" w:cs="Arial"/>
          <w:sz w:val="22"/>
          <w:szCs w:val="22"/>
        </w:rPr>
        <w:t>í: 1) text S</w:t>
      </w:r>
      <w:r w:rsidRPr="00016DCE">
        <w:rPr>
          <w:rFonts w:ascii="Arial" w:hAnsi="Arial" w:cs="Arial"/>
          <w:sz w:val="22"/>
          <w:szCs w:val="22"/>
        </w:rPr>
        <w:t xml:space="preserve">mlouvy, 2) projektová dokumentace textová a tabulková část, 3) projektová dokumentace výkresová část, 4) nabídka </w:t>
      </w:r>
      <w:r w:rsidR="0087231C" w:rsidRPr="00016DCE">
        <w:rPr>
          <w:rFonts w:ascii="Arial" w:hAnsi="Arial" w:cs="Arial"/>
          <w:sz w:val="22"/>
          <w:szCs w:val="22"/>
        </w:rPr>
        <w:t xml:space="preserve">dodavatele </w:t>
      </w:r>
      <w:r w:rsidRPr="00016DCE">
        <w:rPr>
          <w:rFonts w:ascii="Arial" w:hAnsi="Arial" w:cs="Arial"/>
          <w:sz w:val="22"/>
          <w:szCs w:val="22"/>
        </w:rPr>
        <w:t xml:space="preserve">na veřejnou </w:t>
      </w:r>
      <w:r w:rsidRPr="00CB7AC2">
        <w:rPr>
          <w:rFonts w:ascii="Arial" w:hAnsi="Arial" w:cs="Arial"/>
          <w:sz w:val="22"/>
          <w:szCs w:val="22"/>
        </w:rPr>
        <w:t xml:space="preserve">zakázku </w:t>
      </w:r>
      <w:r w:rsidRPr="00CB7AC2">
        <w:rPr>
          <w:rFonts w:ascii="Arial" w:hAnsi="Arial" w:cs="Arial"/>
          <w:sz w:val="20"/>
          <w:szCs w:val="22"/>
        </w:rPr>
        <w:t>s </w:t>
      </w:r>
      <w:r w:rsidR="006519CE">
        <w:rPr>
          <w:rFonts w:ascii="Arial" w:hAnsi="Arial" w:cs="Arial"/>
          <w:sz w:val="20"/>
          <w:szCs w:val="22"/>
        </w:rPr>
        <w:t>„</w:t>
      </w:r>
      <w:r w:rsidR="006519CE" w:rsidRPr="006519CE">
        <w:rPr>
          <w:rFonts w:ascii="Arial" w:hAnsi="Arial" w:cs="Arial"/>
          <w:b/>
          <w:sz w:val="22"/>
        </w:rPr>
        <w:t>II/272, most ev.č. 272-004  přes Labe za obcí Litol a rekonstrukce komunikace II/272 - I. Etapa</w:t>
      </w:r>
      <w:r w:rsidR="00CB7AC2" w:rsidRPr="00255050">
        <w:rPr>
          <w:rFonts w:ascii="Arial" w:hAnsi="Arial" w:cs="Arial"/>
          <w:b/>
          <w:sz w:val="22"/>
          <w:szCs w:val="22"/>
        </w:rPr>
        <w:t xml:space="preserve">“ </w:t>
      </w:r>
      <w:r w:rsidRPr="00016DCE">
        <w:rPr>
          <w:rFonts w:ascii="Arial" w:hAnsi="Arial" w:cs="Arial"/>
          <w:sz w:val="22"/>
          <w:szCs w:val="22"/>
        </w:rPr>
        <w:t xml:space="preserve">(dále jen „Veřejná zakázka“) – výkaz výměr, 5) nabídka </w:t>
      </w:r>
      <w:r w:rsidR="0087231C" w:rsidRPr="00016DCE">
        <w:rPr>
          <w:rFonts w:ascii="Arial" w:hAnsi="Arial" w:cs="Arial"/>
          <w:sz w:val="22"/>
          <w:szCs w:val="22"/>
        </w:rPr>
        <w:t xml:space="preserve">dodavatele </w:t>
      </w:r>
      <w:r w:rsidRPr="00016DCE">
        <w:rPr>
          <w:rFonts w:ascii="Arial" w:hAnsi="Arial" w:cs="Arial"/>
          <w:sz w:val="22"/>
          <w:szCs w:val="22"/>
        </w:rPr>
        <w:t>ostatní, 6) zadávací dokumentace Veřejné zakázky.</w:t>
      </w:r>
    </w:p>
    <w:p w14:paraId="6AACD0BB" w14:textId="77777777" w:rsidR="000E102E" w:rsidRPr="00016DCE" w:rsidRDefault="000E102E" w:rsidP="00AA6628">
      <w:pPr>
        <w:tabs>
          <w:tab w:val="left" w:pos="-180"/>
          <w:tab w:val="left" w:pos="360"/>
        </w:tabs>
        <w:ind w:left="360" w:hanging="360"/>
        <w:rPr>
          <w:rFonts w:ascii="Arial" w:hAnsi="Arial" w:cs="Arial"/>
          <w:sz w:val="22"/>
          <w:szCs w:val="22"/>
        </w:rPr>
      </w:pPr>
    </w:p>
    <w:p w14:paraId="02D0861B" w14:textId="77777777" w:rsidR="003B4343" w:rsidRPr="00016DCE" w:rsidRDefault="0087231C" w:rsidP="00AA6628">
      <w:pPr>
        <w:numPr>
          <w:ilvl w:val="1"/>
          <w:numId w:val="3"/>
        </w:numPr>
        <w:tabs>
          <w:tab w:val="clear" w:pos="450"/>
          <w:tab w:val="left" w:pos="-180"/>
        </w:tabs>
        <w:ind w:left="426" w:hanging="426"/>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vypracoval nabídku na dílo úplně a beze zbytku</w:t>
      </w:r>
      <w:r w:rsidR="00B43E39" w:rsidRPr="00016DCE">
        <w:rPr>
          <w:rFonts w:ascii="Arial" w:hAnsi="Arial" w:cs="Arial"/>
          <w:sz w:val="22"/>
          <w:szCs w:val="22"/>
        </w:rPr>
        <w:t xml:space="preserve"> a že provedl kontrolu součtů jednotlivých položek soupisu prací. </w:t>
      </w:r>
      <w:r w:rsidR="000E102E" w:rsidRPr="00016DCE">
        <w:rPr>
          <w:rFonts w:ascii="Arial" w:hAnsi="Arial" w:cs="Arial"/>
          <w:sz w:val="22"/>
          <w:szCs w:val="22"/>
        </w:rPr>
        <w:t xml:space="preserve">Jeho nabídka obsahuje všechny materiály, práce a postupy a technologie, které jsou potřebné k dohotovení díla. Vznikne-li v průběhu </w:t>
      </w:r>
      <w:r w:rsidR="0071602B" w:rsidRPr="00016DCE">
        <w:rPr>
          <w:rFonts w:ascii="Arial" w:hAnsi="Arial" w:cs="Arial"/>
          <w:sz w:val="22"/>
          <w:szCs w:val="22"/>
        </w:rPr>
        <w:t>provádění díla potřeba doplnit S</w:t>
      </w:r>
      <w:r w:rsidR="000E102E" w:rsidRPr="00016DCE">
        <w:rPr>
          <w:rFonts w:ascii="Arial" w:hAnsi="Arial" w:cs="Arial"/>
          <w:sz w:val="22"/>
          <w:szCs w:val="22"/>
        </w:rPr>
        <w:t>mlouvu o</w:t>
      </w:r>
      <w:r w:rsidR="00DE69A6" w:rsidRPr="00016DCE">
        <w:rPr>
          <w:rFonts w:ascii="Arial" w:hAnsi="Arial" w:cs="Arial"/>
          <w:sz w:val="22"/>
          <w:szCs w:val="22"/>
        </w:rPr>
        <w:t> </w:t>
      </w:r>
      <w:r w:rsidR="000E102E" w:rsidRPr="00016DCE">
        <w:rPr>
          <w:rFonts w:ascii="Arial" w:hAnsi="Arial" w:cs="Arial"/>
          <w:sz w:val="22"/>
          <w:szCs w:val="22"/>
        </w:rPr>
        <w:t xml:space="preserve">další materiály, práce postupy a technologie nese toto navýšení </w:t>
      </w:r>
      <w:r w:rsidRPr="00016DCE">
        <w:rPr>
          <w:rFonts w:ascii="Arial" w:hAnsi="Arial" w:cs="Arial"/>
          <w:sz w:val="22"/>
          <w:szCs w:val="22"/>
        </w:rPr>
        <w:t>dodavatel</w:t>
      </w:r>
      <w:r w:rsidR="000E102E" w:rsidRPr="00016DCE">
        <w:rPr>
          <w:rFonts w:ascii="Arial" w:hAnsi="Arial" w:cs="Arial"/>
          <w:sz w:val="22"/>
          <w:szCs w:val="22"/>
        </w:rPr>
        <w:t xml:space="preserve">. </w:t>
      </w:r>
      <w:r w:rsidR="00B8597F" w:rsidRPr="00016DCE">
        <w:rPr>
          <w:rFonts w:ascii="Arial" w:hAnsi="Arial" w:cs="Arial"/>
          <w:sz w:val="22"/>
          <w:szCs w:val="22"/>
        </w:rPr>
        <w:t xml:space="preserve">Pouze v případě, že se jedná o dodatečné stavební práce, které se nepovažují za změnu závazku ze smlouvy dle § 222 zákona č. 134/2016 Sb., o zadávání veřejných zakázek, v platném znění, (dále </w:t>
      </w:r>
      <w:r w:rsidR="005916B5" w:rsidRPr="00016DCE">
        <w:rPr>
          <w:rFonts w:ascii="Arial" w:hAnsi="Arial" w:cs="Arial"/>
          <w:sz w:val="22"/>
          <w:szCs w:val="22"/>
        </w:rPr>
        <w:t>také</w:t>
      </w:r>
      <w:r w:rsidR="00B8597F" w:rsidRPr="00016DCE">
        <w:rPr>
          <w:rFonts w:ascii="Arial" w:hAnsi="Arial" w:cs="Arial"/>
          <w:sz w:val="22"/>
          <w:szCs w:val="22"/>
        </w:rPr>
        <w:t xml:space="preserve"> „ZZVZ“), může objednatel uzavřít dodatek na tyto dodatečné stavební práce. </w:t>
      </w:r>
      <w:r w:rsidR="0072285C" w:rsidRPr="00016DCE">
        <w:rPr>
          <w:rFonts w:ascii="Arial" w:hAnsi="Arial" w:cs="Arial"/>
          <w:sz w:val="22"/>
          <w:szCs w:val="22"/>
        </w:rPr>
        <w:t>Postup pro zadávání dodatečných stavebních prací je stanoven v článku III</w:t>
      </w:r>
      <w:r w:rsidR="005A4916" w:rsidRPr="00016DCE">
        <w:rPr>
          <w:rFonts w:ascii="Arial" w:hAnsi="Arial" w:cs="Arial"/>
          <w:sz w:val="22"/>
          <w:szCs w:val="22"/>
        </w:rPr>
        <w:t>.</w:t>
      </w:r>
      <w:r w:rsidR="0072285C" w:rsidRPr="00016DCE">
        <w:rPr>
          <w:rFonts w:ascii="Arial" w:hAnsi="Arial" w:cs="Arial"/>
          <w:sz w:val="22"/>
          <w:szCs w:val="22"/>
        </w:rPr>
        <w:t xml:space="preserve"> bodu 3.4 </w:t>
      </w:r>
      <w:r w:rsidR="0071602B" w:rsidRPr="00016DCE">
        <w:rPr>
          <w:rFonts w:ascii="Arial" w:hAnsi="Arial" w:cs="Arial"/>
          <w:sz w:val="22"/>
          <w:szCs w:val="22"/>
        </w:rPr>
        <w:t>S</w:t>
      </w:r>
      <w:r w:rsidR="0072285C" w:rsidRPr="00016DCE">
        <w:rPr>
          <w:rFonts w:ascii="Arial" w:hAnsi="Arial" w:cs="Arial"/>
          <w:sz w:val="22"/>
          <w:szCs w:val="22"/>
        </w:rPr>
        <w:t>mlouvy.</w:t>
      </w:r>
      <w:r w:rsidR="000E102E" w:rsidRPr="00016DCE">
        <w:rPr>
          <w:rFonts w:ascii="Arial" w:hAnsi="Arial" w:cs="Arial"/>
          <w:sz w:val="22"/>
          <w:szCs w:val="22"/>
        </w:rPr>
        <w:t xml:space="preserve"> Existenci </w:t>
      </w:r>
      <w:r w:rsidR="007E3239" w:rsidRPr="00016DCE">
        <w:rPr>
          <w:rFonts w:ascii="Arial" w:hAnsi="Arial" w:cs="Arial"/>
          <w:sz w:val="22"/>
          <w:szCs w:val="22"/>
        </w:rPr>
        <w:t xml:space="preserve">a naplnění </w:t>
      </w:r>
      <w:r w:rsidR="000E102E" w:rsidRPr="00016DCE">
        <w:rPr>
          <w:rFonts w:ascii="Arial" w:hAnsi="Arial" w:cs="Arial"/>
          <w:sz w:val="22"/>
          <w:szCs w:val="22"/>
        </w:rPr>
        <w:t xml:space="preserve">těchto okolností prokazuje </w:t>
      </w:r>
      <w:r w:rsidRPr="00016DCE">
        <w:rPr>
          <w:rFonts w:ascii="Arial" w:hAnsi="Arial" w:cs="Arial"/>
          <w:sz w:val="22"/>
          <w:szCs w:val="22"/>
        </w:rPr>
        <w:t>dodavatel</w:t>
      </w:r>
      <w:r w:rsidR="000E102E" w:rsidRPr="00016DCE">
        <w:rPr>
          <w:rFonts w:ascii="Arial" w:hAnsi="Arial" w:cs="Arial"/>
          <w:sz w:val="22"/>
          <w:szCs w:val="22"/>
        </w:rPr>
        <w:t>.</w:t>
      </w:r>
    </w:p>
    <w:p w14:paraId="14B56A11" w14:textId="77777777" w:rsidR="002C30D3" w:rsidRPr="00016DCE" w:rsidRDefault="002C30D3" w:rsidP="002C30D3">
      <w:pPr>
        <w:tabs>
          <w:tab w:val="left" w:pos="-180"/>
        </w:tabs>
        <w:ind w:left="426"/>
        <w:rPr>
          <w:rFonts w:ascii="Arial" w:hAnsi="Arial" w:cs="Arial"/>
          <w:sz w:val="22"/>
          <w:szCs w:val="22"/>
        </w:rPr>
      </w:pPr>
    </w:p>
    <w:p w14:paraId="0EB2C0C2" w14:textId="77777777" w:rsidR="002C30D3" w:rsidRPr="00016DCE" w:rsidRDefault="00D03E59" w:rsidP="00627828">
      <w:pPr>
        <w:numPr>
          <w:ilvl w:val="1"/>
          <w:numId w:val="3"/>
        </w:numPr>
        <w:tabs>
          <w:tab w:val="clear" w:pos="450"/>
        </w:tabs>
        <w:ind w:left="567" w:hanging="567"/>
        <w:rPr>
          <w:rFonts w:ascii="Arial" w:hAnsi="Arial" w:cs="Arial"/>
          <w:sz w:val="22"/>
          <w:szCs w:val="22"/>
        </w:rPr>
      </w:pPr>
      <w:r w:rsidRPr="00016DCE">
        <w:rPr>
          <w:rFonts w:ascii="Arial" w:hAnsi="Arial" w:cs="Arial"/>
          <w:sz w:val="22"/>
          <w:szCs w:val="22"/>
        </w:rPr>
        <w:t>Dodavatel</w:t>
      </w:r>
      <w:r w:rsidR="002C30D3" w:rsidRPr="00016DCE">
        <w:rPr>
          <w:rFonts w:ascii="Arial" w:hAnsi="Arial" w:cs="Arial"/>
          <w:sz w:val="22"/>
          <w:szCs w:val="22"/>
        </w:rPr>
        <w:t xml:space="preserve"> je povinen uzavřít s Krajskou správou a údržbou silnic Středočeského kraje, příspěvková organizace, se sídlem Zborovská 81/11, Smíchov, 150 00 Praha 5, </w:t>
      </w:r>
      <w:r w:rsidR="00D30D54" w:rsidRPr="00016DCE">
        <w:rPr>
          <w:rFonts w:ascii="Arial" w:hAnsi="Arial" w:cs="Arial"/>
          <w:sz w:val="22"/>
          <w:szCs w:val="22"/>
        </w:rPr>
        <w:br/>
      </w:r>
      <w:r w:rsidR="002C30D3" w:rsidRPr="00016DCE">
        <w:rPr>
          <w:rFonts w:ascii="Arial" w:hAnsi="Arial" w:cs="Arial"/>
          <w:sz w:val="22"/>
          <w:szCs w:val="22"/>
        </w:rPr>
        <w:t>IČO: 000</w:t>
      </w:r>
      <w:r w:rsidR="000519DB" w:rsidRPr="00016DCE">
        <w:rPr>
          <w:rFonts w:ascii="Arial" w:hAnsi="Arial" w:cs="Arial"/>
          <w:sz w:val="22"/>
          <w:szCs w:val="22"/>
        </w:rPr>
        <w:t>66</w:t>
      </w:r>
      <w:r w:rsidR="002C30D3" w:rsidRPr="00016DCE">
        <w:rPr>
          <w:rFonts w:ascii="Arial" w:hAnsi="Arial" w:cs="Arial"/>
          <w:sz w:val="22"/>
          <w:szCs w:val="22"/>
        </w:rPr>
        <w:t>001 (dále jen „KSÚS“) smlouvu na odkup materiálu vytěženého na staveništi, včetně odfrézovaného asfaltového recyklátu, a to ve skutečně vytěženém množství. Odkup nadbytečného materiálu vytěženého na staveništi se řídí ceníkem a interními předpisy KSÚS (aktu</w:t>
      </w:r>
      <w:r w:rsidR="00635BE8" w:rsidRPr="00016DCE">
        <w:rPr>
          <w:rFonts w:ascii="Arial" w:hAnsi="Arial" w:cs="Arial"/>
          <w:sz w:val="22"/>
          <w:szCs w:val="22"/>
        </w:rPr>
        <w:t>álně platným předpisem je s</w:t>
      </w:r>
      <w:r w:rsidR="002C30D3" w:rsidRPr="00016DCE">
        <w:rPr>
          <w:rFonts w:ascii="Arial" w:hAnsi="Arial" w:cs="Arial"/>
          <w:sz w:val="22"/>
          <w:szCs w:val="22"/>
        </w:rPr>
        <w:t xml:space="preserve">měrnice R-Sm-16-02 </w:t>
      </w:r>
      <w:r w:rsidR="003C0571" w:rsidRPr="00016DCE">
        <w:rPr>
          <w:rFonts w:ascii="Arial" w:hAnsi="Arial" w:cs="Arial"/>
          <w:sz w:val="22"/>
          <w:szCs w:val="22"/>
        </w:rPr>
        <w:br/>
      </w:r>
      <w:r w:rsidR="00CB4835" w:rsidRPr="00016DCE">
        <w:rPr>
          <w:rFonts w:ascii="Arial" w:hAnsi="Arial" w:cs="Arial"/>
          <w:sz w:val="22"/>
          <w:szCs w:val="22"/>
        </w:rPr>
        <w:t>ze dne 15. 4. 2015</w:t>
      </w:r>
      <w:r w:rsidR="00C02048" w:rsidRPr="00016DCE">
        <w:rPr>
          <w:rFonts w:ascii="Arial" w:hAnsi="Arial" w:cs="Arial"/>
          <w:sz w:val="22"/>
          <w:szCs w:val="22"/>
        </w:rPr>
        <w:t>, která tvoří přílohu č. 2</w:t>
      </w:r>
      <w:r w:rsidR="0071602B" w:rsidRPr="00016DCE">
        <w:rPr>
          <w:rFonts w:ascii="Arial" w:hAnsi="Arial" w:cs="Arial"/>
          <w:sz w:val="22"/>
          <w:szCs w:val="22"/>
        </w:rPr>
        <w:t xml:space="preserve"> S</w:t>
      </w:r>
      <w:r w:rsidR="00CB4835" w:rsidRPr="00016DCE">
        <w:rPr>
          <w:rFonts w:ascii="Arial" w:hAnsi="Arial" w:cs="Arial"/>
          <w:sz w:val="22"/>
          <w:szCs w:val="22"/>
        </w:rPr>
        <w:t>mlouvy</w:t>
      </w:r>
      <w:r w:rsidR="002C30D3" w:rsidRPr="00016DCE">
        <w:rPr>
          <w:rFonts w:ascii="Arial" w:hAnsi="Arial" w:cs="Arial"/>
          <w:sz w:val="22"/>
          <w:szCs w:val="22"/>
        </w:rPr>
        <w:t>).</w:t>
      </w:r>
    </w:p>
    <w:p w14:paraId="7A998DE4" w14:textId="77777777" w:rsidR="009F3B44" w:rsidRPr="00016DCE" w:rsidRDefault="009F3B44" w:rsidP="00473000">
      <w:pPr>
        <w:pStyle w:val="Odstavecseseznamem1"/>
        <w:tabs>
          <w:tab w:val="left" w:pos="-180"/>
          <w:tab w:val="left" w:pos="5100"/>
        </w:tabs>
        <w:spacing w:line="360" w:lineRule="auto"/>
        <w:ind w:left="0"/>
        <w:rPr>
          <w:rFonts w:ascii="Arial" w:hAnsi="Arial" w:cs="Arial"/>
          <w:sz w:val="22"/>
          <w:szCs w:val="22"/>
        </w:rPr>
      </w:pPr>
    </w:p>
    <w:p w14:paraId="6FE5659A"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II.</w:t>
      </w:r>
    </w:p>
    <w:p w14:paraId="4E77B5DD" w14:textId="77777777" w:rsidR="00FD5DD9" w:rsidRPr="00016DCE" w:rsidRDefault="00FD5DD9" w:rsidP="00FD5DD9">
      <w:pPr>
        <w:keepNext/>
        <w:autoSpaceDE w:val="0"/>
        <w:ind w:left="360"/>
        <w:jc w:val="center"/>
        <w:rPr>
          <w:rFonts w:ascii="Arial" w:hAnsi="Arial" w:cs="Arial"/>
          <w:b/>
          <w:sz w:val="22"/>
          <w:szCs w:val="22"/>
        </w:rPr>
      </w:pPr>
      <w:r w:rsidRPr="00016DCE">
        <w:rPr>
          <w:rFonts w:ascii="Arial" w:hAnsi="Arial" w:cs="Arial"/>
          <w:b/>
          <w:bCs/>
          <w:sz w:val="22"/>
          <w:szCs w:val="22"/>
        </w:rPr>
        <w:t>Doba zhotovení díla, podmínky pro provádění změn díla</w:t>
      </w:r>
    </w:p>
    <w:p w14:paraId="6188AEEF" w14:textId="77777777" w:rsidR="00115990" w:rsidRPr="00016DCE" w:rsidRDefault="00115990">
      <w:pPr>
        <w:keepNext/>
        <w:autoSpaceDE w:val="0"/>
        <w:ind w:left="360"/>
        <w:jc w:val="center"/>
        <w:rPr>
          <w:rFonts w:ascii="Arial" w:hAnsi="Arial" w:cs="Arial"/>
          <w:sz w:val="22"/>
          <w:szCs w:val="22"/>
        </w:rPr>
      </w:pPr>
    </w:p>
    <w:p w14:paraId="3101BBFA" w14:textId="3E9C313F" w:rsidR="006519CE" w:rsidRPr="008C4CBA" w:rsidRDefault="006519CE" w:rsidP="006519CE">
      <w:pPr>
        <w:numPr>
          <w:ilvl w:val="1"/>
          <w:numId w:val="15"/>
        </w:numPr>
      </w:pPr>
      <w:r w:rsidRPr="00746FCA">
        <w:rPr>
          <w:rFonts w:ascii="Arial" w:hAnsi="Arial" w:cs="Arial"/>
          <w:sz w:val="22"/>
          <w:szCs w:val="22"/>
        </w:rPr>
        <w:t xml:space="preserve">Dodavatel provede (tj. dokončí a předá) dílo specifikované v článku I. odst. 1.1 a 1.4 Smlouvy v termínu </w:t>
      </w:r>
      <w:r>
        <w:rPr>
          <w:rFonts w:ascii="Arial" w:hAnsi="Arial" w:cs="Arial"/>
          <w:b/>
          <w:sz w:val="22"/>
          <w:szCs w:val="22"/>
        </w:rPr>
        <w:t>do 5</w:t>
      </w:r>
      <w:r w:rsidRPr="002407D7">
        <w:rPr>
          <w:rFonts w:ascii="Arial" w:hAnsi="Arial" w:cs="Arial"/>
          <w:b/>
          <w:sz w:val="22"/>
          <w:szCs w:val="22"/>
        </w:rPr>
        <w:t xml:space="preserve"> měsíců</w:t>
      </w:r>
      <w:r w:rsidRPr="00A16528">
        <w:rPr>
          <w:rFonts w:ascii="Arial" w:hAnsi="Arial" w:cs="Arial"/>
          <w:sz w:val="22"/>
          <w:szCs w:val="22"/>
        </w:rPr>
        <w:t xml:space="preserve"> ode</w:t>
      </w:r>
      <w:r w:rsidRPr="00746FCA">
        <w:rPr>
          <w:rFonts w:ascii="Arial" w:hAnsi="Arial" w:cs="Arial"/>
          <w:sz w:val="22"/>
          <w:szCs w:val="22"/>
        </w:rPr>
        <w:t xml:space="preserve"> dne doručení výzvy dle bodu 2.2 a v souladu s Přílohou č. </w:t>
      </w:r>
      <w:r>
        <w:rPr>
          <w:rFonts w:ascii="Arial" w:hAnsi="Arial" w:cs="Arial"/>
          <w:sz w:val="22"/>
          <w:szCs w:val="22"/>
        </w:rPr>
        <w:t>7</w:t>
      </w:r>
      <w:r w:rsidRPr="00746FCA">
        <w:rPr>
          <w:rFonts w:ascii="Arial" w:hAnsi="Arial" w:cs="Arial"/>
          <w:sz w:val="22"/>
          <w:szCs w:val="22"/>
        </w:rPr>
        <w:t xml:space="preserve"> Smlouvy – Finanční a časový harmonogram plnění (dále také „FHS“), s ohledem na podmínky poskytova</w:t>
      </w:r>
      <w:r>
        <w:rPr>
          <w:rFonts w:ascii="Arial" w:hAnsi="Arial" w:cs="Arial"/>
          <w:sz w:val="22"/>
          <w:szCs w:val="22"/>
        </w:rPr>
        <w:t xml:space="preserve">né dotace </w:t>
      </w:r>
      <w:r w:rsidRPr="0084327F">
        <w:rPr>
          <w:rFonts w:ascii="Arial" w:hAnsi="Arial" w:cs="Arial"/>
          <w:sz w:val="22"/>
          <w:szCs w:val="22"/>
        </w:rPr>
        <w:t>pro období 2014 – 2023.</w:t>
      </w:r>
      <w:r w:rsidRPr="008C4CBA">
        <w:rPr>
          <w:rFonts w:ascii="Arial" w:hAnsi="Arial" w:cs="Arial"/>
          <w:sz w:val="22"/>
          <w:szCs w:val="22"/>
        </w:rPr>
        <w:t xml:space="preserve"> </w:t>
      </w:r>
    </w:p>
    <w:p w14:paraId="2A952A75" w14:textId="77777777" w:rsidR="006519CE" w:rsidRPr="008C4CBA" w:rsidRDefault="006519CE" w:rsidP="006519CE">
      <w:pPr>
        <w:ind w:left="426" w:hanging="426"/>
      </w:pPr>
    </w:p>
    <w:p w14:paraId="378A8CAB" w14:textId="458737C2" w:rsidR="006519CE" w:rsidRPr="008C4CBA" w:rsidRDefault="006519CE" w:rsidP="006519CE">
      <w:pPr>
        <w:numPr>
          <w:ilvl w:val="1"/>
          <w:numId w:val="15"/>
        </w:numPr>
        <w:rPr>
          <w:color w:val="FF0000"/>
        </w:rPr>
      </w:pPr>
      <w:r w:rsidRPr="008C4CBA">
        <w:rPr>
          <w:rFonts w:ascii="Arial" w:hAnsi="Arial" w:cs="Arial"/>
          <w:sz w:val="22"/>
          <w:szCs w:val="22"/>
        </w:rPr>
        <w:t xml:space="preserve">K započetí plnění předmětu díla bude dodavatel objednatelem vyzván vždy písemnou výzvou poštou, e-mailem nebo faxem, a pokud dodavatel nebude mít k této výzvě odůvodněné námitky (doručené písemně, poštou, e-mailem nebo faxem) zahájí předmět </w:t>
      </w:r>
      <w:r w:rsidRPr="008C4CBA">
        <w:rPr>
          <w:rFonts w:ascii="Arial" w:hAnsi="Arial" w:cs="Arial"/>
          <w:sz w:val="22"/>
          <w:szCs w:val="22"/>
        </w:rPr>
        <w:lastRenderedPageBreak/>
        <w:t>plnění dle článku I. Smlouvy.  Dodavatel je povinen zahájit provádění díla nejpozději do 1 týdne ode dne obdržení výzvy dle tohoto odstavce. V případě, že</w:t>
      </w:r>
      <w:r>
        <w:rPr>
          <w:rFonts w:ascii="Arial" w:hAnsi="Arial" w:cs="Arial"/>
          <w:sz w:val="22"/>
          <w:szCs w:val="22"/>
        </w:rPr>
        <w:t xml:space="preserve"> dodavatel nesplní povinnosti uveden</w:t>
      </w:r>
      <w:r w:rsidR="0058581D">
        <w:rPr>
          <w:rFonts w:ascii="Arial" w:hAnsi="Arial" w:cs="Arial"/>
          <w:sz w:val="22"/>
          <w:szCs w:val="22"/>
        </w:rPr>
        <w:t>é v tomto odstavci</w:t>
      </w:r>
      <w:r>
        <w:rPr>
          <w:rFonts w:ascii="Arial" w:hAnsi="Arial" w:cs="Arial"/>
          <w:sz w:val="22"/>
          <w:szCs w:val="22"/>
        </w:rPr>
        <w:t>,</w:t>
      </w:r>
      <w:r w:rsidR="0058581D">
        <w:rPr>
          <w:rFonts w:ascii="Arial" w:hAnsi="Arial" w:cs="Arial"/>
          <w:sz w:val="22"/>
          <w:szCs w:val="22"/>
        </w:rPr>
        <w:t xml:space="preserve"> tj.</w:t>
      </w:r>
      <w:r>
        <w:rPr>
          <w:rFonts w:ascii="Arial" w:hAnsi="Arial" w:cs="Arial"/>
          <w:sz w:val="22"/>
          <w:szCs w:val="22"/>
        </w:rPr>
        <w:t xml:space="preserve"> nezahájí provádění díla </w:t>
      </w:r>
      <w:r w:rsidRPr="008C4CBA">
        <w:rPr>
          <w:rFonts w:ascii="Arial" w:hAnsi="Arial" w:cs="Arial"/>
          <w:sz w:val="22"/>
          <w:szCs w:val="22"/>
        </w:rPr>
        <w:t>do 1 týdne ode dne obdržení výzvy dle tohoto odstavce</w:t>
      </w:r>
      <w:r>
        <w:rPr>
          <w:rFonts w:ascii="Arial" w:hAnsi="Arial" w:cs="Arial"/>
          <w:sz w:val="22"/>
          <w:szCs w:val="22"/>
        </w:rPr>
        <w:t>)</w:t>
      </w:r>
      <w:r w:rsidRPr="008C4CBA">
        <w:rPr>
          <w:rFonts w:ascii="Arial" w:hAnsi="Arial" w:cs="Arial"/>
          <w:sz w:val="22"/>
          <w:szCs w:val="22"/>
        </w:rPr>
        <w:t>, je objednatel oprávněn od této Smlouvy odstoupit.</w:t>
      </w:r>
    </w:p>
    <w:p w14:paraId="71FCE7A3" w14:textId="77777777" w:rsidR="00BF5553" w:rsidRPr="00016DCE" w:rsidRDefault="00BF5553">
      <w:pPr>
        <w:autoSpaceDE w:val="0"/>
        <w:ind w:left="360" w:hanging="360"/>
        <w:rPr>
          <w:rFonts w:ascii="Arial" w:hAnsi="Arial" w:cs="Arial"/>
          <w:color w:val="FF0000"/>
        </w:rPr>
      </w:pPr>
    </w:p>
    <w:p w14:paraId="0E4F4C5B" w14:textId="77777777" w:rsidR="000E102E" w:rsidRPr="00016DCE" w:rsidRDefault="000E102E" w:rsidP="00627828">
      <w:pPr>
        <w:numPr>
          <w:ilvl w:val="1"/>
          <w:numId w:val="15"/>
        </w:numPr>
        <w:rPr>
          <w:rFonts w:ascii="Arial" w:hAnsi="Arial" w:cs="Arial"/>
          <w:sz w:val="22"/>
          <w:szCs w:val="22"/>
        </w:rPr>
      </w:pPr>
      <w:r w:rsidRPr="00016DCE">
        <w:rPr>
          <w:rFonts w:ascii="Arial" w:hAnsi="Arial" w:cs="Arial"/>
          <w:sz w:val="22"/>
          <w:szCs w:val="22"/>
        </w:rPr>
        <w:t xml:space="preserve">V případě, že </w:t>
      </w:r>
      <w:r w:rsidR="0087231C" w:rsidRPr="00016DCE">
        <w:rPr>
          <w:rFonts w:ascii="Arial" w:hAnsi="Arial" w:cs="Arial"/>
          <w:sz w:val="22"/>
          <w:szCs w:val="22"/>
        </w:rPr>
        <w:t xml:space="preserve">dodavatel </w:t>
      </w:r>
      <w:r w:rsidRPr="00016DCE">
        <w:rPr>
          <w:rFonts w:ascii="Arial" w:hAnsi="Arial" w:cs="Arial"/>
          <w:sz w:val="22"/>
          <w:szCs w:val="22"/>
        </w:rPr>
        <w:t>začne provádět dílo bez písemné výzvy popsané v</w:t>
      </w:r>
      <w:r w:rsidR="00CE21BB" w:rsidRPr="00016DCE">
        <w:rPr>
          <w:rFonts w:ascii="Arial" w:hAnsi="Arial" w:cs="Arial"/>
          <w:sz w:val="22"/>
          <w:szCs w:val="22"/>
        </w:rPr>
        <w:t> </w:t>
      </w:r>
      <w:r w:rsidRPr="00016DCE">
        <w:rPr>
          <w:rFonts w:ascii="Arial" w:hAnsi="Arial" w:cs="Arial"/>
          <w:sz w:val="22"/>
          <w:szCs w:val="22"/>
        </w:rPr>
        <w:t>čl</w:t>
      </w:r>
      <w:r w:rsidR="00CE21BB" w:rsidRPr="00016DCE">
        <w:rPr>
          <w:rFonts w:ascii="Arial" w:hAnsi="Arial" w:cs="Arial"/>
          <w:sz w:val="22"/>
          <w:szCs w:val="22"/>
        </w:rPr>
        <w:t xml:space="preserve">ánku II. </w:t>
      </w:r>
      <w:r w:rsidR="004932D7" w:rsidRPr="00016DCE">
        <w:rPr>
          <w:rFonts w:ascii="Arial" w:hAnsi="Arial" w:cs="Arial"/>
          <w:sz w:val="22"/>
          <w:szCs w:val="22"/>
        </w:rPr>
        <w:t>odst.</w:t>
      </w:r>
      <w:r w:rsidRPr="00016DCE">
        <w:rPr>
          <w:rFonts w:ascii="Arial" w:hAnsi="Arial" w:cs="Arial"/>
          <w:sz w:val="22"/>
          <w:szCs w:val="22"/>
        </w:rPr>
        <w:t xml:space="preserve"> 2.2</w:t>
      </w:r>
      <w:r w:rsidR="0071289E" w:rsidRPr="00016DCE">
        <w:rPr>
          <w:rFonts w:ascii="Arial" w:hAnsi="Arial" w:cs="Arial"/>
          <w:sz w:val="22"/>
          <w:szCs w:val="22"/>
        </w:rPr>
        <w:t>.</w:t>
      </w:r>
      <w:r w:rsidR="0071602B" w:rsidRPr="00016DCE">
        <w:rPr>
          <w:rFonts w:ascii="Arial" w:hAnsi="Arial" w:cs="Arial"/>
          <w:sz w:val="22"/>
          <w:szCs w:val="22"/>
        </w:rPr>
        <w:t xml:space="preserve"> S</w:t>
      </w:r>
      <w:r w:rsidRPr="00016DCE">
        <w:rPr>
          <w:rFonts w:ascii="Arial" w:hAnsi="Arial" w:cs="Arial"/>
          <w:sz w:val="22"/>
          <w:szCs w:val="22"/>
        </w:rPr>
        <w:t>mlouvy,</w:t>
      </w:r>
      <w:r w:rsidR="00DC296B" w:rsidRPr="00016DCE">
        <w:rPr>
          <w:rFonts w:ascii="Arial" w:hAnsi="Arial" w:cs="Arial"/>
          <w:sz w:val="22"/>
          <w:szCs w:val="22"/>
        </w:rPr>
        <w:t xml:space="preserve"> je objednatel oprávněn od Smlouvy odstoupit, přičemž</w:t>
      </w:r>
      <w:r w:rsidR="00457DAE" w:rsidRPr="00016DCE">
        <w:rPr>
          <w:rFonts w:ascii="Arial" w:hAnsi="Arial" w:cs="Arial"/>
          <w:sz w:val="22"/>
          <w:szCs w:val="22"/>
        </w:rPr>
        <w:t xml:space="preserve"> </w:t>
      </w:r>
      <w:r w:rsidR="00D03E59" w:rsidRPr="00016DCE">
        <w:rPr>
          <w:rFonts w:ascii="Arial" w:hAnsi="Arial" w:cs="Arial"/>
          <w:sz w:val="22"/>
          <w:szCs w:val="22"/>
        </w:rPr>
        <w:t>dodavatel</w:t>
      </w:r>
      <w:r w:rsidRPr="00016DCE">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016DCE" w:rsidRDefault="000E102E">
      <w:pPr>
        <w:autoSpaceDE w:val="0"/>
        <w:spacing w:line="240" w:lineRule="auto"/>
        <w:ind w:left="426" w:hanging="426"/>
        <w:rPr>
          <w:rFonts w:ascii="Arial" w:hAnsi="Arial" w:cs="Arial"/>
          <w:sz w:val="22"/>
          <w:szCs w:val="22"/>
        </w:rPr>
      </w:pPr>
    </w:p>
    <w:p w14:paraId="5AFA1F3B" w14:textId="77777777" w:rsidR="000E102E" w:rsidRPr="00016DCE" w:rsidRDefault="0087231C"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může provést dílo před sjednanou dobou.</w:t>
      </w:r>
    </w:p>
    <w:p w14:paraId="488CF0D3" w14:textId="77777777" w:rsidR="000E102E" w:rsidRPr="00016DCE" w:rsidRDefault="000E102E">
      <w:pPr>
        <w:autoSpaceDE w:val="0"/>
        <w:rPr>
          <w:rFonts w:ascii="Arial" w:hAnsi="Arial" w:cs="Arial"/>
          <w:sz w:val="22"/>
          <w:szCs w:val="22"/>
        </w:rPr>
      </w:pPr>
    </w:p>
    <w:p w14:paraId="61FFB90C" w14:textId="77777777" w:rsidR="000E102E" w:rsidRPr="00016DCE" w:rsidRDefault="002E0787" w:rsidP="00627828">
      <w:pPr>
        <w:numPr>
          <w:ilvl w:val="1"/>
          <w:numId w:val="15"/>
        </w:numPr>
        <w:rPr>
          <w:rFonts w:ascii="Arial" w:hAnsi="Arial" w:cs="Arial"/>
          <w:sz w:val="22"/>
          <w:szCs w:val="22"/>
        </w:rPr>
      </w:pPr>
      <w:r w:rsidRPr="00016DCE">
        <w:rPr>
          <w:rFonts w:ascii="Arial" w:hAnsi="Arial" w:cs="Arial"/>
          <w:sz w:val="22"/>
        </w:rPr>
        <w:t>Změna termínů plnění</w:t>
      </w:r>
      <w:r w:rsidRPr="00016DCE">
        <w:rPr>
          <w:rFonts w:ascii="Arial" w:hAnsi="Arial" w:cs="Arial"/>
          <w:sz w:val="22"/>
          <w:szCs w:val="22"/>
        </w:rPr>
        <w:t xml:space="preserve"> je možná pouze v případě, že taková změna nemá charakter podstatné změny závazku ve smyslu § 222 ZZVZ. </w:t>
      </w:r>
      <w:r w:rsidR="000E102E" w:rsidRPr="00016DCE">
        <w:rPr>
          <w:rFonts w:ascii="Arial" w:hAnsi="Arial" w:cs="Arial"/>
          <w:sz w:val="22"/>
          <w:szCs w:val="22"/>
        </w:rPr>
        <w:t xml:space="preserve">Dohoda o </w:t>
      </w:r>
      <w:r w:rsidRPr="00016DCE">
        <w:rPr>
          <w:rFonts w:ascii="Arial" w:hAnsi="Arial" w:cs="Arial"/>
          <w:sz w:val="22"/>
          <w:szCs w:val="22"/>
        </w:rPr>
        <w:t>z</w:t>
      </w:r>
      <w:r w:rsidR="000E102E" w:rsidRPr="00016DCE">
        <w:rPr>
          <w:rFonts w:ascii="Arial" w:hAnsi="Arial" w:cs="Arial"/>
          <w:sz w:val="22"/>
          <w:szCs w:val="22"/>
        </w:rPr>
        <w:t>měnách</w:t>
      </w:r>
      <w:r w:rsidRPr="00016DCE">
        <w:rPr>
          <w:rFonts w:ascii="Arial" w:hAnsi="Arial" w:cs="Arial"/>
          <w:sz w:val="22"/>
          <w:szCs w:val="22"/>
        </w:rPr>
        <w:t xml:space="preserve"> </w:t>
      </w:r>
      <w:r w:rsidR="000E102E" w:rsidRPr="00016DCE">
        <w:rPr>
          <w:rFonts w:ascii="Arial" w:hAnsi="Arial" w:cs="Arial"/>
          <w:sz w:val="22"/>
          <w:szCs w:val="22"/>
        </w:rPr>
        <w:t xml:space="preserve">musí být vždy provedena písemně formou dodatku ke smlouvě, a to </w:t>
      </w:r>
      <w:r w:rsidR="00A21792" w:rsidRPr="00016DCE">
        <w:rPr>
          <w:rFonts w:ascii="Arial" w:hAnsi="Arial" w:cs="Arial"/>
          <w:sz w:val="22"/>
          <w:szCs w:val="22"/>
        </w:rPr>
        <w:t xml:space="preserve">při splnění podmínek ZZVZ a </w:t>
      </w:r>
      <w:r w:rsidR="00AD24B0" w:rsidRPr="00016DCE">
        <w:rPr>
          <w:rFonts w:ascii="Arial" w:hAnsi="Arial" w:cs="Arial"/>
          <w:sz w:val="22"/>
          <w:szCs w:val="22"/>
        </w:rPr>
        <w:t xml:space="preserve">za podmínek stanovených ve </w:t>
      </w:r>
      <w:r w:rsidR="00A21792" w:rsidRPr="00016DCE">
        <w:rPr>
          <w:rFonts w:ascii="Arial" w:hAnsi="Arial" w:cs="Arial"/>
          <w:sz w:val="22"/>
          <w:szCs w:val="22"/>
        </w:rPr>
        <w:t xml:space="preserve">Směrnici ředitele Krajské správy a údržby silnic Středočeského kraje upřesňující provádění změn závazků dle zákona </w:t>
      </w:r>
      <w:r w:rsidR="00A21792" w:rsidRPr="00016DCE">
        <w:rPr>
          <w:rFonts w:ascii="Arial" w:hAnsi="Arial" w:cs="Arial"/>
          <w:sz w:val="22"/>
          <w:szCs w:val="22"/>
        </w:rPr>
        <w:br/>
        <w:t>č. 134/2016 sb</w:t>
      </w:r>
      <w:r w:rsidR="005243BA" w:rsidRPr="00016DCE">
        <w:rPr>
          <w:rFonts w:ascii="Arial" w:hAnsi="Arial" w:cs="Arial"/>
          <w:sz w:val="22"/>
          <w:szCs w:val="22"/>
        </w:rPr>
        <w:t xml:space="preserve">., o zadávání veřejných zakázek (dále jen „Směrnice“), která tvoří přílohu </w:t>
      </w:r>
      <w:r w:rsidR="00DF1480" w:rsidRPr="00016DCE">
        <w:rPr>
          <w:rFonts w:ascii="Arial" w:hAnsi="Arial" w:cs="Arial"/>
          <w:sz w:val="22"/>
          <w:szCs w:val="22"/>
        </w:rPr>
        <w:br/>
      </w:r>
      <w:r w:rsidR="00C02048" w:rsidRPr="00016DCE">
        <w:rPr>
          <w:rFonts w:ascii="Arial" w:hAnsi="Arial" w:cs="Arial"/>
          <w:sz w:val="22"/>
          <w:szCs w:val="22"/>
        </w:rPr>
        <w:t>č. 1</w:t>
      </w:r>
      <w:r w:rsidR="005243BA" w:rsidRPr="00016DCE">
        <w:rPr>
          <w:rFonts w:ascii="Arial" w:hAnsi="Arial" w:cs="Arial"/>
          <w:sz w:val="22"/>
          <w:szCs w:val="22"/>
        </w:rPr>
        <w:t xml:space="preserve"> Smlouvy</w:t>
      </w:r>
      <w:r w:rsidR="000E102E" w:rsidRPr="00016DCE">
        <w:rPr>
          <w:rFonts w:ascii="Arial" w:hAnsi="Arial" w:cs="Arial"/>
          <w:sz w:val="22"/>
          <w:szCs w:val="22"/>
        </w:rPr>
        <w:t>. Oznámení o nutnosti prodloužení termínu dokončení díla musí být provedeno neprodleně, do tří pracovních dnů</w:t>
      </w:r>
      <w:r w:rsidR="00524273" w:rsidRPr="00016DCE">
        <w:rPr>
          <w:rFonts w:ascii="Arial" w:hAnsi="Arial" w:cs="Arial"/>
          <w:sz w:val="22"/>
          <w:szCs w:val="22"/>
        </w:rPr>
        <w:t xml:space="preserve"> </w:t>
      </w:r>
      <w:r w:rsidR="00D205FA" w:rsidRPr="00016DCE">
        <w:rPr>
          <w:rFonts w:ascii="Arial" w:hAnsi="Arial" w:cs="Arial"/>
          <w:sz w:val="22"/>
          <w:szCs w:val="22"/>
        </w:rPr>
        <w:t xml:space="preserve">od momentu, kdy se </w:t>
      </w:r>
      <w:r w:rsidR="00D03E59" w:rsidRPr="00016DCE">
        <w:rPr>
          <w:rFonts w:ascii="Arial" w:hAnsi="Arial" w:cs="Arial"/>
          <w:sz w:val="22"/>
          <w:szCs w:val="22"/>
        </w:rPr>
        <w:t>dodavatel</w:t>
      </w:r>
      <w:r w:rsidR="00D205FA" w:rsidRPr="00016DCE">
        <w:rPr>
          <w:rFonts w:ascii="Arial" w:hAnsi="Arial" w:cs="Arial"/>
          <w:sz w:val="22"/>
          <w:szCs w:val="22"/>
        </w:rPr>
        <w:t xml:space="preserve"> o nutnosti prodloužení termínu dokončení díla dozvěděl</w:t>
      </w:r>
      <w:r w:rsidR="000E102E" w:rsidRPr="00016DCE">
        <w:rPr>
          <w:rFonts w:ascii="Arial" w:hAnsi="Arial" w:cs="Arial"/>
          <w:sz w:val="22"/>
          <w:szCs w:val="22"/>
        </w:rPr>
        <w:t xml:space="preserve">, a to písemně nebo elektronicky. Pokud </w:t>
      </w:r>
      <w:r w:rsidR="0087231C" w:rsidRPr="00016DCE">
        <w:rPr>
          <w:rFonts w:ascii="Arial" w:hAnsi="Arial" w:cs="Arial"/>
          <w:sz w:val="22"/>
          <w:szCs w:val="22"/>
        </w:rPr>
        <w:t xml:space="preserve">dodavatel </w:t>
      </w:r>
      <w:r w:rsidR="000E102E" w:rsidRPr="00016DCE">
        <w:rPr>
          <w:rFonts w:ascii="Arial" w:hAnsi="Arial" w:cs="Arial"/>
          <w:sz w:val="22"/>
          <w:szCs w:val="22"/>
        </w:rPr>
        <w:t xml:space="preserve">nesplní povinnost písemného oznámení dle předchozí </w:t>
      </w:r>
      <w:r w:rsidR="00F67F3A" w:rsidRPr="00016DCE">
        <w:rPr>
          <w:rFonts w:ascii="Arial" w:hAnsi="Arial" w:cs="Arial"/>
          <w:sz w:val="22"/>
          <w:szCs w:val="22"/>
        </w:rPr>
        <w:t>věty</w:t>
      </w:r>
      <w:r w:rsidR="000E102E" w:rsidRPr="00016DCE">
        <w:rPr>
          <w:rFonts w:ascii="Arial" w:hAnsi="Arial" w:cs="Arial"/>
          <w:sz w:val="22"/>
          <w:szCs w:val="22"/>
        </w:rPr>
        <w:t>, je povinen uhradit objednateli smluvní pokutu, která činí čá</w:t>
      </w:r>
      <w:r w:rsidR="00892E26" w:rsidRPr="00016DCE">
        <w:rPr>
          <w:rFonts w:ascii="Arial" w:hAnsi="Arial" w:cs="Arial"/>
          <w:sz w:val="22"/>
          <w:szCs w:val="22"/>
        </w:rPr>
        <w:t xml:space="preserve">stku </w:t>
      </w:r>
      <w:r w:rsidR="00D205FA" w:rsidRPr="00016DCE">
        <w:rPr>
          <w:rFonts w:ascii="Arial" w:hAnsi="Arial" w:cs="Arial"/>
          <w:sz w:val="22"/>
          <w:szCs w:val="22"/>
        </w:rPr>
        <w:t>0,</w:t>
      </w:r>
      <w:r w:rsidR="00892E26" w:rsidRPr="00016DCE">
        <w:rPr>
          <w:rFonts w:ascii="Arial" w:hAnsi="Arial" w:cs="Arial"/>
          <w:sz w:val="22"/>
          <w:szCs w:val="22"/>
        </w:rPr>
        <w:t>5 % z celkové ceny díla</w:t>
      </w:r>
      <w:r w:rsidR="000E102E" w:rsidRPr="00016DCE">
        <w:rPr>
          <w:rFonts w:ascii="Arial" w:hAnsi="Arial" w:cs="Arial"/>
          <w:sz w:val="22"/>
          <w:szCs w:val="22"/>
        </w:rPr>
        <w:t>.</w:t>
      </w:r>
    </w:p>
    <w:p w14:paraId="2A6AFEDE" w14:textId="77777777" w:rsidR="00B73F35" w:rsidRPr="00016DCE" w:rsidRDefault="000A5F9B" w:rsidP="000A5F9B">
      <w:pPr>
        <w:tabs>
          <w:tab w:val="left" w:pos="1185"/>
        </w:tabs>
        <w:autoSpaceDE w:val="0"/>
        <w:spacing w:line="360" w:lineRule="auto"/>
        <w:ind w:left="426" w:hanging="426"/>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5C047A3" w14:textId="77777777" w:rsidR="00DD732B" w:rsidRPr="00016DCE" w:rsidRDefault="00DD732B" w:rsidP="00627828">
      <w:pPr>
        <w:numPr>
          <w:ilvl w:val="1"/>
          <w:numId w:val="15"/>
        </w:numPr>
        <w:rPr>
          <w:rFonts w:ascii="Arial" w:hAnsi="Arial" w:cs="Arial"/>
          <w:bCs/>
          <w:sz w:val="22"/>
          <w:szCs w:val="22"/>
        </w:rPr>
      </w:pPr>
      <w:r w:rsidRPr="00016DCE">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016DCE">
        <w:rPr>
          <w:rFonts w:ascii="Arial" w:hAnsi="Arial" w:cs="Arial"/>
          <w:bCs/>
          <w:sz w:val="22"/>
          <w:szCs w:val="22"/>
        </w:rPr>
        <w:t>ín pro dokončení díla dle S</w:t>
      </w:r>
      <w:r w:rsidRPr="00016DCE">
        <w:rPr>
          <w:rFonts w:ascii="Arial" w:hAnsi="Arial" w:cs="Arial"/>
          <w:bCs/>
          <w:sz w:val="22"/>
          <w:szCs w:val="22"/>
        </w:rPr>
        <w:t>mlouvy.</w:t>
      </w:r>
      <w:r w:rsidR="00F67F3A" w:rsidRPr="00016DCE">
        <w:rPr>
          <w:rFonts w:ascii="Arial" w:hAnsi="Arial" w:cs="Arial"/>
          <w:bCs/>
          <w:sz w:val="22"/>
          <w:szCs w:val="22"/>
        </w:rPr>
        <w:t xml:space="preserve"> Oznámení o nutnosti přerušení provádění dle tohoto odstavce </w:t>
      </w:r>
      <w:r w:rsidR="00F67F3A" w:rsidRPr="00016DCE">
        <w:rPr>
          <w:rFonts w:ascii="Arial" w:hAnsi="Arial" w:cs="Arial"/>
          <w:sz w:val="22"/>
          <w:szCs w:val="22"/>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0,5 % z celkové ceny díla.</w:t>
      </w:r>
    </w:p>
    <w:p w14:paraId="1C8932E0" w14:textId="77777777" w:rsidR="00115990" w:rsidRPr="00016DCE" w:rsidRDefault="00115990" w:rsidP="00F66D4F">
      <w:pPr>
        <w:autoSpaceDE w:val="0"/>
        <w:ind w:left="426" w:hanging="426"/>
        <w:rPr>
          <w:rFonts w:ascii="Arial" w:hAnsi="Arial" w:cs="Arial"/>
          <w:bCs/>
          <w:sz w:val="22"/>
          <w:szCs w:val="22"/>
        </w:rPr>
      </w:pPr>
    </w:p>
    <w:p w14:paraId="56717C1D" w14:textId="77777777" w:rsidR="008D2A9B" w:rsidRPr="00016DCE" w:rsidRDefault="00115990" w:rsidP="00627828">
      <w:pPr>
        <w:numPr>
          <w:ilvl w:val="1"/>
          <w:numId w:val="15"/>
        </w:numPr>
        <w:rPr>
          <w:rFonts w:ascii="Arial" w:hAnsi="Arial" w:cs="Arial"/>
          <w:sz w:val="22"/>
          <w:szCs w:val="22"/>
        </w:rPr>
      </w:pPr>
      <w:r w:rsidRPr="00016DCE">
        <w:rPr>
          <w:rFonts w:ascii="Arial" w:hAnsi="Arial" w:cs="Arial"/>
          <w:sz w:val="22"/>
          <w:szCs w:val="22"/>
        </w:rPr>
        <w:t xml:space="preserve">Objednatel může požadovat změnu rozsahu díla či schválit změnu rozsahu díla navrženou dodavatelem, a to při respektování povinností objednatele dle </w:t>
      </w:r>
      <w:r w:rsidR="00427A87" w:rsidRPr="00016DCE">
        <w:rPr>
          <w:rFonts w:ascii="Arial" w:hAnsi="Arial" w:cs="Arial"/>
          <w:sz w:val="22"/>
          <w:szCs w:val="22"/>
        </w:rPr>
        <w:t>ZZVZ</w:t>
      </w:r>
      <w:r w:rsidR="002E0937" w:rsidRPr="00016DCE">
        <w:rPr>
          <w:rFonts w:ascii="Arial" w:hAnsi="Arial" w:cs="Arial"/>
          <w:sz w:val="22"/>
          <w:szCs w:val="22"/>
        </w:rPr>
        <w:t>, Metodického pokynu pro oblast zadávaní veřejných zakázek pro programové období 2014-2020</w:t>
      </w:r>
      <w:r w:rsidR="00427A87" w:rsidRPr="00016DCE">
        <w:rPr>
          <w:rFonts w:ascii="Arial" w:hAnsi="Arial" w:cs="Arial"/>
          <w:sz w:val="22"/>
          <w:szCs w:val="22"/>
        </w:rPr>
        <w:t xml:space="preserve"> </w:t>
      </w:r>
      <w:r w:rsidRPr="00016DCE">
        <w:rPr>
          <w:rFonts w:ascii="Arial" w:hAnsi="Arial" w:cs="Arial"/>
          <w:sz w:val="22"/>
          <w:szCs w:val="22"/>
        </w:rPr>
        <w:t xml:space="preserve">a </w:t>
      </w:r>
      <w:r w:rsidR="00026ED3" w:rsidRPr="00016DCE">
        <w:rPr>
          <w:rFonts w:ascii="Arial" w:hAnsi="Arial" w:cs="Arial"/>
          <w:sz w:val="22"/>
          <w:szCs w:val="22"/>
        </w:rPr>
        <w:t>interních předpisů objednatele</w:t>
      </w:r>
      <w:r w:rsidR="00EA7D02" w:rsidRPr="00016DCE">
        <w:rPr>
          <w:rFonts w:ascii="Arial" w:hAnsi="Arial" w:cs="Arial"/>
          <w:sz w:val="22"/>
          <w:szCs w:val="22"/>
        </w:rPr>
        <w:t>, které jsou přílohou této smlouvy</w:t>
      </w:r>
      <w:r w:rsidR="00026ED3" w:rsidRPr="00016DCE">
        <w:rPr>
          <w:rFonts w:ascii="Arial" w:hAnsi="Arial" w:cs="Arial"/>
          <w:sz w:val="22"/>
          <w:szCs w:val="22"/>
        </w:rPr>
        <w:t xml:space="preserve">, </w:t>
      </w:r>
      <w:r w:rsidR="00F37FE4" w:rsidRPr="00016DCE">
        <w:rPr>
          <w:rFonts w:ascii="Arial" w:hAnsi="Arial" w:cs="Arial"/>
          <w:sz w:val="22"/>
          <w:szCs w:val="22"/>
        </w:rPr>
        <w:t xml:space="preserve">zejména pak Směrnice, která tvoří přílohu č. </w:t>
      </w:r>
      <w:r w:rsidR="00C02048" w:rsidRPr="00016DCE">
        <w:rPr>
          <w:rFonts w:ascii="Arial" w:hAnsi="Arial" w:cs="Arial"/>
          <w:sz w:val="22"/>
          <w:szCs w:val="22"/>
        </w:rPr>
        <w:t>1</w:t>
      </w:r>
      <w:r w:rsidR="00F37FE4" w:rsidRPr="00016DCE">
        <w:rPr>
          <w:rFonts w:ascii="Arial" w:hAnsi="Arial" w:cs="Arial"/>
          <w:sz w:val="22"/>
          <w:szCs w:val="22"/>
        </w:rPr>
        <w:t xml:space="preserve"> </w:t>
      </w:r>
      <w:r w:rsidR="00DF1480" w:rsidRPr="00016DCE">
        <w:rPr>
          <w:rFonts w:ascii="Arial" w:hAnsi="Arial" w:cs="Arial"/>
          <w:sz w:val="22"/>
          <w:szCs w:val="22"/>
        </w:rPr>
        <w:t>S</w:t>
      </w:r>
      <w:r w:rsidR="00F37FE4" w:rsidRPr="00016DCE">
        <w:rPr>
          <w:rFonts w:ascii="Arial" w:hAnsi="Arial" w:cs="Arial"/>
          <w:sz w:val="22"/>
          <w:szCs w:val="22"/>
        </w:rPr>
        <w:t xml:space="preserve">mlouvy. </w:t>
      </w:r>
      <w:r w:rsidR="008D2A9B" w:rsidRPr="00016DCE">
        <w:rPr>
          <w:rFonts w:ascii="Arial" w:hAnsi="Arial" w:cs="Arial"/>
          <w:sz w:val="22"/>
          <w:szCs w:val="22"/>
        </w:rPr>
        <w:t>Objednatel si vyhrazuje práv</w:t>
      </w:r>
      <w:r w:rsidR="003B3A9F" w:rsidRPr="00016DCE">
        <w:rPr>
          <w:rFonts w:ascii="Arial" w:hAnsi="Arial" w:cs="Arial"/>
          <w:sz w:val="22"/>
          <w:szCs w:val="22"/>
        </w:rPr>
        <w:t>o</w:t>
      </w:r>
      <w:r w:rsidR="008D2A9B" w:rsidRPr="00016DCE">
        <w:rPr>
          <w:rFonts w:ascii="Arial" w:hAnsi="Arial" w:cs="Arial"/>
          <w:sz w:val="22"/>
          <w:szCs w:val="22"/>
        </w:rPr>
        <w:t xml:space="preserve"> Směrnici aktualizovat dle aktuálního výkladu Ministerstva pro místní rozvoj, Státního fondu dopravní infrastruktury, Nejvyššího </w:t>
      </w:r>
      <w:r w:rsidR="008D2A9B" w:rsidRPr="00016DCE">
        <w:rPr>
          <w:rFonts w:ascii="Arial" w:hAnsi="Arial" w:cs="Arial"/>
          <w:sz w:val="22"/>
          <w:szCs w:val="22"/>
        </w:rPr>
        <w:lastRenderedPageBreak/>
        <w:t xml:space="preserve">kontrolního úřadu a případně dalších institucí. Pokud bude provedena aktualizace Směrnice, bude tato </w:t>
      </w:r>
      <w:r w:rsidR="00CB541E" w:rsidRPr="00016DCE">
        <w:rPr>
          <w:rFonts w:ascii="Arial" w:hAnsi="Arial" w:cs="Arial"/>
          <w:sz w:val="22"/>
          <w:szCs w:val="22"/>
        </w:rPr>
        <w:t>aktualizovaná Směrnice</w:t>
      </w:r>
      <w:r w:rsidR="007A21FC" w:rsidRPr="00016DCE">
        <w:rPr>
          <w:rFonts w:ascii="Arial" w:hAnsi="Arial" w:cs="Arial"/>
          <w:sz w:val="22"/>
          <w:szCs w:val="22"/>
        </w:rPr>
        <w:t xml:space="preserve"> </w:t>
      </w:r>
      <w:r w:rsidR="008D2A9B" w:rsidRPr="00016DCE">
        <w:rPr>
          <w:rFonts w:ascii="Arial" w:hAnsi="Arial" w:cs="Arial"/>
          <w:sz w:val="22"/>
          <w:szCs w:val="22"/>
        </w:rPr>
        <w:t>písemně poskytnuta Dodavateli.</w:t>
      </w:r>
    </w:p>
    <w:p w14:paraId="5AB33BFA" w14:textId="77777777" w:rsidR="008D2A9B" w:rsidRPr="00016DCE" w:rsidRDefault="008D2A9B" w:rsidP="008D2A9B">
      <w:pPr>
        <w:pStyle w:val="Odstavecseseznamem"/>
        <w:rPr>
          <w:rFonts w:ascii="Arial" w:hAnsi="Arial" w:cs="Arial"/>
          <w:sz w:val="22"/>
          <w:szCs w:val="22"/>
        </w:rPr>
      </w:pPr>
    </w:p>
    <w:p w14:paraId="2910BEB0" w14:textId="77777777" w:rsidR="00595135" w:rsidRPr="00016DCE" w:rsidRDefault="002331A7"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F37FE4" w:rsidRPr="00016DCE">
        <w:rPr>
          <w:rFonts w:ascii="Arial" w:hAnsi="Arial" w:cs="Arial"/>
          <w:sz w:val="22"/>
          <w:szCs w:val="22"/>
        </w:rPr>
        <w:t xml:space="preserve">bere obsah Směrnice na vědomí a zavazuje se, že při administraci změn nebude postupovat v rozporu se Směrnicí a že nebude na objednateli uplatňovat nároky ze změn před schválením těchto změn postupem, který Směrnice stanoví. </w:t>
      </w:r>
      <w:r w:rsidRPr="00016DCE">
        <w:rPr>
          <w:rFonts w:ascii="Arial" w:hAnsi="Arial" w:cs="Arial"/>
          <w:sz w:val="22"/>
          <w:szCs w:val="22"/>
        </w:rPr>
        <w:t xml:space="preserve">Dodavatel </w:t>
      </w:r>
      <w:r w:rsidR="00F37FE4" w:rsidRPr="00016DCE">
        <w:rPr>
          <w:rFonts w:ascii="Arial" w:hAnsi="Arial" w:cs="Arial"/>
          <w:sz w:val="22"/>
          <w:szCs w:val="22"/>
        </w:rPr>
        <w:t>je v případě takového rozhodnutí objednatele o změně rozsahu díla povinen o</w:t>
      </w:r>
      <w:r w:rsidR="005618AC" w:rsidRPr="00016DCE">
        <w:rPr>
          <w:rFonts w:ascii="Arial" w:hAnsi="Arial" w:cs="Arial"/>
          <w:sz w:val="22"/>
          <w:szCs w:val="22"/>
        </w:rPr>
        <w:t xml:space="preserve">bjednateli vyhovět a </w:t>
      </w:r>
      <w:r w:rsidR="00F37FE4" w:rsidRPr="00016DCE">
        <w:rPr>
          <w:rFonts w:ascii="Arial" w:hAnsi="Arial" w:cs="Arial"/>
          <w:sz w:val="22"/>
          <w:szCs w:val="22"/>
        </w:rPr>
        <w:t>snížit rozsah d</w:t>
      </w:r>
      <w:r w:rsidR="005618AC" w:rsidRPr="00016DCE">
        <w:rPr>
          <w:rFonts w:ascii="Arial" w:hAnsi="Arial" w:cs="Arial"/>
          <w:sz w:val="22"/>
          <w:szCs w:val="22"/>
        </w:rPr>
        <w:t xml:space="preserve">íla nebo </w:t>
      </w:r>
      <w:r w:rsidR="00F37FE4" w:rsidRPr="00016DCE">
        <w:rPr>
          <w:rFonts w:ascii="Arial" w:hAnsi="Arial" w:cs="Arial"/>
          <w:sz w:val="22"/>
          <w:szCs w:val="22"/>
        </w:rPr>
        <w:t>bez zbytečného odkladu podat nabídku na zvýšení rozsahu díla o plnění stejného charakteru jako dílo sjednané ve smlouvě s tím,</w:t>
      </w:r>
      <w:r w:rsidR="00712520" w:rsidRPr="00016DCE">
        <w:rPr>
          <w:rFonts w:ascii="Arial" w:hAnsi="Arial" w:cs="Arial"/>
          <w:sz w:val="22"/>
          <w:szCs w:val="22"/>
        </w:rPr>
        <w:t xml:space="preserve"> </w:t>
      </w:r>
      <w:r w:rsidR="00115990" w:rsidRPr="00016DCE">
        <w:rPr>
          <w:rFonts w:ascii="Arial" w:hAnsi="Arial" w:cs="Arial"/>
          <w:sz w:val="22"/>
          <w:szCs w:val="22"/>
        </w:rPr>
        <w:t xml:space="preserve">že:             </w:t>
      </w:r>
    </w:p>
    <w:p w14:paraId="027029C0"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při snížení rozsahu se cena díla odpovídajícím způsobem sníží,</w:t>
      </w:r>
    </w:p>
    <w:p w14:paraId="23FE6CFD" w14:textId="77777777" w:rsidR="00115990" w:rsidRPr="00016DCE" w:rsidRDefault="00115990" w:rsidP="00627828">
      <w:pPr>
        <w:pStyle w:val="Textodst3psmena"/>
        <w:numPr>
          <w:ilvl w:val="3"/>
          <w:numId w:val="14"/>
        </w:numPr>
        <w:spacing w:line="360" w:lineRule="atLeast"/>
        <w:ind w:left="1134" w:hanging="425"/>
        <w:rPr>
          <w:rFonts w:ascii="Arial" w:hAnsi="Arial" w:cs="Arial"/>
        </w:rPr>
      </w:pPr>
      <w:r w:rsidRPr="00016DCE">
        <w:rPr>
          <w:rFonts w:ascii="Arial" w:hAnsi="Arial" w:cs="Arial"/>
          <w:sz w:val="22"/>
          <w:szCs w:val="22"/>
        </w:rPr>
        <w:t xml:space="preserve">při zvýšení rozsahu bude cena díla v nabídce dodavatele stanovena na základě cen uvedených v původní nabídce v oceněném soupisu prací (výkazu výměr). V případě, že není možné cenu díla stanovit tímto způsobem, bude cena díla stanovena na základě </w:t>
      </w:r>
      <w:r w:rsidR="00CD68A6" w:rsidRPr="00016DCE">
        <w:rPr>
          <w:rFonts w:ascii="Arial" w:hAnsi="Arial" w:cs="Arial"/>
          <w:sz w:val="22"/>
          <w:szCs w:val="22"/>
        </w:rPr>
        <w:t>expertních cen uvedených např. v Oborovém třídníku stavebních konstrukcí a prací staveb pozemních komunikací (OTSKP-SPK)</w:t>
      </w:r>
      <w:r w:rsidR="005D057D" w:rsidRPr="00016DCE">
        <w:rPr>
          <w:rStyle w:val="Znakapoznpodarou"/>
          <w:rFonts w:ascii="Arial" w:hAnsi="Arial" w:cs="Arial"/>
          <w:sz w:val="22"/>
          <w:szCs w:val="22"/>
        </w:rPr>
        <w:footnoteReference w:customMarkFollows="1" w:id="5"/>
        <w:t>*</w:t>
      </w:r>
      <w:r w:rsidRPr="00016DCE">
        <w:rPr>
          <w:rFonts w:ascii="Arial" w:hAnsi="Arial" w:cs="Arial"/>
          <w:sz w:val="22"/>
          <w:szCs w:val="22"/>
        </w:rPr>
        <w:t xml:space="preserve"> platných pro dané období nebo v cenách nižších. V případě, že není možné cenu díla stanovit ani tímto způsobem, bude cena díla stanovena ve výši ceny obvyklé v místě a čase, zjištěné na podkladě průzkumu trhu provedeného dodavatelem formou získání alespoň tří nezávislých nabídek jiných dodavatelů. Doklady o provedeném průzkumu trhu a jeho výsledcích je dodavatel povinen předat objednateli,</w:t>
      </w:r>
    </w:p>
    <w:p w14:paraId="72A7EF44"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změny budou administrovány v souladu se </w:t>
      </w:r>
      <w:r w:rsidR="005916B5" w:rsidRPr="00016DCE">
        <w:rPr>
          <w:rFonts w:ascii="Arial" w:hAnsi="Arial" w:cs="Arial"/>
          <w:sz w:val="22"/>
          <w:szCs w:val="22"/>
        </w:rPr>
        <w:t>ZZVZ</w:t>
      </w:r>
      <w:r w:rsidRPr="00016DCE">
        <w:rPr>
          <w:rFonts w:ascii="Arial" w:hAnsi="Arial" w:cs="Arial"/>
          <w:sz w:val="22"/>
          <w:szCs w:val="22"/>
        </w:rPr>
        <w:t>, přičemž snížení či zvýšení rozsahu bude upraveno písemným dodatkem Smlouvy, kterým může být i Změnový list změny stavby podepsaný ze strany osob oprávněných jednat za objednatele a dodavatele,</w:t>
      </w:r>
    </w:p>
    <w:p w14:paraId="2F92EDE1"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dodavatel se zavazuje vyhotovovat Změnové listy a jejich přílohy a předkládat je objednateli </w:t>
      </w:r>
      <w:r w:rsidR="00F97136" w:rsidRPr="00016DCE">
        <w:rPr>
          <w:rFonts w:ascii="Arial" w:hAnsi="Arial" w:cs="Arial"/>
          <w:sz w:val="22"/>
          <w:szCs w:val="22"/>
        </w:rPr>
        <w:t>výlučně ve formátu, který stanoví Směrnice</w:t>
      </w:r>
      <w:r w:rsidRPr="00016DCE">
        <w:rPr>
          <w:rFonts w:ascii="Arial" w:hAnsi="Arial" w:cs="Arial"/>
          <w:sz w:val="22"/>
          <w:szCs w:val="22"/>
        </w:rPr>
        <w:t>.</w:t>
      </w:r>
    </w:p>
    <w:p w14:paraId="32BC930D" w14:textId="77777777" w:rsidR="00595135" w:rsidRPr="00016DCE" w:rsidRDefault="00595135" w:rsidP="00595135">
      <w:pPr>
        <w:pStyle w:val="Textodst3psmena"/>
        <w:numPr>
          <w:ilvl w:val="0"/>
          <w:numId w:val="0"/>
        </w:numPr>
        <w:spacing w:line="360" w:lineRule="atLeast"/>
        <w:ind w:left="1843"/>
        <w:rPr>
          <w:rFonts w:ascii="Arial" w:hAnsi="Arial" w:cs="Arial"/>
          <w:sz w:val="22"/>
          <w:szCs w:val="22"/>
        </w:rPr>
      </w:pPr>
    </w:p>
    <w:p w14:paraId="07622A0D" w14:textId="77777777" w:rsidR="00115990" w:rsidRPr="00016DCE" w:rsidRDefault="00115990" w:rsidP="00627828">
      <w:pPr>
        <w:numPr>
          <w:ilvl w:val="1"/>
          <w:numId w:val="15"/>
        </w:numPr>
        <w:rPr>
          <w:rFonts w:ascii="Arial" w:hAnsi="Arial" w:cs="Arial"/>
          <w:sz w:val="22"/>
        </w:rPr>
      </w:pPr>
      <w:r w:rsidRPr="00016DCE">
        <w:rPr>
          <w:rFonts w:ascii="Arial" w:hAnsi="Arial" w:cs="Arial"/>
          <w:sz w:val="22"/>
        </w:rPr>
        <w:t xml:space="preserve">Objednatel si v zadávací dokumentaci vyhradil v souladu s § 100 odst. 1 a § 222 odst. 2 </w:t>
      </w:r>
      <w:r w:rsidR="00A85C9A" w:rsidRPr="00016DCE">
        <w:rPr>
          <w:rFonts w:ascii="Arial" w:hAnsi="Arial" w:cs="Arial"/>
          <w:sz w:val="22"/>
        </w:rPr>
        <w:t>ZZVZ</w:t>
      </w:r>
      <w:r w:rsidRPr="00016DCE">
        <w:rPr>
          <w:rFonts w:ascii="Arial" w:hAnsi="Arial" w:cs="Arial"/>
          <w:sz w:val="22"/>
        </w:rPr>
        <w:t xml:space="preserve"> následující vyhrazené změny závazku, které mohou být objednatelem po dobu plnění Smlouvy uplatněny</w:t>
      </w:r>
      <w:r w:rsidR="00484758" w:rsidRPr="00016DCE">
        <w:rPr>
          <w:rFonts w:ascii="Arial" w:hAnsi="Arial" w:cs="Arial"/>
          <w:sz w:val="22"/>
        </w:rPr>
        <w:t xml:space="preserve"> postupem podle Směrnice</w:t>
      </w:r>
      <w:r w:rsidRPr="00016DCE">
        <w:rPr>
          <w:rFonts w:ascii="Arial" w:hAnsi="Arial" w:cs="Arial"/>
          <w:sz w:val="22"/>
        </w:rPr>
        <w:t>:</w:t>
      </w:r>
    </w:p>
    <w:p w14:paraId="5BF3DD68" w14:textId="77777777" w:rsidR="00484758" w:rsidRPr="00016DCE" w:rsidRDefault="00484758" w:rsidP="00627828">
      <w:pPr>
        <w:numPr>
          <w:ilvl w:val="0"/>
          <w:numId w:val="16"/>
        </w:numPr>
        <w:rPr>
          <w:rFonts w:ascii="Arial" w:hAnsi="Arial" w:cs="Arial"/>
          <w:sz w:val="22"/>
          <w:szCs w:val="22"/>
        </w:rPr>
      </w:pPr>
      <w:r w:rsidRPr="00016DCE">
        <w:rPr>
          <w:rFonts w:ascii="Arial" w:hAnsi="Arial" w:cs="Arial"/>
          <w:sz w:val="22"/>
          <w:szCs w:val="22"/>
        </w:rPr>
        <w:t>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Touto vyhrazenou změnou</w:t>
      </w:r>
      <w:r w:rsidR="00D5081D" w:rsidRPr="00016DCE">
        <w:rPr>
          <w:rFonts w:ascii="Arial" w:hAnsi="Arial" w:cs="Arial"/>
          <w:sz w:val="22"/>
          <w:szCs w:val="22"/>
        </w:rPr>
        <w:t>, tj. měřením však nesmí být</w:t>
      </w:r>
      <w:r w:rsidRPr="00016DCE">
        <w:rPr>
          <w:rFonts w:ascii="Arial" w:hAnsi="Arial" w:cs="Arial"/>
          <w:sz w:val="22"/>
          <w:szCs w:val="22"/>
        </w:rPr>
        <w:t xml:space="preserve"> využití položkové ceny obsažené ve výkazu výměr pro ocenění nových prací neobsažených </w:t>
      </w:r>
      <w:r w:rsidRPr="00016DCE">
        <w:rPr>
          <w:rFonts w:ascii="Arial" w:hAnsi="Arial" w:cs="Arial"/>
          <w:sz w:val="22"/>
          <w:szCs w:val="22"/>
        </w:rPr>
        <w:lastRenderedPageBreak/>
        <w:t>v původní</w:t>
      </w:r>
      <w:r w:rsidR="00D5081D" w:rsidRPr="00016DCE">
        <w:rPr>
          <w:rFonts w:ascii="Arial" w:hAnsi="Arial" w:cs="Arial"/>
          <w:sz w:val="22"/>
          <w:szCs w:val="22"/>
        </w:rPr>
        <w:t>m předmětu veřejné zakázky,</w:t>
      </w:r>
      <w:r w:rsidRPr="00016DCE">
        <w:rPr>
          <w:rFonts w:ascii="Arial" w:hAnsi="Arial" w:cs="Arial"/>
          <w:sz w:val="22"/>
          <w:szCs w:val="22"/>
        </w:rPr>
        <w:t xml:space="preserve"> oprava zjevně vadně uvedeného množství položky (např. </w:t>
      </w:r>
      <w:r w:rsidR="00D5081D" w:rsidRPr="00016DCE">
        <w:rPr>
          <w:rFonts w:ascii="Arial" w:hAnsi="Arial" w:cs="Arial"/>
          <w:sz w:val="22"/>
          <w:szCs w:val="22"/>
        </w:rPr>
        <w:t>chyba o řád), či</w:t>
      </w:r>
      <w:r w:rsidRPr="00016DCE">
        <w:rPr>
          <w:rFonts w:ascii="Arial" w:hAnsi="Arial" w:cs="Arial"/>
          <w:sz w:val="22"/>
          <w:szCs w:val="22"/>
        </w:rPr>
        <w:t xml:space="preserve"> neprovedení položky či její podstatné části</w:t>
      </w:r>
      <w:r w:rsidR="004D26D8" w:rsidRPr="00016DCE">
        <w:rPr>
          <w:rFonts w:ascii="Arial" w:hAnsi="Arial" w:cs="Arial"/>
          <w:sz w:val="22"/>
          <w:szCs w:val="22"/>
        </w:rPr>
        <w:t>.</w:t>
      </w:r>
    </w:p>
    <w:p w14:paraId="3581D0D3" w14:textId="77777777" w:rsidR="00271D84" w:rsidRPr="00016DCE" w:rsidRDefault="00271D84" w:rsidP="00473000">
      <w:pPr>
        <w:autoSpaceDE w:val="0"/>
        <w:jc w:val="center"/>
        <w:rPr>
          <w:rFonts w:ascii="Arial" w:hAnsi="Arial" w:cs="Arial"/>
          <w:bCs/>
          <w:sz w:val="22"/>
          <w:szCs w:val="22"/>
        </w:rPr>
      </w:pPr>
    </w:p>
    <w:p w14:paraId="33E43898" w14:textId="77777777" w:rsidR="001E78A9" w:rsidRPr="00016DCE" w:rsidRDefault="001E78A9">
      <w:pPr>
        <w:autoSpaceDE w:val="0"/>
        <w:jc w:val="center"/>
        <w:rPr>
          <w:rFonts w:ascii="Arial" w:hAnsi="Arial" w:cs="Arial"/>
          <w:b/>
          <w:bCs/>
          <w:sz w:val="22"/>
          <w:szCs w:val="22"/>
        </w:rPr>
      </w:pPr>
    </w:p>
    <w:p w14:paraId="5034F3A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III.</w:t>
      </w:r>
    </w:p>
    <w:p w14:paraId="1A747F67" w14:textId="77777777" w:rsidR="000E102E" w:rsidRPr="00016DCE" w:rsidRDefault="000E102E">
      <w:pPr>
        <w:autoSpaceDE w:val="0"/>
        <w:jc w:val="center"/>
        <w:rPr>
          <w:rFonts w:ascii="Arial" w:hAnsi="Arial" w:cs="Arial"/>
          <w:b/>
          <w:sz w:val="22"/>
          <w:szCs w:val="22"/>
        </w:rPr>
      </w:pPr>
      <w:r w:rsidRPr="00016DCE">
        <w:rPr>
          <w:rFonts w:ascii="Arial" w:hAnsi="Arial" w:cs="Arial"/>
          <w:b/>
          <w:bCs/>
          <w:sz w:val="22"/>
          <w:szCs w:val="22"/>
        </w:rPr>
        <w:t>Cena za dílo</w:t>
      </w:r>
    </w:p>
    <w:p w14:paraId="02484034" w14:textId="77777777" w:rsidR="000E102E" w:rsidRPr="00016DCE" w:rsidRDefault="000E102E" w:rsidP="00627828">
      <w:pPr>
        <w:numPr>
          <w:ilvl w:val="1"/>
          <w:numId w:val="19"/>
        </w:numPr>
        <w:rPr>
          <w:rFonts w:ascii="Arial" w:hAnsi="Arial" w:cs="Arial"/>
          <w:sz w:val="22"/>
          <w:szCs w:val="22"/>
        </w:rPr>
      </w:pPr>
      <w:r w:rsidRPr="00016DCE">
        <w:rPr>
          <w:rFonts w:ascii="Arial" w:hAnsi="Arial" w:cs="Arial"/>
          <w:sz w:val="22"/>
          <w:szCs w:val="22"/>
        </w:rPr>
        <w:t>Cena za</w:t>
      </w:r>
      <w:r w:rsidR="00DB3FA2" w:rsidRPr="00016DCE">
        <w:rPr>
          <w:rFonts w:ascii="Arial" w:hAnsi="Arial" w:cs="Arial"/>
          <w:sz w:val="22"/>
          <w:szCs w:val="22"/>
        </w:rPr>
        <w:t xml:space="preserve"> dílo dle článku I. S</w:t>
      </w:r>
      <w:r w:rsidRPr="00016DCE">
        <w:rPr>
          <w:rFonts w:ascii="Arial" w:hAnsi="Arial" w:cs="Arial"/>
          <w:sz w:val="22"/>
          <w:szCs w:val="22"/>
        </w:rPr>
        <w:t xml:space="preserve">mlouvy je sjednána na základě nabídkové ceny </w:t>
      </w:r>
      <w:r w:rsidR="0087231C" w:rsidRPr="00016DCE">
        <w:rPr>
          <w:rFonts w:ascii="Arial" w:hAnsi="Arial" w:cs="Arial"/>
          <w:sz w:val="22"/>
          <w:szCs w:val="22"/>
        </w:rPr>
        <w:t xml:space="preserve">dodavatele </w:t>
      </w:r>
      <w:r w:rsidRPr="00016DCE">
        <w:rPr>
          <w:rFonts w:ascii="Arial" w:hAnsi="Arial" w:cs="Arial"/>
          <w:sz w:val="22"/>
          <w:szCs w:val="22"/>
        </w:rPr>
        <w:t xml:space="preserve">dohodou smluvních stran v souladu se zákonem </w:t>
      </w:r>
      <w:r w:rsidR="00C30026" w:rsidRPr="00016DCE">
        <w:rPr>
          <w:rFonts w:ascii="Arial" w:hAnsi="Arial" w:cs="Arial"/>
          <w:sz w:val="22"/>
          <w:szCs w:val="22"/>
        </w:rPr>
        <w:t xml:space="preserve">č. 526/1990 Sb., o cenách, ve znění pozdějších předpisů, </w:t>
      </w:r>
      <w:r w:rsidRPr="00016DCE">
        <w:rPr>
          <w:rFonts w:ascii="Arial" w:hAnsi="Arial" w:cs="Arial"/>
          <w:sz w:val="22"/>
          <w:szCs w:val="22"/>
        </w:rPr>
        <w:t xml:space="preserve">v celkové výši </w:t>
      </w:r>
      <w:r w:rsidR="001D16BF" w:rsidRPr="00016DCE">
        <w:rPr>
          <w:rFonts w:ascii="Arial" w:hAnsi="Arial" w:cs="Arial"/>
          <w:sz w:val="22"/>
          <w:szCs w:val="22"/>
          <w:shd w:val="clear" w:color="auto" w:fill="FFFF00"/>
        </w:rPr>
        <w:t>[k doplnění]</w:t>
      </w:r>
      <w:r w:rsidR="006F7BB0" w:rsidRPr="00016DCE">
        <w:rPr>
          <w:rFonts w:ascii="Arial" w:hAnsi="Arial" w:cs="Arial"/>
          <w:sz w:val="22"/>
          <w:szCs w:val="22"/>
        </w:rPr>
        <w:t xml:space="preserve"> </w:t>
      </w:r>
      <w:r w:rsidRPr="00016DCE">
        <w:rPr>
          <w:rFonts w:ascii="Arial" w:hAnsi="Arial" w:cs="Arial"/>
          <w:sz w:val="22"/>
          <w:szCs w:val="22"/>
        </w:rPr>
        <w:t>Kč bez DPH, a</w:t>
      </w:r>
      <w:r w:rsidR="004932D7" w:rsidRPr="00016DCE">
        <w:rPr>
          <w:rFonts w:ascii="Arial" w:hAnsi="Arial" w:cs="Arial"/>
          <w:sz w:val="22"/>
          <w:szCs w:val="22"/>
        </w:rPr>
        <w:t> </w:t>
      </w:r>
      <w:r w:rsidRPr="00016DCE">
        <w:rPr>
          <w:rFonts w:ascii="Arial" w:hAnsi="Arial" w:cs="Arial"/>
          <w:sz w:val="22"/>
          <w:szCs w:val="22"/>
        </w:rPr>
        <w:t>to</w:t>
      </w:r>
      <w:r w:rsidR="004932D7" w:rsidRPr="00016DCE">
        <w:rPr>
          <w:rFonts w:ascii="Arial" w:hAnsi="Arial" w:cs="Arial"/>
          <w:sz w:val="22"/>
          <w:szCs w:val="22"/>
        </w:rPr>
        <w:t> </w:t>
      </w:r>
      <w:r w:rsidR="00C3537C" w:rsidRPr="00016DCE">
        <w:rPr>
          <w:rFonts w:ascii="Arial" w:hAnsi="Arial" w:cs="Arial"/>
          <w:sz w:val="22"/>
          <w:szCs w:val="22"/>
        </w:rPr>
        <w:t>jako cena nejvýše přípustná ve vztahu k Oceněnému výkazu</w:t>
      </w:r>
      <w:r w:rsidR="00C02048" w:rsidRPr="00016DCE">
        <w:rPr>
          <w:rFonts w:ascii="Arial" w:hAnsi="Arial" w:cs="Arial"/>
          <w:sz w:val="22"/>
          <w:szCs w:val="22"/>
        </w:rPr>
        <w:t xml:space="preserve"> výměr, který tvoří přílohu č. 8</w:t>
      </w:r>
      <w:r w:rsidR="00C3537C" w:rsidRPr="00016DCE">
        <w:rPr>
          <w:rFonts w:ascii="Arial" w:hAnsi="Arial" w:cs="Arial"/>
          <w:sz w:val="22"/>
          <w:szCs w:val="22"/>
        </w:rPr>
        <w:t xml:space="preserve"> této </w:t>
      </w:r>
      <w:r w:rsidR="003F7E1D" w:rsidRPr="00016DCE">
        <w:rPr>
          <w:rFonts w:ascii="Arial" w:hAnsi="Arial" w:cs="Arial"/>
          <w:sz w:val="22"/>
          <w:szCs w:val="22"/>
        </w:rPr>
        <w:t>S</w:t>
      </w:r>
      <w:r w:rsidR="00C3537C" w:rsidRPr="00016DCE">
        <w:rPr>
          <w:rFonts w:ascii="Arial" w:hAnsi="Arial" w:cs="Arial"/>
          <w:sz w:val="22"/>
          <w:szCs w:val="22"/>
        </w:rPr>
        <w:t>mlouvy.</w:t>
      </w:r>
    </w:p>
    <w:p w14:paraId="28D3BDB2" w14:textId="77777777" w:rsidR="00823A71"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K této ceně za dílo bude </w:t>
      </w:r>
      <w:r w:rsidR="0087231C" w:rsidRPr="00016DCE">
        <w:rPr>
          <w:rFonts w:ascii="Arial" w:hAnsi="Arial" w:cs="Arial"/>
          <w:sz w:val="22"/>
          <w:szCs w:val="22"/>
        </w:rPr>
        <w:t xml:space="preserve">dodavatelem </w:t>
      </w:r>
      <w:r w:rsidRPr="00016DCE">
        <w:rPr>
          <w:rFonts w:ascii="Arial" w:hAnsi="Arial" w:cs="Arial"/>
          <w:sz w:val="22"/>
          <w:szCs w:val="22"/>
        </w:rPr>
        <w:t xml:space="preserve">účtována v souladu se zákonem č. 235/2004 Sb., o dani z přidané hodnoty, </w:t>
      </w:r>
      <w:r w:rsidR="005916B5" w:rsidRPr="00016DCE">
        <w:rPr>
          <w:rFonts w:ascii="Arial" w:hAnsi="Arial" w:cs="Arial"/>
          <w:color w:val="000000"/>
          <w:sz w:val="22"/>
          <w:szCs w:val="22"/>
        </w:rPr>
        <w:t>ve znění pozdějších předpisů (dále také „zákon o DPH“)</w:t>
      </w:r>
      <w:r w:rsidRPr="00016DCE">
        <w:rPr>
          <w:rFonts w:ascii="Arial" w:hAnsi="Arial" w:cs="Arial"/>
          <w:sz w:val="22"/>
          <w:szCs w:val="22"/>
        </w:rPr>
        <w:t xml:space="preserve">, DPH ve výši </w:t>
      </w:r>
      <w:r w:rsidR="001D16BF" w:rsidRPr="00016DCE">
        <w:rPr>
          <w:rFonts w:ascii="Arial" w:hAnsi="Arial" w:cs="Arial"/>
          <w:sz w:val="22"/>
          <w:szCs w:val="22"/>
          <w:shd w:val="clear" w:color="auto" w:fill="FFFF00"/>
        </w:rPr>
        <w:t>[k doplnění]</w:t>
      </w:r>
      <w:r w:rsidR="001D16BF" w:rsidRPr="00016DCE">
        <w:rPr>
          <w:rFonts w:ascii="Arial" w:hAnsi="Arial" w:cs="Arial"/>
          <w:sz w:val="22"/>
          <w:szCs w:val="22"/>
        </w:rPr>
        <w:t xml:space="preserve"> </w:t>
      </w:r>
      <w:r w:rsidRPr="00016DCE">
        <w:rPr>
          <w:rFonts w:ascii="Arial" w:hAnsi="Arial" w:cs="Arial"/>
          <w:sz w:val="22"/>
          <w:szCs w:val="22"/>
        </w:rPr>
        <w:t>Kč.</w:t>
      </w:r>
    </w:p>
    <w:p w14:paraId="5E210EFC" w14:textId="77777777" w:rsidR="00951B39"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Celková cena za dílo včetně DPH činí </w:t>
      </w:r>
      <w:r w:rsidR="001D16BF" w:rsidRPr="00016DCE">
        <w:rPr>
          <w:rFonts w:ascii="Arial" w:hAnsi="Arial" w:cs="Arial"/>
          <w:sz w:val="22"/>
          <w:szCs w:val="22"/>
          <w:shd w:val="clear" w:color="auto" w:fill="FFFF00"/>
        </w:rPr>
        <w:t>[k doplnění]</w:t>
      </w:r>
      <w:r w:rsidRPr="00016DCE">
        <w:rPr>
          <w:rFonts w:ascii="Arial" w:hAnsi="Arial" w:cs="Arial"/>
          <w:sz w:val="22"/>
          <w:szCs w:val="22"/>
        </w:rPr>
        <w:t xml:space="preserve"> Kč. </w:t>
      </w:r>
    </w:p>
    <w:p w14:paraId="3548C8AB" w14:textId="77777777" w:rsidR="00F66D4F" w:rsidRPr="00016DCE" w:rsidRDefault="00F66D4F" w:rsidP="00823A71">
      <w:pPr>
        <w:autoSpaceDE w:val="0"/>
        <w:spacing w:line="280" w:lineRule="atLeast"/>
        <w:ind w:firstLine="703"/>
        <w:rPr>
          <w:rFonts w:ascii="Arial" w:hAnsi="Arial" w:cs="Arial"/>
          <w:sz w:val="22"/>
          <w:szCs w:val="22"/>
        </w:rPr>
      </w:pPr>
    </w:p>
    <w:p w14:paraId="444709E8" w14:textId="77777777" w:rsidR="00FA79CD" w:rsidRPr="00016DCE" w:rsidRDefault="00DB3FA2" w:rsidP="00627828">
      <w:pPr>
        <w:numPr>
          <w:ilvl w:val="1"/>
          <w:numId w:val="19"/>
        </w:numPr>
        <w:rPr>
          <w:rFonts w:ascii="Arial" w:hAnsi="Arial" w:cs="Arial"/>
          <w:sz w:val="22"/>
          <w:szCs w:val="22"/>
        </w:rPr>
      </w:pPr>
      <w:r w:rsidRPr="00016DCE">
        <w:rPr>
          <w:rFonts w:ascii="Arial" w:hAnsi="Arial" w:cs="Arial"/>
          <w:sz w:val="22"/>
          <w:szCs w:val="22"/>
        </w:rPr>
        <w:t>Nedílnou součástí S</w:t>
      </w:r>
      <w:r w:rsidR="00FA79CD" w:rsidRPr="00016DCE">
        <w:rPr>
          <w:rFonts w:ascii="Arial" w:hAnsi="Arial" w:cs="Arial"/>
          <w:sz w:val="22"/>
          <w:szCs w:val="22"/>
        </w:rPr>
        <w:t>mlouvy je oceněný vý</w:t>
      </w:r>
      <w:r w:rsidR="004A736D" w:rsidRPr="00016DCE">
        <w:rPr>
          <w:rFonts w:ascii="Arial" w:hAnsi="Arial" w:cs="Arial"/>
          <w:sz w:val="22"/>
          <w:szCs w:val="22"/>
        </w:rPr>
        <w:t>kaz výměr uvedený v příloze č. 8</w:t>
      </w:r>
      <w:r w:rsidR="00080AEF" w:rsidRPr="00016DCE">
        <w:rPr>
          <w:rFonts w:ascii="Arial" w:hAnsi="Arial" w:cs="Arial"/>
          <w:sz w:val="22"/>
          <w:szCs w:val="22"/>
        </w:rPr>
        <w:t xml:space="preserve"> této Smlouvy</w:t>
      </w:r>
      <w:r w:rsidR="00FA79CD" w:rsidRPr="00016DCE">
        <w:rPr>
          <w:rFonts w:ascii="Arial" w:hAnsi="Arial" w:cs="Arial"/>
          <w:sz w:val="22"/>
          <w:szCs w:val="22"/>
        </w:rPr>
        <w:t xml:space="preserve">. Celkové ceny položek (a jejich kalkulací s oceněným množstvím či rozsahem dané položky </w:t>
      </w:r>
      <w:r w:rsidR="00DE69A6" w:rsidRPr="00016DCE">
        <w:rPr>
          <w:rFonts w:ascii="Arial" w:hAnsi="Arial" w:cs="Arial"/>
          <w:sz w:val="22"/>
          <w:szCs w:val="22"/>
        </w:rPr>
        <w:t>a</w:t>
      </w:r>
      <w:r w:rsidR="004932D7" w:rsidRPr="00016DCE">
        <w:rPr>
          <w:rFonts w:ascii="Arial" w:hAnsi="Arial" w:cs="Arial"/>
          <w:sz w:val="22"/>
          <w:szCs w:val="22"/>
        </w:rPr>
        <w:t> </w:t>
      </w:r>
      <w:r w:rsidR="00FA79CD" w:rsidRPr="00016DCE">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016DCE">
        <w:rPr>
          <w:rFonts w:ascii="Arial" w:hAnsi="Arial" w:cs="Arial"/>
          <w:sz w:val="22"/>
          <w:szCs w:val="22"/>
        </w:rPr>
        <w:t xml:space="preserve">dodavatele </w:t>
      </w:r>
      <w:r w:rsidR="00FA79CD" w:rsidRPr="00016DCE">
        <w:rPr>
          <w:rFonts w:ascii="Arial" w:hAnsi="Arial" w:cs="Arial"/>
          <w:sz w:val="22"/>
          <w:szCs w:val="22"/>
        </w:rPr>
        <w:t xml:space="preserve">nutno předvídat a v odborných kruzích jsou považovány za její součást. </w:t>
      </w:r>
    </w:p>
    <w:p w14:paraId="7453F58D" w14:textId="77777777" w:rsidR="00FA79CD" w:rsidRPr="00016DCE" w:rsidRDefault="00FA79CD" w:rsidP="00FA79CD">
      <w:pPr>
        <w:autoSpaceDE w:val="0"/>
        <w:autoSpaceDN w:val="0"/>
        <w:spacing w:line="240" w:lineRule="auto"/>
        <w:ind w:left="426" w:hanging="426"/>
        <w:rPr>
          <w:rFonts w:ascii="Arial" w:hAnsi="Arial" w:cs="Arial"/>
          <w:color w:val="000000"/>
          <w:sz w:val="22"/>
          <w:szCs w:val="22"/>
        </w:rPr>
      </w:pPr>
    </w:p>
    <w:p w14:paraId="54000E1E" w14:textId="77777777" w:rsidR="00FA79CD" w:rsidRPr="00016DCE" w:rsidRDefault="0087231C" w:rsidP="00627828">
      <w:pPr>
        <w:numPr>
          <w:ilvl w:val="1"/>
          <w:numId w:val="19"/>
        </w:numPr>
        <w:rPr>
          <w:rFonts w:ascii="Arial" w:hAnsi="Arial" w:cs="Arial"/>
          <w:color w:val="000000"/>
          <w:sz w:val="22"/>
          <w:szCs w:val="22"/>
        </w:rPr>
      </w:pPr>
      <w:r w:rsidRPr="00016DCE">
        <w:rPr>
          <w:rFonts w:ascii="Arial" w:hAnsi="Arial" w:cs="Arial"/>
          <w:sz w:val="22"/>
          <w:szCs w:val="22"/>
        </w:rPr>
        <w:t>Dodavatel</w:t>
      </w:r>
      <w:r w:rsidR="00FA79CD" w:rsidRPr="00016DCE">
        <w:rPr>
          <w:rFonts w:ascii="Arial" w:hAnsi="Arial" w:cs="Arial"/>
          <w:color w:val="000000"/>
          <w:sz w:val="22"/>
          <w:szCs w:val="22"/>
        </w:rPr>
        <w:t xml:space="preserve"> je oprávněn změnit účtovanou výši DPH v souladu </w:t>
      </w:r>
      <w:r w:rsidR="00EE0D41" w:rsidRPr="00016DCE">
        <w:rPr>
          <w:rFonts w:ascii="Arial" w:hAnsi="Arial" w:cs="Arial"/>
          <w:color w:val="000000"/>
          <w:sz w:val="22"/>
          <w:szCs w:val="22"/>
        </w:rPr>
        <w:t xml:space="preserve">se zákonem </w:t>
      </w:r>
      <w:r w:rsidR="005916B5" w:rsidRPr="00016DCE">
        <w:rPr>
          <w:rFonts w:ascii="Arial" w:hAnsi="Arial" w:cs="Arial"/>
          <w:color w:val="000000"/>
          <w:sz w:val="22"/>
          <w:szCs w:val="22"/>
        </w:rPr>
        <w:t xml:space="preserve">o </w:t>
      </w:r>
      <w:r w:rsidR="00DE69A6" w:rsidRPr="00016DCE">
        <w:rPr>
          <w:rFonts w:ascii="Arial" w:hAnsi="Arial" w:cs="Arial"/>
          <w:color w:val="000000"/>
          <w:sz w:val="22"/>
          <w:szCs w:val="22"/>
        </w:rPr>
        <w:t>DPH,</w:t>
      </w:r>
      <w:r w:rsidR="00DB3FA2" w:rsidRPr="00016DCE">
        <w:rPr>
          <w:rFonts w:ascii="Arial" w:hAnsi="Arial" w:cs="Arial"/>
          <w:color w:val="000000"/>
          <w:sz w:val="22"/>
          <w:szCs w:val="22"/>
        </w:rPr>
        <w:t xml:space="preserve"> jestliže po uzavření této S</w:t>
      </w:r>
      <w:r w:rsidR="00FA79CD" w:rsidRPr="00016DCE">
        <w:rPr>
          <w:rFonts w:ascii="Arial" w:hAnsi="Arial" w:cs="Arial"/>
          <w:color w:val="000000"/>
          <w:sz w:val="22"/>
          <w:szCs w:val="22"/>
        </w:rPr>
        <w:t xml:space="preserve">mlouvy nabude účinnosti zákon, kterým bude výše DPH změněna.   </w:t>
      </w:r>
    </w:p>
    <w:p w14:paraId="212A8452" w14:textId="77777777" w:rsidR="00FA79CD" w:rsidRPr="00016DCE" w:rsidRDefault="00FA79CD" w:rsidP="00FA79CD">
      <w:pPr>
        <w:autoSpaceDE w:val="0"/>
        <w:autoSpaceDN w:val="0"/>
        <w:spacing w:line="240" w:lineRule="auto"/>
        <w:ind w:left="426" w:hanging="426"/>
        <w:rPr>
          <w:rFonts w:ascii="Arial" w:hAnsi="Arial" w:cs="Arial"/>
          <w:sz w:val="22"/>
          <w:szCs w:val="22"/>
        </w:rPr>
      </w:pPr>
    </w:p>
    <w:p w14:paraId="7722F515" w14:textId="77777777" w:rsidR="001837BD" w:rsidRPr="00016DCE" w:rsidRDefault="00FA79CD" w:rsidP="00627828">
      <w:pPr>
        <w:numPr>
          <w:ilvl w:val="1"/>
          <w:numId w:val="19"/>
        </w:numPr>
        <w:rPr>
          <w:rFonts w:ascii="Arial" w:hAnsi="Arial" w:cs="Arial"/>
          <w:color w:val="000000"/>
          <w:sz w:val="22"/>
          <w:szCs w:val="22"/>
        </w:rPr>
      </w:pPr>
      <w:r w:rsidRPr="00016DCE">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016DCE">
        <w:rPr>
          <w:rFonts w:ascii="Arial" w:hAnsi="Arial" w:cs="Arial"/>
          <w:color w:val="000000"/>
          <w:sz w:val="22"/>
          <w:szCs w:val="22"/>
        </w:rPr>
        <w:t xml:space="preserve">Dodavatel </w:t>
      </w:r>
      <w:r w:rsidRPr="00016DCE">
        <w:rPr>
          <w:rFonts w:ascii="Arial" w:hAnsi="Arial" w:cs="Arial"/>
          <w:color w:val="000000"/>
          <w:sz w:val="22"/>
          <w:szCs w:val="22"/>
        </w:rPr>
        <w:t xml:space="preserve">je povinen </w:t>
      </w:r>
      <w:r w:rsidR="00DE69A6" w:rsidRPr="00016DCE">
        <w:rPr>
          <w:rFonts w:ascii="Arial" w:hAnsi="Arial" w:cs="Arial"/>
          <w:color w:val="000000"/>
          <w:sz w:val="22"/>
          <w:szCs w:val="22"/>
        </w:rPr>
        <w:t>snížit</w:t>
      </w:r>
      <w:r w:rsidRPr="00016DCE">
        <w:rPr>
          <w:rFonts w:ascii="Arial" w:hAnsi="Arial" w:cs="Arial"/>
          <w:color w:val="000000"/>
          <w:sz w:val="22"/>
          <w:szCs w:val="22"/>
        </w:rPr>
        <w:t xml:space="preserve"> cen</w:t>
      </w:r>
      <w:r w:rsidR="00DE69A6" w:rsidRPr="00016DCE">
        <w:rPr>
          <w:rFonts w:ascii="Arial" w:hAnsi="Arial" w:cs="Arial"/>
          <w:color w:val="000000"/>
          <w:sz w:val="22"/>
          <w:szCs w:val="22"/>
        </w:rPr>
        <w:t>u</w:t>
      </w:r>
      <w:r w:rsidRPr="00016DCE">
        <w:rPr>
          <w:rFonts w:ascii="Arial" w:hAnsi="Arial" w:cs="Arial"/>
          <w:color w:val="000000"/>
          <w:sz w:val="22"/>
          <w:szCs w:val="22"/>
        </w:rPr>
        <w:t xml:space="preserve"> díla </w:t>
      </w:r>
      <w:r w:rsidR="00DE69A6" w:rsidRPr="00016DCE">
        <w:rPr>
          <w:rFonts w:ascii="Arial" w:hAnsi="Arial" w:cs="Arial"/>
          <w:color w:val="000000"/>
          <w:sz w:val="22"/>
          <w:szCs w:val="22"/>
        </w:rPr>
        <w:t xml:space="preserve">o </w:t>
      </w:r>
      <w:r w:rsidR="00C5756F" w:rsidRPr="00016DCE">
        <w:rPr>
          <w:rFonts w:ascii="Arial" w:hAnsi="Arial" w:cs="Arial"/>
          <w:color w:val="000000"/>
          <w:sz w:val="22"/>
          <w:szCs w:val="22"/>
        </w:rPr>
        <w:t>neprovedené práce.</w:t>
      </w:r>
      <w:r w:rsidR="001837BD" w:rsidRPr="00016DCE">
        <w:rPr>
          <w:rFonts w:ascii="Arial" w:hAnsi="Arial" w:cs="Arial"/>
          <w:color w:val="000000"/>
          <w:sz w:val="22"/>
          <w:szCs w:val="22"/>
        </w:rPr>
        <w:t xml:space="preserve"> </w:t>
      </w:r>
      <w:r w:rsidR="00670302" w:rsidRPr="00016DCE">
        <w:rPr>
          <w:rFonts w:ascii="Arial" w:hAnsi="Arial" w:cs="Arial"/>
          <w:color w:val="000000"/>
          <w:sz w:val="22"/>
          <w:szCs w:val="22"/>
        </w:rPr>
        <w:t xml:space="preserve">Jakákoli změna předmětu plnění této Smlouvy vyžaduje předchozí dohodu Smluvních stran formou písemného dodatku k této Smlouvě. Písemný </w:t>
      </w:r>
      <w:r w:rsidR="00670302" w:rsidRPr="00016DCE">
        <w:rPr>
          <w:rFonts w:ascii="Arial" w:hAnsi="Arial" w:cs="Arial"/>
          <w:sz w:val="22"/>
          <w:szCs w:val="22"/>
        </w:rPr>
        <w:t>dodatek</w:t>
      </w:r>
      <w:r w:rsidR="00670302" w:rsidRPr="00016DCE">
        <w:rPr>
          <w:rFonts w:ascii="Arial" w:hAnsi="Arial" w:cs="Arial"/>
          <w:color w:val="000000"/>
          <w:sz w:val="22"/>
          <w:szCs w:val="22"/>
        </w:rPr>
        <w:t xml:space="preserve">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w:t>
      </w:r>
      <w:r w:rsidR="00DB3FA2" w:rsidRPr="00016DCE">
        <w:rPr>
          <w:rFonts w:ascii="Arial" w:hAnsi="Arial" w:cs="Arial"/>
          <w:color w:val="000000"/>
          <w:sz w:val="22"/>
          <w:szCs w:val="22"/>
        </w:rPr>
        <w:t>ku z této S</w:t>
      </w:r>
      <w:r w:rsidR="00670302" w:rsidRPr="00016DCE">
        <w:rPr>
          <w:rFonts w:ascii="Arial" w:hAnsi="Arial" w:cs="Arial"/>
          <w:color w:val="000000"/>
          <w:sz w:val="22"/>
          <w:szCs w:val="22"/>
        </w:rPr>
        <w:t>mlouvy.</w:t>
      </w:r>
    </w:p>
    <w:p w14:paraId="132128C8" w14:textId="77777777" w:rsidR="00FA79CD" w:rsidRPr="00016DCE" w:rsidRDefault="00FA79CD" w:rsidP="001837BD">
      <w:pPr>
        <w:pStyle w:val="Odstavecseseznamem"/>
        <w:ind w:left="0"/>
        <w:rPr>
          <w:rFonts w:ascii="Arial" w:hAnsi="Arial" w:cs="Arial"/>
          <w:color w:val="000000"/>
          <w:sz w:val="22"/>
          <w:szCs w:val="22"/>
        </w:rPr>
      </w:pPr>
    </w:p>
    <w:p w14:paraId="7A2647C3" w14:textId="77777777" w:rsidR="00FA79CD" w:rsidRPr="00016DCE" w:rsidRDefault="00BD4BB1" w:rsidP="00627828">
      <w:pPr>
        <w:numPr>
          <w:ilvl w:val="1"/>
          <w:numId w:val="19"/>
        </w:numPr>
        <w:rPr>
          <w:rFonts w:ascii="Arial" w:hAnsi="Arial" w:cs="Arial"/>
          <w:sz w:val="22"/>
          <w:szCs w:val="22"/>
        </w:rPr>
      </w:pPr>
      <w:r w:rsidRPr="00016DCE">
        <w:rPr>
          <w:rFonts w:ascii="Arial" w:hAnsi="Arial" w:cs="Arial"/>
          <w:sz w:val="22"/>
          <w:szCs w:val="22"/>
        </w:rPr>
        <w:t>V případě snížení rozsahu díla bude cena díl</w:t>
      </w:r>
      <w:r w:rsidR="00AB2145" w:rsidRPr="00016DCE">
        <w:rPr>
          <w:rFonts w:ascii="Arial" w:hAnsi="Arial" w:cs="Arial"/>
          <w:sz w:val="22"/>
          <w:szCs w:val="22"/>
        </w:rPr>
        <w:t>a upravena dle odst. 2.</w:t>
      </w:r>
      <w:r w:rsidR="004D26D8" w:rsidRPr="00016DCE">
        <w:rPr>
          <w:rFonts w:ascii="Arial" w:hAnsi="Arial" w:cs="Arial"/>
          <w:sz w:val="22"/>
          <w:szCs w:val="22"/>
        </w:rPr>
        <w:t>8</w:t>
      </w:r>
      <w:r w:rsidRPr="00016DCE">
        <w:rPr>
          <w:rFonts w:ascii="Arial" w:hAnsi="Arial" w:cs="Arial"/>
          <w:sz w:val="22"/>
          <w:szCs w:val="22"/>
        </w:rPr>
        <w:t xml:space="preserve"> </w:t>
      </w:r>
      <w:r w:rsidR="00D84E6A" w:rsidRPr="00016DCE">
        <w:rPr>
          <w:rFonts w:ascii="Arial" w:hAnsi="Arial" w:cs="Arial"/>
          <w:sz w:val="22"/>
          <w:szCs w:val="22"/>
        </w:rPr>
        <w:t>S</w:t>
      </w:r>
      <w:r w:rsidRPr="00016DCE">
        <w:rPr>
          <w:rFonts w:ascii="Arial" w:hAnsi="Arial" w:cs="Arial"/>
          <w:sz w:val="22"/>
          <w:szCs w:val="22"/>
        </w:rPr>
        <w:t xml:space="preserve">mlouvy, tj. snížena </w:t>
      </w:r>
      <w:r w:rsidRPr="00016DCE">
        <w:rPr>
          <w:rFonts w:ascii="Arial" w:hAnsi="Arial" w:cs="Arial"/>
          <w:sz w:val="22"/>
          <w:szCs w:val="22"/>
        </w:rPr>
        <w:lastRenderedPageBreak/>
        <w:t>o práce, které oproti projektu nebudou objednatelem vyžadovány (méněpráce) a tedy nebudou provedeny.</w:t>
      </w:r>
    </w:p>
    <w:p w14:paraId="299BEC24" w14:textId="77777777" w:rsidR="00FA79CD" w:rsidRPr="00016DCE" w:rsidRDefault="00FA79CD" w:rsidP="00FA79CD">
      <w:pPr>
        <w:autoSpaceDE w:val="0"/>
        <w:autoSpaceDN w:val="0"/>
        <w:rPr>
          <w:rFonts w:ascii="Arial" w:hAnsi="Arial" w:cs="Arial"/>
          <w:sz w:val="22"/>
          <w:szCs w:val="22"/>
        </w:rPr>
      </w:pPr>
    </w:p>
    <w:p w14:paraId="5DBEF4EC" w14:textId="77777777" w:rsidR="00FF5613" w:rsidRPr="00016DCE" w:rsidRDefault="00FA79CD" w:rsidP="00FF5613">
      <w:pPr>
        <w:numPr>
          <w:ilvl w:val="1"/>
          <w:numId w:val="19"/>
        </w:numPr>
        <w:rPr>
          <w:rFonts w:ascii="Arial" w:hAnsi="Arial" w:cs="Arial"/>
          <w:sz w:val="22"/>
          <w:szCs w:val="22"/>
        </w:rPr>
      </w:pPr>
      <w:r w:rsidRPr="00016DCE">
        <w:rPr>
          <w:rFonts w:ascii="Arial" w:hAnsi="Arial" w:cs="Arial"/>
          <w:sz w:val="22"/>
          <w:szCs w:val="22"/>
        </w:rPr>
        <w:t xml:space="preserve">Dílo lze provést odlišně oproti prováděcí projektové dokumentaci </w:t>
      </w:r>
      <w:r w:rsidR="002442CB" w:rsidRPr="00016DCE">
        <w:rPr>
          <w:rFonts w:ascii="Arial" w:hAnsi="Arial" w:cs="Arial"/>
          <w:sz w:val="22"/>
          <w:szCs w:val="22"/>
        </w:rPr>
        <w:t>pouze za podmínek uvedených v</w:t>
      </w:r>
      <w:r w:rsidR="0076110D" w:rsidRPr="00016DCE">
        <w:rPr>
          <w:rFonts w:ascii="Arial" w:hAnsi="Arial" w:cs="Arial"/>
          <w:sz w:val="22"/>
          <w:szCs w:val="22"/>
        </w:rPr>
        <w:t xml:space="preserve"> článku II. </w:t>
      </w:r>
      <w:r w:rsidR="00AB2145" w:rsidRPr="00016DCE">
        <w:rPr>
          <w:rFonts w:ascii="Arial" w:hAnsi="Arial" w:cs="Arial"/>
          <w:sz w:val="22"/>
          <w:szCs w:val="22"/>
        </w:rPr>
        <w:t>odst. 2.</w:t>
      </w:r>
      <w:r w:rsidR="00EB7119" w:rsidRPr="00016DCE">
        <w:rPr>
          <w:rFonts w:ascii="Arial" w:hAnsi="Arial" w:cs="Arial"/>
          <w:sz w:val="22"/>
          <w:szCs w:val="22"/>
        </w:rPr>
        <w:t>7</w:t>
      </w:r>
      <w:r w:rsidR="002442CB" w:rsidRPr="00016DCE">
        <w:rPr>
          <w:rFonts w:ascii="Arial" w:hAnsi="Arial" w:cs="Arial"/>
          <w:sz w:val="22"/>
          <w:szCs w:val="22"/>
        </w:rPr>
        <w:t xml:space="preserve"> a </w:t>
      </w:r>
      <w:r w:rsidR="0076110D" w:rsidRPr="00016DCE">
        <w:rPr>
          <w:rFonts w:ascii="Arial" w:hAnsi="Arial" w:cs="Arial"/>
          <w:sz w:val="22"/>
          <w:szCs w:val="22"/>
        </w:rPr>
        <w:t xml:space="preserve">odst. </w:t>
      </w:r>
      <w:r w:rsidR="00AB2145" w:rsidRPr="00016DCE">
        <w:rPr>
          <w:rFonts w:ascii="Arial" w:hAnsi="Arial" w:cs="Arial"/>
          <w:sz w:val="22"/>
          <w:szCs w:val="22"/>
        </w:rPr>
        <w:t>2.</w:t>
      </w:r>
      <w:r w:rsidR="00EB7119" w:rsidRPr="00016DCE">
        <w:rPr>
          <w:rFonts w:ascii="Arial" w:hAnsi="Arial" w:cs="Arial"/>
          <w:sz w:val="22"/>
          <w:szCs w:val="22"/>
        </w:rPr>
        <w:t>8</w:t>
      </w:r>
      <w:r w:rsidR="002442CB" w:rsidRPr="00016DCE">
        <w:rPr>
          <w:rFonts w:ascii="Arial" w:hAnsi="Arial" w:cs="Arial"/>
          <w:sz w:val="22"/>
          <w:szCs w:val="22"/>
        </w:rPr>
        <w:t xml:space="preserve"> Smlouvy.</w:t>
      </w:r>
      <w:r w:rsidRPr="00016DCE">
        <w:rPr>
          <w:rFonts w:ascii="Arial" w:hAnsi="Arial" w:cs="Arial"/>
          <w:sz w:val="22"/>
          <w:szCs w:val="22"/>
        </w:rPr>
        <w:t xml:space="preserve"> Před provedením změny díla oproti </w:t>
      </w:r>
      <w:r w:rsidR="002442CB" w:rsidRPr="00016DCE">
        <w:rPr>
          <w:rFonts w:ascii="Arial" w:hAnsi="Arial" w:cs="Arial"/>
          <w:sz w:val="22"/>
          <w:szCs w:val="22"/>
        </w:rPr>
        <w:t>p</w:t>
      </w:r>
      <w:r w:rsidRPr="00016DCE">
        <w:rPr>
          <w:rFonts w:ascii="Arial" w:hAnsi="Arial" w:cs="Arial"/>
          <w:sz w:val="22"/>
          <w:szCs w:val="22"/>
        </w:rPr>
        <w:t>rováděcí projektové dokumentaci musí být o rozsahu této změny (věcném i finančním) písemně informován zástupce objednatele ve věcech smluvních. K této informaci bude přiloženo stanovisko TDS</w:t>
      </w:r>
      <w:r w:rsidR="00D93D8A" w:rsidRPr="00016DCE">
        <w:rPr>
          <w:rFonts w:ascii="Arial" w:hAnsi="Arial" w:cs="Arial"/>
          <w:sz w:val="22"/>
          <w:szCs w:val="22"/>
        </w:rPr>
        <w:t>, autorského dozoru projektu</w:t>
      </w:r>
      <w:r w:rsidRPr="00016DCE">
        <w:rPr>
          <w:rFonts w:ascii="Arial" w:hAnsi="Arial" w:cs="Arial"/>
          <w:sz w:val="22"/>
          <w:szCs w:val="22"/>
        </w:rPr>
        <w:t xml:space="preserve"> a zástupce objednatele ve věcech technických. Změna díla oproti prováděcí projektové dokumentaci i v případě, že nebude zvyšovat cenu díla, </w:t>
      </w:r>
      <w:r w:rsidR="00533C78" w:rsidRPr="00016DCE">
        <w:rPr>
          <w:rFonts w:ascii="Arial" w:hAnsi="Arial" w:cs="Arial"/>
          <w:sz w:val="22"/>
          <w:szCs w:val="22"/>
        </w:rPr>
        <w:t>je možná pouze v případě, že nemá charakter podstatné změny závazku ve smyslu § 222 ZZVZ, bude schválena poskytovatelem dotace a bude v souladu se Směrnicí.</w:t>
      </w:r>
    </w:p>
    <w:p w14:paraId="01C6E565" w14:textId="77777777" w:rsidR="00FF5613" w:rsidRPr="00016DCE" w:rsidRDefault="00FF5613" w:rsidP="00FF5613">
      <w:pPr>
        <w:pStyle w:val="Odstavecseseznamem"/>
        <w:rPr>
          <w:rFonts w:ascii="Arial" w:hAnsi="Arial" w:cs="Arial"/>
          <w:sz w:val="22"/>
          <w:szCs w:val="22"/>
        </w:rPr>
      </w:pPr>
    </w:p>
    <w:p w14:paraId="465AF722" w14:textId="77777777" w:rsidR="00811E5F" w:rsidRPr="00016DCE" w:rsidRDefault="00FF5613" w:rsidP="00FF5613">
      <w:pPr>
        <w:numPr>
          <w:ilvl w:val="1"/>
          <w:numId w:val="19"/>
        </w:numPr>
        <w:rPr>
          <w:rFonts w:ascii="Arial" w:hAnsi="Arial" w:cs="Arial"/>
          <w:sz w:val="22"/>
          <w:szCs w:val="22"/>
        </w:rPr>
      </w:pPr>
      <w:r w:rsidRPr="00016DCE">
        <w:rPr>
          <w:rFonts w:ascii="Arial" w:hAnsi="Arial" w:cs="Arial"/>
          <w:sz w:val="22"/>
          <w:szCs w:val="22"/>
        </w:rPr>
        <w:t>Při určení změny ceny bude postupováno v souladu s</w:t>
      </w:r>
      <w:r w:rsidR="0076110D" w:rsidRPr="00016DCE">
        <w:rPr>
          <w:rFonts w:ascii="Arial" w:hAnsi="Arial" w:cs="Arial"/>
          <w:sz w:val="22"/>
          <w:szCs w:val="22"/>
        </w:rPr>
        <w:t xml:space="preserve"> ustanovením článku II. </w:t>
      </w:r>
      <w:r w:rsidR="00C44AB9" w:rsidRPr="00016DCE">
        <w:rPr>
          <w:rFonts w:ascii="Arial" w:hAnsi="Arial" w:cs="Arial"/>
          <w:sz w:val="22"/>
          <w:szCs w:val="22"/>
        </w:rPr>
        <w:t>odst. 2.8</w:t>
      </w:r>
      <w:r w:rsidR="00715813" w:rsidRPr="00016DCE">
        <w:rPr>
          <w:rFonts w:ascii="Arial" w:hAnsi="Arial" w:cs="Arial"/>
          <w:sz w:val="22"/>
          <w:szCs w:val="22"/>
        </w:rPr>
        <w:t xml:space="preserve"> S</w:t>
      </w:r>
      <w:r w:rsidRPr="00016DCE">
        <w:rPr>
          <w:rFonts w:ascii="Arial" w:hAnsi="Arial" w:cs="Arial"/>
          <w:sz w:val="22"/>
          <w:szCs w:val="22"/>
        </w:rPr>
        <w:t>mlouvy.</w:t>
      </w:r>
    </w:p>
    <w:p w14:paraId="2AC7A9F9" w14:textId="77777777" w:rsidR="00E401BC" w:rsidRPr="00016DCE" w:rsidRDefault="00E401BC">
      <w:pPr>
        <w:autoSpaceDE w:val="0"/>
        <w:ind w:left="360" w:hanging="360"/>
        <w:jc w:val="center"/>
        <w:rPr>
          <w:rFonts w:ascii="Arial" w:hAnsi="Arial" w:cs="Arial"/>
          <w:bCs/>
          <w:sz w:val="22"/>
          <w:szCs w:val="22"/>
        </w:rPr>
      </w:pPr>
    </w:p>
    <w:p w14:paraId="48D07F09"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IV.</w:t>
      </w:r>
    </w:p>
    <w:p w14:paraId="01A6645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Platební podmínky</w:t>
      </w:r>
    </w:p>
    <w:p w14:paraId="67646945" w14:textId="77777777" w:rsidR="004D10EE" w:rsidRPr="00016DCE" w:rsidRDefault="004D10EE">
      <w:pPr>
        <w:autoSpaceDE w:val="0"/>
        <w:jc w:val="center"/>
        <w:rPr>
          <w:rFonts w:ascii="Arial" w:hAnsi="Arial" w:cs="Arial"/>
          <w:sz w:val="22"/>
          <w:szCs w:val="22"/>
        </w:rPr>
      </w:pPr>
    </w:p>
    <w:p w14:paraId="12276C17"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nebude poskytovat </w:t>
      </w:r>
      <w:r w:rsidR="0087231C" w:rsidRPr="00016DCE">
        <w:rPr>
          <w:rFonts w:ascii="Arial" w:hAnsi="Arial" w:cs="Arial"/>
          <w:sz w:val="22"/>
          <w:szCs w:val="22"/>
        </w:rPr>
        <w:t xml:space="preserve">dodavateli </w:t>
      </w:r>
      <w:r w:rsidRPr="00016DCE">
        <w:rPr>
          <w:rFonts w:ascii="Arial" w:hAnsi="Arial" w:cs="Arial"/>
          <w:sz w:val="22"/>
          <w:szCs w:val="22"/>
        </w:rPr>
        <w:t>díla zálohy.</w:t>
      </w:r>
    </w:p>
    <w:p w14:paraId="0D6A5C24" w14:textId="77777777" w:rsidR="000E102E" w:rsidRPr="00016DCE" w:rsidRDefault="000E102E">
      <w:pPr>
        <w:autoSpaceDE w:val="0"/>
        <w:spacing w:line="240" w:lineRule="auto"/>
        <w:ind w:left="540" w:hanging="540"/>
        <w:rPr>
          <w:rFonts w:ascii="Arial" w:hAnsi="Arial" w:cs="Arial"/>
          <w:sz w:val="22"/>
          <w:szCs w:val="22"/>
        </w:rPr>
      </w:pPr>
    </w:p>
    <w:p w14:paraId="445D83E1" w14:textId="1D230E63" w:rsidR="000E102E" w:rsidRPr="00016DCE" w:rsidRDefault="000E102E" w:rsidP="00627828">
      <w:pPr>
        <w:numPr>
          <w:ilvl w:val="1"/>
          <w:numId w:val="21"/>
        </w:numPr>
        <w:rPr>
          <w:rFonts w:ascii="Arial" w:hAnsi="Arial" w:cs="Arial"/>
          <w:bCs/>
          <w:sz w:val="22"/>
          <w:szCs w:val="22"/>
        </w:rPr>
      </w:pPr>
      <w:r w:rsidRPr="00016DCE">
        <w:rPr>
          <w:rFonts w:ascii="Arial" w:hAnsi="Arial" w:cs="Arial"/>
          <w:sz w:val="22"/>
          <w:szCs w:val="22"/>
        </w:rPr>
        <w:t xml:space="preserve">Realizované práce a dodávky budou </w:t>
      </w:r>
      <w:r w:rsidR="0087231C" w:rsidRPr="00016DCE">
        <w:rPr>
          <w:rFonts w:ascii="Arial" w:hAnsi="Arial" w:cs="Arial"/>
          <w:sz w:val="22"/>
          <w:szCs w:val="22"/>
        </w:rPr>
        <w:t xml:space="preserve">dodavatelem </w:t>
      </w:r>
      <w:r w:rsidRPr="00016DCE">
        <w:rPr>
          <w:rFonts w:ascii="Arial" w:hAnsi="Arial" w:cs="Arial"/>
          <w:sz w:val="22"/>
          <w:szCs w:val="22"/>
        </w:rPr>
        <w:t>účtovány objednateli</w:t>
      </w:r>
      <w:r w:rsidR="0048446F" w:rsidRPr="00016DCE">
        <w:rPr>
          <w:rFonts w:ascii="Arial" w:hAnsi="Arial" w:cs="Arial"/>
          <w:sz w:val="22"/>
          <w:szCs w:val="22"/>
        </w:rPr>
        <w:t xml:space="preserve">, a to </w:t>
      </w:r>
      <w:r w:rsidRPr="00016DCE">
        <w:rPr>
          <w:rFonts w:ascii="Arial" w:hAnsi="Arial" w:cs="Arial"/>
          <w:sz w:val="22"/>
          <w:szCs w:val="22"/>
        </w:rPr>
        <w:t>na základě skutečně řádně provedených prací a dodávek písemně odsouhlasených oprávněným zástupcem objednatele, a to fakturami, které budou splňovat náležitosti daňového dokladu dle platných obecně závazných právních předpisů, tj. dle zákona</w:t>
      </w:r>
      <w:r w:rsidR="00CB6B86" w:rsidRPr="00016DCE">
        <w:rPr>
          <w:rFonts w:ascii="Arial" w:hAnsi="Arial" w:cs="Arial"/>
          <w:sz w:val="22"/>
          <w:szCs w:val="22"/>
        </w:rPr>
        <w:t xml:space="preserve"> o DPH</w:t>
      </w:r>
      <w:r w:rsidRPr="00016DCE">
        <w:rPr>
          <w:rFonts w:ascii="Arial" w:hAnsi="Arial" w:cs="Arial"/>
          <w:sz w:val="22"/>
          <w:szCs w:val="22"/>
        </w:rPr>
        <w:t xml:space="preserve"> a bude v nich uveden název</w:t>
      </w:r>
      <w:r w:rsidR="0059703A" w:rsidRPr="00016DCE">
        <w:rPr>
          <w:rFonts w:ascii="Arial" w:hAnsi="Arial" w:cs="Arial"/>
          <w:sz w:val="22"/>
          <w:szCs w:val="22"/>
        </w:rPr>
        <w:t xml:space="preserve"> zakázky</w:t>
      </w:r>
      <w:r w:rsidR="00CB4BB4" w:rsidRPr="00016DCE">
        <w:rPr>
          <w:rFonts w:ascii="Arial" w:hAnsi="Arial" w:cs="Arial"/>
          <w:sz w:val="22"/>
          <w:szCs w:val="22"/>
        </w:rPr>
        <w:t>,</w:t>
      </w:r>
      <w:r w:rsidR="004932D7" w:rsidRPr="00016DCE">
        <w:rPr>
          <w:rFonts w:ascii="Arial" w:hAnsi="Arial" w:cs="Arial"/>
          <w:sz w:val="22"/>
          <w:szCs w:val="22"/>
        </w:rPr>
        <w:t xml:space="preserve"> </w:t>
      </w:r>
      <w:r w:rsidR="0048446F" w:rsidRPr="00016DCE">
        <w:rPr>
          <w:rFonts w:ascii="Arial" w:hAnsi="Arial" w:cs="Arial"/>
          <w:sz w:val="22"/>
          <w:szCs w:val="22"/>
        </w:rPr>
        <w:t xml:space="preserve">identifikace objednatele, </w:t>
      </w:r>
      <w:r w:rsidRPr="00016DCE">
        <w:rPr>
          <w:rFonts w:ascii="Arial" w:hAnsi="Arial" w:cs="Arial"/>
          <w:sz w:val="22"/>
          <w:szCs w:val="22"/>
        </w:rPr>
        <w:t>číslo stavby</w:t>
      </w:r>
      <w:r w:rsidR="00CB6B86" w:rsidRPr="00016DCE">
        <w:rPr>
          <w:rFonts w:ascii="Arial" w:hAnsi="Arial" w:cs="Arial"/>
          <w:sz w:val="22"/>
          <w:szCs w:val="22"/>
        </w:rPr>
        <w:t>,</w:t>
      </w:r>
      <w:r w:rsidRPr="00016DCE">
        <w:rPr>
          <w:rFonts w:ascii="Arial" w:hAnsi="Arial" w:cs="Arial"/>
          <w:sz w:val="22"/>
          <w:szCs w:val="22"/>
        </w:rPr>
        <w:t xml:space="preserve"> číslo smlouvy objednatele</w:t>
      </w:r>
      <w:r w:rsidR="00CB6B86" w:rsidRPr="00016DCE">
        <w:rPr>
          <w:rFonts w:ascii="Arial" w:hAnsi="Arial" w:cs="Arial"/>
          <w:sz w:val="22"/>
          <w:szCs w:val="22"/>
        </w:rPr>
        <w:t xml:space="preserve"> a číslo projektu IROP</w:t>
      </w:r>
      <w:r w:rsidRPr="00016DCE">
        <w:rPr>
          <w:rFonts w:ascii="Arial" w:hAnsi="Arial" w:cs="Arial"/>
          <w:sz w:val="22"/>
          <w:szCs w:val="22"/>
        </w:rPr>
        <w:t>. Nedílnou součástí každé faktury musí být soupis provedených prací a dodávek za kalendářní měsíc</w:t>
      </w:r>
      <w:r w:rsidR="001E50AC" w:rsidRPr="00016DCE">
        <w:rPr>
          <w:rFonts w:ascii="Arial" w:hAnsi="Arial" w:cs="Arial"/>
          <w:sz w:val="22"/>
          <w:szCs w:val="22"/>
        </w:rPr>
        <w:t xml:space="preserve"> (dnem uskutečnění zdanitelného plnění je poslední den tohoto kalendářního měsíce)</w:t>
      </w:r>
      <w:r w:rsidRPr="00016DCE">
        <w:rPr>
          <w:rFonts w:ascii="Arial" w:hAnsi="Arial" w:cs="Arial"/>
          <w:sz w:val="22"/>
          <w:szCs w:val="22"/>
        </w:rPr>
        <w:t xml:space="preserve">, který písemně odsouhlasí zmocněný zástupce objednatele a </w:t>
      </w:r>
      <w:r w:rsidR="001E50AC" w:rsidRPr="00016DCE">
        <w:rPr>
          <w:rFonts w:ascii="Arial" w:hAnsi="Arial" w:cs="Arial"/>
          <w:sz w:val="22"/>
          <w:szCs w:val="22"/>
        </w:rPr>
        <w:t>TDS,</w:t>
      </w:r>
      <w:r w:rsidRPr="00016DCE">
        <w:rPr>
          <w:rFonts w:ascii="Arial" w:hAnsi="Arial" w:cs="Arial"/>
          <w:sz w:val="22"/>
          <w:szCs w:val="22"/>
        </w:rPr>
        <w:t xml:space="preserve"> a</w:t>
      </w:r>
      <w:r w:rsidR="001E50AC" w:rsidRPr="00016DCE">
        <w:rPr>
          <w:rFonts w:ascii="Arial" w:hAnsi="Arial" w:cs="Arial"/>
          <w:sz w:val="22"/>
          <w:szCs w:val="22"/>
        </w:rPr>
        <w:t xml:space="preserve"> dále</w:t>
      </w:r>
      <w:r w:rsidR="004932D7" w:rsidRPr="00016DCE">
        <w:rPr>
          <w:rFonts w:ascii="Arial" w:hAnsi="Arial" w:cs="Arial"/>
          <w:sz w:val="22"/>
          <w:szCs w:val="22"/>
        </w:rPr>
        <w:t> </w:t>
      </w:r>
      <w:r w:rsidRPr="00016DCE">
        <w:rPr>
          <w:rFonts w:ascii="Arial" w:hAnsi="Arial" w:cs="Arial"/>
          <w:sz w:val="22"/>
          <w:szCs w:val="22"/>
        </w:rPr>
        <w:t>fotodokumentace dle ustanovení čl</w:t>
      </w:r>
      <w:r w:rsidR="00C11AFA" w:rsidRPr="00016DCE">
        <w:rPr>
          <w:rFonts w:ascii="Arial" w:hAnsi="Arial" w:cs="Arial"/>
          <w:sz w:val="22"/>
          <w:szCs w:val="22"/>
        </w:rPr>
        <w:t>ánku I. odst.</w:t>
      </w:r>
      <w:r w:rsidR="00956FF3" w:rsidRPr="00016DCE">
        <w:rPr>
          <w:rFonts w:ascii="Arial" w:hAnsi="Arial" w:cs="Arial"/>
          <w:sz w:val="22"/>
          <w:szCs w:val="22"/>
        </w:rPr>
        <w:t xml:space="preserve"> 1.</w:t>
      </w:r>
      <w:r w:rsidR="004D4DC0" w:rsidRPr="00016DCE">
        <w:rPr>
          <w:rFonts w:ascii="Arial" w:hAnsi="Arial" w:cs="Arial"/>
          <w:sz w:val="22"/>
          <w:szCs w:val="22"/>
        </w:rPr>
        <w:t>9</w:t>
      </w:r>
      <w:r w:rsidRPr="00016DCE">
        <w:rPr>
          <w:rFonts w:ascii="Arial" w:hAnsi="Arial" w:cs="Arial"/>
          <w:sz w:val="22"/>
          <w:szCs w:val="22"/>
        </w:rPr>
        <w:t xml:space="preserve"> a </w:t>
      </w:r>
      <w:r w:rsidR="00C11AFA" w:rsidRPr="00016DCE">
        <w:rPr>
          <w:rFonts w:ascii="Arial" w:hAnsi="Arial" w:cs="Arial"/>
          <w:sz w:val="22"/>
          <w:szCs w:val="22"/>
        </w:rPr>
        <w:t xml:space="preserve">odst. </w:t>
      </w:r>
      <w:r w:rsidR="00956FF3" w:rsidRPr="00016DCE">
        <w:rPr>
          <w:rFonts w:ascii="Arial" w:hAnsi="Arial" w:cs="Arial"/>
          <w:sz w:val="22"/>
          <w:szCs w:val="22"/>
        </w:rPr>
        <w:t>1.</w:t>
      </w:r>
      <w:r w:rsidR="004D4DC0" w:rsidRPr="00016DCE">
        <w:rPr>
          <w:rFonts w:ascii="Arial" w:hAnsi="Arial" w:cs="Arial"/>
          <w:sz w:val="22"/>
          <w:szCs w:val="22"/>
        </w:rPr>
        <w:t>10</w:t>
      </w:r>
      <w:r w:rsidR="004A41DB" w:rsidRPr="00016DCE">
        <w:rPr>
          <w:rFonts w:ascii="Arial" w:hAnsi="Arial" w:cs="Arial"/>
          <w:sz w:val="22"/>
          <w:szCs w:val="22"/>
        </w:rPr>
        <w:t xml:space="preserve"> S</w:t>
      </w:r>
      <w:r w:rsidRPr="00016DCE">
        <w:rPr>
          <w:rFonts w:ascii="Arial" w:hAnsi="Arial" w:cs="Arial"/>
          <w:sz w:val="22"/>
          <w:szCs w:val="22"/>
        </w:rPr>
        <w:t>mlouvy.</w:t>
      </w:r>
    </w:p>
    <w:p w14:paraId="52992E6C" w14:textId="77777777" w:rsidR="00AE39E6" w:rsidRPr="00016DCE" w:rsidRDefault="00AE39E6" w:rsidP="00AE39E6">
      <w:pPr>
        <w:pStyle w:val="Odstavecseseznamem"/>
        <w:rPr>
          <w:rFonts w:ascii="Arial" w:hAnsi="Arial" w:cs="Arial"/>
          <w:bCs/>
          <w:sz w:val="22"/>
          <w:szCs w:val="22"/>
        </w:rPr>
      </w:pPr>
    </w:p>
    <w:p w14:paraId="5996BD59" w14:textId="293E0B0E" w:rsidR="00AE39E6" w:rsidRPr="00016DCE" w:rsidRDefault="00AE39E6" w:rsidP="00627828">
      <w:pPr>
        <w:numPr>
          <w:ilvl w:val="1"/>
          <w:numId w:val="21"/>
        </w:numPr>
        <w:rPr>
          <w:rFonts w:ascii="Arial" w:hAnsi="Arial" w:cs="Arial"/>
          <w:bCs/>
          <w:sz w:val="22"/>
          <w:szCs w:val="22"/>
        </w:rPr>
      </w:pPr>
      <w:r w:rsidRPr="00016DCE">
        <w:rPr>
          <w:rFonts w:ascii="Arial" w:hAnsi="Arial" w:cs="Arial"/>
          <w:sz w:val="22"/>
          <w:szCs w:val="22"/>
        </w:rPr>
        <w:t>Dodavatel je oprávněn</w:t>
      </w:r>
      <w:r w:rsidR="005E3262" w:rsidRPr="00016DCE">
        <w:rPr>
          <w:rFonts w:ascii="Arial" w:hAnsi="Arial" w:cs="Arial"/>
          <w:sz w:val="22"/>
          <w:szCs w:val="22"/>
        </w:rPr>
        <w:t>, způsobem uvedeným v odst. 4.2 Smlouvy,</w:t>
      </w:r>
      <w:r w:rsidRPr="00016DCE">
        <w:rPr>
          <w:rFonts w:ascii="Arial" w:hAnsi="Arial" w:cs="Arial"/>
          <w:sz w:val="22"/>
          <w:szCs w:val="22"/>
        </w:rPr>
        <w:t xml:space="preserve"> vystavit fakturu </w:t>
      </w:r>
      <w:r w:rsidR="0048446F" w:rsidRPr="00016DCE">
        <w:rPr>
          <w:rFonts w:ascii="Arial" w:hAnsi="Arial" w:cs="Arial"/>
          <w:sz w:val="22"/>
          <w:szCs w:val="22"/>
        </w:rPr>
        <w:t xml:space="preserve">pro objednatele </w:t>
      </w:r>
      <w:r w:rsidRPr="00016DCE">
        <w:rPr>
          <w:rFonts w:ascii="Arial" w:hAnsi="Arial" w:cs="Arial"/>
          <w:sz w:val="22"/>
          <w:szCs w:val="22"/>
        </w:rPr>
        <w:t>1x měsíčně za kalendářní měsíc po uplynutí tohoto kalendářního měsíce, přičemž datem zdanitelného plnění je poslední den tohoto kalendář</w:t>
      </w:r>
      <w:r w:rsidR="005E3262" w:rsidRPr="00016DCE">
        <w:rPr>
          <w:rFonts w:ascii="Arial" w:hAnsi="Arial" w:cs="Arial"/>
          <w:sz w:val="22"/>
          <w:szCs w:val="22"/>
        </w:rPr>
        <w:t xml:space="preserve">ního měsíce. </w:t>
      </w:r>
      <w:r w:rsidRPr="00016DCE">
        <w:rPr>
          <w:rFonts w:ascii="Arial" w:hAnsi="Arial" w:cs="Arial"/>
          <w:sz w:val="22"/>
          <w:szCs w:val="22"/>
        </w:rPr>
        <w:t>Takto je Dodavatel oprávněn vyúčtovat cenu díla až do výše 9</w:t>
      </w:r>
      <w:r w:rsidR="00394C00" w:rsidRPr="00016DCE">
        <w:rPr>
          <w:rFonts w:ascii="Arial" w:hAnsi="Arial" w:cs="Arial"/>
          <w:sz w:val="22"/>
          <w:szCs w:val="22"/>
        </w:rPr>
        <w:t>0 % celkové ceny díla dle této S</w:t>
      </w:r>
      <w:r w:rsidRPr="00016DCE">
        <w:rPr>
          <w:rFonts w:ascii="Arial" w:hAnsi="Arial" w:cs="Arial"/>
          <w:sz w:val="22"/>
          <w:szCs w:val="22"/>
        </w:rPr>
        <w:t>mlouvy bez DPH. Zbylých 10 % celkové ceny díla je Dodavatel oprávněn vyúčtovat objednateli po řádném a úplném dokončení díla bez vad a nedodělků a jeho převzetí objednatelem, a to na základě vzájemně písemně odsouhlaseného</w:t>
      </w:r>
      <w:r w:rsidR="00190E9A" w:rsidRPr="00016DCE">
        <w:rPr>
          <w:rFonts w:ascii="Arial" w:hAnsi="Arial" w:cs="Arial"/>
          <w:sz w:val="22"/>
          <w:szCs w:val="22"/>
        </w:rPr>
        <w:t xml:space="preserve"> Konečného</w:t>
      </w:r>
      <w:r w:rsidRPr="00016DCE">
        <w:rPr>
          <w:rFonts w:ascii="Arial" w:hAnsi="Arial" w:cs="Arial"/>
          <w:sz w:val="22"/>
          <w:szCs w:val="22"/>
        </w:rPr>
        <w:t xml:space="preserve"> protokolu</w:t>
      </w:r>
      <w:r w:rsidR="00190E9A" w:rsidRPr="00016DCE">
        <w:rPr>
          <w:rFonts w:ascii="Arial" w:hAnsi="Arial" w:cs="Arial"/>
          <w:sz w:val="22"/>
          <w:szCs w:val="22"/>
        </w:rPr>
        <w:t xml:space="preserve"> </w:t>
      </w:r>
      <w:r w:rsidR="00190E9A" w:rsidRPr="00016DCE">
        <w:rPr>
          <w:rFonts w:ascii="Arial" w:hAnsi="Arial" w:cs="Arial"/>
          <w:sz w:val="22"/>
          <w:szCs w:val="22"/>
        </w:rPr>
        <w:lastRenderedPageBreak/>
        <w:t>o předání a převzetí díla, případně doplněného o vzájemně odsouhlasený protokol a předání odstraněných vad a nedodělků, a zároveň předání bankovní záruky dle čl. XIV této Smlouvy</w:t>
      </w:r>
      <w:r w:rsidRPr="00016DCE">
        <w:rPr>
          <w:rFonts w:ascii="Arial" w:hAnsi="Arial" w:cs="Arial"/>
          <w:sz w:val="22"/>
          <w:szCs w:val="22"/>
        </w:rPr>
        <w:t>.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w:t>
      </w:r>
    </w:p>
    <w:p w14:paraId="06EAF08D" w14:textId="77777777" w:rsidR="000E102E" w:rsidRPr="00016DCE" w:rsidRDefault="000E102E" w:rsidP="00D531E1">
      <w:pPr>
        <w:autoSpaceDE w:val="0"/>
        <w:spacing w:line="240" w:lineRule="auto"/>
        <w:rPr>
          <w:rFonts w:ascii="Arial" w:hAnsi="Arial" w:cs="Arial"/>
          <w:sz w:val="22"/>
          <w:szCs w:val="22"/>
        </w:rPr>
      </w:pPr>
    </w:p>
    <w:p w14:paraId="7E1B164E"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Faktura je splatná ve lhůtě </w:t>
      </w:r>
      <w:r w:rsidRPr="00016DCE">
        <w:rPr>
          <w:rFonts w:ascii="Arial" w:hAnsi="Arial" w:cs="Arial"/>
          <w:b/>
          <w:sz w:val="22"/>
          <w:szCs w:val="22"/>
        </w:rPr>
        <w:t>30 kalendářních dnů</w:t>
      </w:r>
      <w:r w:rsidRPr="00016DCE">
        <w:rPr>
          <w:rFonts w:ascii="Arial" w:hAnsi="Arial" w:cs="Arial"/>
          <w:sz w:val="22"/>
          <w:szCs w:val="22"/>
        </w:rPr>
        <w:t xml:space="preserve"> (v případě, že v průběhu plnění díla to</w:t>
      </w:r>
      <w:r w:rsidR="004932D7" w:rsidRPr="00016DCE">
        <w:rPr>
          <w:rFonts w:ascii="Arial" w:hAnsi="Arial" w:cs="Arial"/>
          <w:sz w:val="22"/>
          <w:szCs w:val="22"/>
        </w:rPr>
        <w:t> </w:t>
      </w:r>
      <w:r w:rsidRPr="00016DCE">
        <w:rPr>
          <w:rFonts w:ascii="Arial" w:hAnsi="Arial" w:cs="Arial"/>
          <w:sz w:val="22"/>
          <w:szCs w:val="22"/>
        </w:rPr>
        <w:t>nebude vzhledem k financování z prostředků EU dohodnuto u jednotlivých faktur jinak)</w:t>
      </w:r>
      <w:r w:rsidR="00E401BC" w:rsidRPr="00016DCE">
        <w:rPr>
          <w:rFonts w:ascii="Arial" w:hAnsi="Arial" w:cs="Arial"/>
          <w:sz w:val="22"/>
          <w:szCs w:val="22"/>
        </w:rPr>
        <w:t>, přičemž musí být Objednateli doručena alespoň 25 dnů před datem splatnosti.</w:t>
      </w:r>
      <w:r w:rsidRPr="00016DCE">
        <w:rPr>
          <w:rFonts w:ascii="Arial" w:hAnsi="Arial" w:cs="Arial"/>
          <w:sz w:val="22"/>
          <w:szCs w:val="22"/>
        </w:rPr>
        <w:t xml:space="preserve"> </w:t>
      </w:r>
      <w:r w:rsidR="00E401BC" w:rsidRPr="00016DCE">
        <w:rPr>
          <w:rFonts w:ascii="Arial" w:hAnsi="Arial" w:cs="Arial"/>
          <w:sz w:val="22"/>
          <w:szCs w:val="22"/>
        </w:rPr>
        <w:t>Faktura je splatná za předpokladu, že</w:t>
      </w:r>
      <w:r w:rsidRPr="00016DCE">
        <w:rPr>
          <w:rFonts w:ascii="Arial" w:hAnsi="Arial" w:cs="Arial"/>
          <w:sz w:val="22"/>
          <w:szCs w:val="22"/>
        </w:rPr>
        <w:t xml:space="preserve"> bude vystavena v souladu s platebními podmínkami a bude splňovat všechny uvedené náležitosti, týkající se vystavené faktury. Odchylně od předchozí věty smluvní strany sjednaly, že faktura na zaplacení zbylých 10% celkové ceny díla dle </w:t>
      </w:r>
      <w:r w:rsidR="00C11AFA" w:rsidRPr="00016DCE">
        <w:rPr>
          <w:rFonts w:ascii="Arial" w:hAnsi="Arial" w:cs="Arial"/>
          <w:sz w:val="22"/>
          <w:szCs w:val="22"/>
        </w:rPr>
        <w:t xml:space="preserve">článku IV. </w:t>
      </w:r>
      <w:r w:rsidRPr="00016DCE">
        <w:rPr>
          <w:rFonts w:ascii="Arial" w:hAnsi="Arial" w:cs="Arial"/>
          <w:sz w:val="22"/>
          <w:szCs w:val="22"/>
        </w:rPr>
        <w:t>odst. 4.3</w:t>
      </w:r>
      <w:r w:rsidR="00A80DD4" w:rsidRPr="00016DCE">
        <w:rPr>
          <w:rFonts w:ascii="Arial" w:hAnsi="Arial" w:cs="Arial"/>
          <w:sz w:val="22"/>
          <w:szCs w:val="22"/>
        </w:rPr>
        <w:t>.</w:t>
      </w:r>
      <w:r w:rsidR="004A41DB" w:rsidRPr="00016DCE">
        <w:rPr>
          <w:rFonts w:ascii="Arial" w:hAnsi="Arial" w:cs="Arial"/>
          <w:sz w:val="22"/>
          <w:szCs w:val="22"/>
        </w:rPr>
        <w:t xml:space="preserve"> S</w:t>
      </w:r>
      <w:r w:rsidRPr="00016DCE">
        <w:rPr>
          <w:rFonts w:ascii="Arial" w:hAnsi="Arial" w:cs="Arial"/>
          <w:sz w:val="22"/>
          <w:szCs w:val="22"/>
        </w:rPr>
        <w:t xml:space="preserve">mlouvy je splatná do 15 kalendářních dnů. Pokud faktura nebude vystavena v souladu s platebními podmínkami nebo nebude splňovat požadované náležitosti, je objednatel oprávněn fakturu </w:t>
      </w:r>
      <w:r w:rsidR="0087231C" w:rsidRPr="00016DCE">
        <w:rPr>
          <w:rFonts w:ascii="Arial" w:hAnsi="Arial" w:cs="Arial"/>
          <w:sz w:val="22"/>
          <w:szCs w:val="22"/>
        </w:rPr>
        <w:t xml:space="preserve">dodavateli </w:t>
      </w:r>
      <w:r w:rsidR="000B3942" w:rsidRPr="00016DCE">
        <w:rPr>
          <w:rFonts w:ascii="Arial" w:hAnsi="Arial" w:cs="Arial"/>
          <w:sz w:val="22"/>
          <w:szCs w:val="22"/>
        </w:rPr>
        <w:t>díla vrátit</w:t>
      </w:r>
      <w:r w:rsidRPr="00016DCE">
        <w:rPr>
          <w:rFonts w:ascii="Arial" w:hAnsi="Arial" w:cs="Arial"/>
          <w:sz w:val="22"/>
          <w:szCs w:val="22"/>
        </w:rPr>
        <w:t>.</w:t>
      </w:r>
      <w:r w:rsidR="000B3942" w:rsidRPr="00016DCE">
        <w:rPr>
          <w:rFonts w:ascii="Arial" w:hAnsi="Arial" w:cs="Arial"/>
          <w:sz w:val="22"/>
          <w:szCs w:val="22"/>
        </w:rPr>
        <w:t xml:space="preserve"> Lhůta splatnosti v takovémto případě počíná běžet znovu až od vystavení opravené či doplněné faktury.</w:t>
      </w:r>
    </w:p>
    <w:p w14:paraId="70339A4E" w14:textId="77777777" w:rsidR="000E102E" w:rsidRPr="00016DCE" w:rsidRDefault="000E102E">
      <w:pPr>
        <w:autoSpaceDE w:val="0"/>
        <w:spacing w:line="240" w:lineRule="auto"/>
        <w:ind w:left="540" w:hanging="540"/>
        <w:rPr>
          <w:rFonts w:ascii="Arial" w:hAnsi="Arial" w:cs="Arial"/>
          <w:sz w:val="22"/>
          <w:szCs w:val="22"/>
        </w:rPr>
      </w:pPr>
    </w:p>
    <w:p w14:paraId="06B398CD"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Pro účel dodržení termínu splatnosti faktury je platba považována za uhrazenou v den, kdy byla odepsána z účtu objednatele a poukázána ve prospěch účtu </w:t>
      </w:r>
      <w:r w:rsidR="0087231C" w:rsidRPr="00016DCE">
        <w:rPr>
          <w:rFonts w:ascii="Arial" w:hAnsi="Arial" w:cs="Arial"/>
          <w:sz w:val="22"/>
          <w:szCs w:val="22"/>
        </w:rPr>
        <w:t>dodavatele</w:t>
      </w:r>
      <w:r w:rsidRPr="00016DCE">
        <w:rPr>
          <w:rFonts w:ascii="Arial" w:hAnsi="Arial" w:cs="Arial"/>
          <w:sz w:val="22"/>
          <w:szCs w:val="22"/>
        </w:rPr>
        <w:t>. V případě, že</w:t>
      </w:r>
      <w:r w:rsidR="004A41DB" w:rsidRPr="00016DCE">
        <w:rPr>
          <w:rFonts w:ascii="Arial" w:hAnsi="Arial" w:cs="Arial"/>
          <w:sz w:val="22"/>
          <w:szCs w:val="22"/>
        </w:rPr>
        <w:t xml:space="preserve"> by se účet označený v záhlaví S</w:t>
      </w:r>
      <w:r w:rsidRPr="00016DCE">
        <w:rPr>
          <w:rFonts w:ascii="Arial" w:hAnsi="Arial" w:cs="Arial"/>
          <w:sz w:val="22"/>
          <w:szCs w:val="22"/>
        </w:rPr>
        <w:t xml:space="preserve">mlouvy ukázal v průběhu realizace díla jako neregistrovaný (ve smyslu zákona o </w:t>
      </w:r>
      <w:r w:rsidR="00B16809" w:rsidRPr="00016DCE">
        <w:rPr>
          <w:rFonts w:ascii="Arial" w:hAnsi="Arial" w:cs="Arial"/>
          <w:sz w:val="22"/>
          <w:szCs w:val="22"/>
        </w:rPr>
        <w:t>DPH</w:t>
      </w:r>
      <w:r w:rsidRPr="00016DCE">
        <w:rPr>
          <w:rFonts w:ascii="Arial" w:hAnsi="Arial" w:cs="Arial"/>
          <w:sz w:val="22"/>
          <w:szCs w:val="22"/>
        </w:rPr>
        <w:t xml:space="preserve">), bude </w:t>
      </w:r>
      <w:r w:rsidR="0087231C" w:rsidRPr="00016DCE">
        <w:rPr>
          <w:rFonts w:ascii="Arial" w:hAnsi="Arial" w:cs="Arial"/>
          <w:sz w:val="22"/>
          <w:szCs w:val="22"/>
        </w:rPr>
        <w:t xml:space="preserve">dodavatel </w:t>
      </w:r>
      <w:r w:rsidRPr="00016DCE">
        <w:rPr>
          <w:rFonts w:ascii="Arial" w:hAnsi="Arial" w:cs="Arial"/>
          <w:sz w:val="22"/>
          <w:szCs w:val="22"/>
        </w:rPr>
        <w:t>do 10 dnů povinen označit jiný registrovaný účet, na která bude objednatel účtovanou cenu díla povinen hradit. Objednatel není povinen hradit cenu díla na účet, který není registrovaný ve</w:t>
      </w:r>
      <w:r w:rsidR="004932D7" w:rsidRPr="00016DCE">
        <w:rPr>
          <w:rFonts w:ascii="Arial" w:hAnsi="Arial" w:cs="Arial"/>
          <w:sz w:val="22"/>
          <w:szCs w:val="22"/>
        </w:rPr>
        <w:t> </w:t>
      </w:r>
      <w:r w:rsidRPr="00016DCE">
        <w:rPr>
          <w:rFonts w:ascii="Arial" w:hAnsi="Arial" w:cs="Arial"/>
          <w:sz w:val="22"/>
          <w:szCs w:val="22"/>
        </w:rPr>
        <w:t>smyslu výše popsaném.</w:t>
      </w:r>
    </w:p>
    <w:p w14:paraId="32F9AAB1" w14:textId="77777777" w:rsidR="000E102E" w:rsidRPr="00016DCE" w:rsidRDefault="000E102E">
      <w:pPr>
        <w:autoSpaceDE w:val="0"/>
        <w:spacing w:line="240" w:lineRule="auto"/>
        <w:ind w:left="540" w:hanging="540"/>
        <w:rPr>
          <w:rFonts w:ascii="Arial" w:hAnsi="Arial" w:cs="Arial"/>
          <w:sz w:val="22"/>
          <w:szCs w:val="22"/>
        </w:rPr>
      </w:pPr>
    </w:p>
    <w:p w14:paraId="2F162750"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je oprávněn pozastavit úhradu kterékoliv platby v průběhu zhotovování díla, jestliže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dokončením díla nebo jeho částí oproti termínům, uvedeným v článku II </w:t>
      </w:r>
      <w:r w:rsidR="00C11AFA" w:rsidRPr="00016DCE">
        <w:rPr>
          <w:rFonts w:ascii="Arial" w:hAnsi="Arial" w:cs="Arial"/>
          <w:sz w:val="22"/>
          <w:szCs w:val="22"/>
        </w:rPr>
        <w:t xml:space="preserve">odst. </w:t>
      </w:r>
      <w:r w:rsidR="00F82837" w:rsidRPr="00016DCE">
        <w:rPr>
          <w:rFonts w:ascii="Arial" w:hAnsi="Arial" w:cs="Arial"/>
          <w:sz w:val="22"/>
          <w:szCs w:val="22"/>
        </w:rPr>
        <w:t>2.1</w:t>
      </w:r>
      <w:r w:rsidR="004A41DB" w:rsidRPr="00016DCE">
        <w:rPr>
          <w:rFonts w:ascii="Arial" w:hAnsi="Arial" w:cs="Arial"/>
          <w:sz w:val="22"/>
          <w:szCs w:val="22"/>
        </w:rPr>
        <w:t xml:space="preserve"> S</w:t>
      </w:r>
      <w:r w:rsidRPr="00016DCE">
        <w:rPr>
          <w:rFonts w:ascii="Arial" w:hAnsi="Arial" w:cs="Arial"/>
          <w:sz w:val="22"/>
          <w:szCs w:val="22"/>
        </w:rPr>
        <w:t>mlouvy</w:t>
      </w:r>
      <w:r w:rsidR="00B16809" w:rsidRPr="00016DCE">
        <w:rPr>
          <w:rFonts w:ascii="Arial" w:hAnsi="Arial" w:cs="Arial"/>
          <w:sz w:val="22"/>
          <w:szCs w:val="22"/>
        </w:rPr>
        <w:t xml:space="preserve"> nebo</w:t>
      </w:r>
      <w:r w:rsidRPr="00016DCE">
        <w:rPr>
          <w:rFonts w:ascii="Arial" w:hAnsi="Arial" w:cs="Arial"/>
          <w:sz w:val="22"/>
          <w:szCs w:val="22"/>
        </w:rPr>
        <w:t xml:space="preserve"> </w:t>
      </w:r>
      <w:r w:rsidR="00FC0F6D" w:rsidRPr="00016DCE">
        <w:rPr>
          <w:rFonts w:ascii="Arial" w:hAnsi="Arial" w:cs="Arial"/>
          <w:sz w:val="22"/>
          <w:szCs w:val="22"/>
        </w:rPr>
        <w:t xml:space="preserve">oproti FHS </w:t>
      </w:r>
      <w:r w:rsidRPr="00016DCE">
        <w:rPr>
          <w:rFonts w:ascii="Arial" w:hAnsi="Arial" w:cs="Arial"/>
          <w:sz w:val="22"/>
          <w:szCs w:val="22"/>
        </w:rPr>
        <w:t xml:space="preserve">tvořícímu Přílohu </w:t>
      </w:r>
      <w:r w:rsidR="00FA1DC4" w:rsidRPr="00016DCE">
        <w:rPr>
          <w:rFonts w:ascii="Arial" w:hAnsi="Arial" w:cs="Arial"/>
          <w:sz w:val="22"/>
          <w:szCs w:val="22"/>
        </w:rPr>
        <w:t>č. 7</w:t>
      </w:r>
      <w:r w:rsidR="004A41DB" w:rsidRPr="00016DCE">
        <w:rPr>
          <w:rFonts w:ascii="Arial" w:hAnsi="Arial" w:cs="Arial"/>
          <w:sz w:val="22"/>
          <w:szCs w:val="22"/>
        </w:rPr>
        <w:t xml:space="preserve"> S</w:t>
      </w:r>
      <w:r w:rsidRPr="00016DCE">
        <w:rPr>
          <w:rFonts w:ascii="Arial" w:hAnsi="Arial" w:cs="Arial"/>
          <w:sz w:val="22"/>
          <w:szCs w:val="22"/>
        </w:rPr>
        <w:t xml:space="preserve">mlouvy, popřípadě pokud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odstraněním zjištěných vad a nedodělků díla nebo jestliže je </w:t>
      </w:r>
      <w:r w:rsidR="0087231C" w:rsidRPr="00016DCE">
        <w:rPr>
          <w:rFonts w:ascii="Arial" w:hAnsi="Arial" w:cs="Arial"/>
          <w:sz w:val="22"/>
          <w:szCs w:val="22"/>
        </w:rPr>
        <w:t xml:space="preserve">dodavatel </w:t>
      </w:r>
      <w:r w:rsidRPr="00016DCE">
        <w:rPr>
          <w:rFonts w:ascii="Arial" w:hAnsi="Arial" w:cs="Arial"/>
          <w:sz w:val="22"/>
          <w:szCs w:val="22"/>
        </w:rPr>
        <w:t>v prodlení s plněním peně</w:t>
      </w:r>
      <w:r w:rsidR="009513D2" w:rsidRPr="00016DCE">
        <w:rPr>
          <w:rFonts w:ascii="Arial" w:hAnsi="Arial" w:cs="Arial"/>
          <w:sz w:val="22"/>
          <w:szCs w:val="22"/>
        </w:rPr>
        <w:t>žitého závazku vůči objednateli</w:t>
      </w:r>
      <w:r w:rsidR="00957E80" w:rsidRPr="00016DCE">
        <w:rPr>
          <w:rFonts w:ascii="Arial" w:hAnsi="Arial" w:cs="Arial"/>
          <w:sz w:val="22"/>
          <w:szCs w:val="22"/>
        </w:rPr>
        <w:t xml:space="preserve"> podle této Smlouvy</w:t>
      </w:r>
      <w:r w:rsidR="00EC74AF" w:rsidRPr="00016DCE">
        <w:rPr>
          <w:rFonts w:ascii="Arial" w:hAnsi="Arial" w:cs="Arial"/>
          <w:sz w:val="22"/>
          <w:szCs w:val="22"/>
        </w:rPr>
        <w:t>.</w:t>
      </w:r>
    </w:p>
    <w:p w14:paraId="7FEEE7D3" w14:textId="77777777" w:rsidR="000E102E" w:rsidRPr="00016DCE" w:rsidRDefault="000E102E">
      <w:pPr>
        <w:autoSpaceDE w:val="0"/>
        <w:rPr>
          <w:rFonts w:ascii="Arial" w:hAnsi="Arial" w:cs="Arial"/>
          <w:sz w:val="22"/>
          <w:szCs w:val="22"/>
        </w:rPr>
      </w:pPr>
    </w:p>
    <w:p w14:paraId="0B407999"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Veškeré platby budou prováděny v českých korunách.</w:t>
      </w:r>
    </w:p>
    <w:p w14:paraId="4385A472" w14:textId="77777777" w:rsidR="000E102E" w:rsidRPr="00016DCE" w:rsidRDefault="000E102E">
      <w:pPr>
        <w:autoSpaceDE w:val="0"/>
        <w:spacing w:line="240" w:lineRule="auto"/>
        <w:rPr>
          <w:rFonts w:ascii="Arial" w:hAnsi="Arial" w:cs="Arial"/>
          <w:sz w:val="22"/>
          <w:szCs w:val="22"/>
        </w:rPr>
      </w:pPr>
    </w:p>
    <w:p w14:paraId="7902764A" w14:textId="77777777"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souhlasí dle ust. § 2 písm. e) zákona č. 320/2001 Sb., o finanční kontrole, </w:t>
      </w:r>
      <w:r w:rsidR="00B14E6F" w:rsidRPr="00016DCE">
        <w:rPr>
          <w:rFonts w:ascii="Arial" w:hAnsi="Arial" w:cs="Arial"/>
          <w:sz w:val="22"/>
          <w:szCs w:val="22"/>
        </w:rPr>
        <w:t xml:space="preserve">ve znění pozdějších předpisů, </w:t>
      </w:r>
      <w:r w:rsidR="000E102E" w:rsidRPr="00016DCE">
        <w:rPr>
          <w:rFonts w:ascii="Arial" w:hAnsi="Arial" w:cs="Arial"/>
          <w:sz w:val="22"/>
          <w:szCs w:val="22"/>
        </w:rPr>
        <w:t>s</w:t>
      </w:r>
      <w:r w:rsidR="004932D7" w:rsidRPr="00016DCE">
        <w:rPr>
          <w:rFonts w:ascii="Arial" w:hAnsi="Arial" w:cs="Arial"/>
          <w:sz w:val="22"/>
          <w:szCs w:val="22"/>
        </w:rPr>
        <w:t> </w:t>
      </w:r>
      <w:r w:rsidR="000E102E" w:rsidRPr="00016DCE">
        <w:rPr>
          <w:rFonts w:ascii="Arial" w:hAnsi="Arial" w:cs="Arial"/>
          <w:sz w:val="22"/>
          <w:szCs w:val="22"/>
        </w:rPr>
        <w:t>výkonem kontroly na předmět</w:t>
      </w:r>
      <w:r w:rsidR="00B16809" w:rsidRPr="00016DCE">
        <w:rPr>
          <w:rFonts w:ascii="Arial" w:hAnsi="Arial" w:cs="Arial"/>
          <w:sz w:val="22"/>
          <w:szCs w:val="22"/>
        </w:rPr>
        <w:t xml:space="preserve"> Veřejné</w:t>
      </w:r>
      <w:r w:rsidR="000E102E" w:rsidRPr="00016DCE">
        <w:rPr>
          <w:rFonts w:ascii="Arial" w:hAnsi="Arial" w:cs="Arial"/>
          <w:sz w:val="22"/>
          <w:szCs w:val="22"/>
        </w:rPr>
        <w:t xml:space="preserve"> zakázky. </w:t>
      </w:r>
      <w:r w:rsidRPr="00016DCE">
        <w:rPr>
          <w:rFonts w:ascii="Arial" w:hAnsi="Arial" w:cs="Arial"/>
          <w:sz w:val="22"/>
          <w:szCs w:val="22"/>
        </w:rPr>
        <w:t xml:space="preserve">Dodavatel </w:t>
      </w:r>
      <w:r w:rsidR="000E102E" w:rsidRPr="00016DCE">
        <w:rPr>
          <w:rFonts w:ascii="Arial" w:hAnsi="Arial" w:cs="Arial"/>
          <w:sz w:val="22"/>
          <w:szCs w:val="22"/>
        </w:rPr>
        <w:t>souhlasí se vstupem kontrolních orgánů strukturálních fondů Evropské unie do svých objektů, ve kterých se</w:t>
      </w:r>
      <w:r w:rsidR="004932D7" w:rsidRPr="00016DCE">
        <w:rPr>
          <w:rFonts w:ascii="Arial" w:hAnsi="Arial" w:cs="Arial"/>
          <w:sz w:val="22"/>
          <w:szCs w:val="22"/>
        </w:rPr>
        <w:t> </w:t>
      </w:r>
      <w:r w:rsidR="004A41DB" w:rsidRPr="00016DCE">
        <w:rPr>
          <w:rFonts w:ascii="Arial" w:hAnsi="Arial" w:cs="Arial"/>
          <w:sz w:val="22"/>
          <w:szCs w:val="22"/>
        </w:rPr>
        <w:t>předmět S</w:t>
      </w:r>
      <w:r w:rsidR="000E102E" w:rsidRPr="00016DCE">
        <w:rPr>
          <w:rFonts w:ascii="Arial" w:hAnsi="Arial" w:cs="Arial"/>
          <w:sz w:val="22"/>
          <w:szCs w:val="22"/>
        </w:rPr>
        <w:t xml:space="preserve">mlouvy realizuje. Dále se zavazuje předložit ke kontrole </w:t>
      </w:r>
      <w:r w:rsidR="000E102E" w:rsidRPr="00016DCE">
        <w:rPr>
          <w:rFonts w:ascii="Arial" w:hAnsi="Arial" w:cs="Arial"/>
          <w:sz w:val="22"/>
          <w:szCs w:val="22"/>
        </w:rPr>
        <w:lastRenderedPageBreak/>
        <w:t>výše uvedeným kontrolním orgánům veškerou provozní a účetní evidenci, která se týká předmět</w:t>
      </w:r>
      <w:r w:rsidR="004A41DB" w:rsidRPr="00016DCE">
        <w:rPr>
          <w:rFonts w:ascii="Arial" w:hAnsi="Arial" w:cs="Arial"/>
          <w:sz w:val="22"/>
          <w:szCs w:val="22"/>
        </w:rPr>
        <w:t>u S</w:t>
      </w:r>
      <w:r w:rsidR="000E102E" w:rsidRPr="00016DCE">
        <w:rPr>
          <w:rFonts w:ascii="Arial" w:hAnsi="Arial" w:cs="Arial"/>
          <w:sz w:val="22"/>
          <w:szCs w:val="22"/>
        </w:rPr>
        <w:t>mlouvy. Tato evidence musí být archivována v souladu s požadavky zákona o</w:t>
      </w:r>
      <w:r w:rsidR="004932D7" w:rsidRPr="00016DCE">
        <w:rPr>
          <w:rFonts w:ascii="Arial" w:hAnsi="Arial" w:cs="Arial"/>
          <w:sz w:val="22"/>
          <w:szCs w:val="22"/>
        </w:rPr>
        <w:t> </w:t>
      </w:r>
      <w:r w:rsidR="000E102E" w:rsidRPr="00016DCE">
        <w:rPr>
          <w:rFonts w:ascii="Arial" w:hAnsi="Arial" w:cs="Arial"/>
          <w:sz w:val="22"/>
          <w:szCs w:val="22"/>
        </w:rPr>
        <w:t xml:space="preserve">účetnictví a zákona o daních z příjmů. </w:t>
      </w:r>
      <w:r w:rsidRPr="00016DCE">
        <w:rPr>
          <w:rFonts w:ascii="Arial" w:hAnsi="Arial" w:cs="Arial"/>
          <w:sz w:val="22"/>
          <w:szCs w:val="22"/>
        </w:rPr>
        <w:t xml:space="preserve">Dodavatel </w:t>
      </w:r>
      <w:r w:rsidR="000E102E" w:rsidRPr="00016DCE">
        <w:rPr>
          <w:rFonts w:ascii="Arial" w:hAnsi="Arial" w:cs="Arial"/>
          <w:sz w:val="22"/>
          <w:szCs w:val="22"/>
        </w:rPr>
        <w:t>se zavazuje poskytovat příslušným orgánům ve stanovených termínech úplné, pravdivé informac</w:t>
      </w:r>
      <w:r w:rsidR="004A41DB" w:rsidRPr="00016DCE">
        <w:rPr>
          <w:rFonts w:ascii="Arial" w:hAnsi="Arial" w:cs="Arial"/>
          <w:sz w:val="22"/>
          <w:szCs w:val="22"/>
        </w:rPr>
        <w:t>e a dokumentaci související se S</w:t>
      </w:r>
      <w:r w:rsidR="000E102E" w:rsidRPr="00016DCE">
        <w:rPr>
          <w:rFonts w:ascii="Arial" w:hAnsi="Arial" w:cs="Arial"/>
          <w:sz w:val="22"/>
          <w:szCs w:val="22"/>
        </w:rPr>
        <w:t>mlouvou a projektem (</w:t>
      </w:r>
      <w:r w:rsidR="00820153" w:rsidRPr="00016DCE">
        <w:rPr>
          <w:rFonts w:ascii="Arial" w:hAnsi="Arial" w:cs="Arial"/>
          <w:sz w:val="22"/>
          <w:szCs w:val="22"/>
        </w:rPr>
        <w:t xml:space="preserve">Veřejnou </w:t>
      </w:r>
      <w:r w:rsidR="004A41DB" w:rsidRPr="00016DCE">
        <w:rPr>
          <w:rFonts w:ascii="Arial" w:hAnsi="Arial" w:cs="Arial"/>
          <w:sz w:val="22"/>
          <w:szCs w:val="22"/>
        </w:rPr>
        <w:t>zakázkou, předmětem S</w:t>
      </w:r>
      <w:r w:rsidR="000E102E" w:rsidRPr="00016DCE">
        <w:rPr>
          <w:rFonts w:ascii="Arial" w:hAnsi="Arial" w:cs="Arial"/>
          <w:sz w:val="22"/>
          <w:szCs w:val="22"/>
        </w:rPr>
        <w:t>mlouvy), dokladovat svoji činnost a</w:t>
      </w:r>
      <w:r w:rsidR="004932D7" w:rsidRPr="00016DCE">
        <w:rPr>
          <w:rFonts w:ascii="Arial" w:hAnsi="Arial" w:cs="Arial"/>
          <w:sz w:val="22"/>
          <w:szCs w:val="22"/>
        </w:rPr>
        <w:t> </w:t>
      </w:r>
      <w:r w:rsidR="000E102E" w:rsidRPr="00016DCE">
        <w:rPr>
          <w:rFonts w:ascii="Arial" w:hAnsi="Arial" w:cs="Arial"/>
          <w:sz w:val="22"/>
          <w:szCs w:val="22"/>
        </w:rPr>
        <w:t xml:space="preserve">umožnit vstup kontrolou pověřeným osobám – zaměstnancům objednavatele, </w:t>
      </w:r>
      <w:r w:rsidR="00731F5B" w:rsidRPr="00016DCE">
        <w:rPr>
          <w:rFonts w:ascii="Arial" w:hAnsi="Arial" w:cs="Arial"/>
          <w:sz w:val="22"/>
          <w:szCs w:val="22"/>
        </w:rPr>
        <w:t>Centra pro regionální rozvoj České republiky</w:t>
      </w:r>
      <w:r w:rsidR="000E102E" w:rsidRPr="00016DCE">
        <w:rPr>
          <w:rFonts w:ascii="Arial" w:hAnsi="Arial" w:cs="Arial"/>
          <w:sz w:val="22"/>
          <w:szCs w:val="22"/>
        </w:rPr>
        <w:t xml:space="preserve">, </w:t>
      </w:r>
      <w:r w:rsidR="00565994" w:rsidRPr="00016DCE">
        <w:rPr>
          <w:rFonts w:ascii="Arial" w:hAnsi="Arial" w:cs="Arial"/>
          <w:sz w:val="22"/>
          <w:szCs w:val="22"/>
        </w:rPr>
        <w:t xml:space="preserve">Ministerstva pro místní rozvoj ČR, </w:t>
      </w:r>
      <w:r w:rsidR="000E102E" w:rsidRPr="00016DCE">
        <w:rPr>
          <w:rFonts w:ascii="Arial" w:hAnsi="Arial" w:cs="Arial"/>
          <w:sz w:val="22"/>
          <w:szCs w:val="22"/>
        </w:rPr>
        <w:t>Ministerstva financí</w:t>
      </w:r>
      <w:r w:rsidR="00565994" w:rsidRPr="00016DCE">
        <w:rPr>
          <w:rFonts w:ascii="Arial" w:hAnsi="Arial" w:cs="Arial"/>
          <w:sz w:val="22"/>
          <w:szCs w:val="22"/>
        </w:rPr>
        <w:t xml:space="preserve"> ČR</w:t>
      </w:r>
      <w:r w:rsidR="000E102E" w:rsidRPr="00016DCE">
        <w:rPr>
          <w:rFonts w:ascii="Arial" w:hAnsi="Arial" w:cs="Arial"/>
          <w:sz w:val="22"/>
          <w:szCs w:val="22"/>
        </w:rPr>
        <w:t xml:space="preserve">, Evropské komise, Evropského účetního dvora, Nejvyššího kontrolního úřadu, finančního úřadu, a dalších oprávněných orgánů statní správy do svých objektů a na pozemky k ověřování plnění podmínek </w:t>
      </w:r>
      <w:r w:rsidR="004A41DB" w:rsidRPr="00016DCE">
        <w:rPr>
          <w:rFonts w:ascii="Arial" w:hAnsi="Arial" w:cs="Arial"/>
          <w:sz w:val="22"/>
          <w:szCs w:val="22"/>
        </w:rPr>
        <w:t>S</w:t>
      </w:r>
      <w:r w:rsidR="000E102E" w:rsidRPr="00016DCE">
        <w:rPr>
          <w:rFonts w:ascii="Arial" w:hAnsi="Arial" w:cs="Arial"/>
          <w:sz w:val="22"/>
          <w:szCs w:val="22"/>
        </w:rPr>
        <w:t>mlouvy, a to po celou dobu realizace projektu (</w:t>
      </w:r>
      <w:r w:rsidR="00B16809" w:rsidRPr="00016DCE">
        <w:rPr>
          <w:rFonts w:ascii="Arial" w:hAnsi="Arial" w:cs="Arial"/>
          <w:sz w:val="22"/>
          <w:szCs w:val="22"/>
        </w:rPr>
        <w:t xml:space="preserve">Veřejné </w:t>
      </w:r>
      <w:r w:rsidR="000E102E" w:rsidRPr="00016DCE">
        <w:rPr>
          <w:rFonts w:ascii="Arial" w:hAnsi="Arial" w:cs="Arial"/>
          <w:sz w:val="22"/>
          <w:szCs w:val="22"/>
        </w:rPr>
        <w:t>zakázk</w:t>
      </w:r>
      <w:r w:rsidR="004A41DB" w:rsidRPr="00016DCE">
        <w:rPr>
          <w:rFonts w:ascii="Arial" w:hAnsi="Arial" w:cs="Arial"/>
          <w:sz w:val="22"/>
          <w:szCs w:val="22"/>
        </w:rPr>
        <w:t>y, předmětu S</w:t>
      </w:r>
      <w:r w:rsidR="000E102E" w:rsidRPr="00016DCE">
        <w:rPr>
          <w:rFonts w:ascii="Arial" w:hAnsi="Arial" w:cs="Arial"/>
          <w:sz w:val="22"/>
          <w:szCs w:val="22"/>
        </w:rPr>
        <w:t>mlo</w:t>
      </w:r>
      <w:r w:rsidR="004A41DB" w:rsidRPr="00016DCE">
        <w:rPr>
          <w:rFonts w:ascii="Arial" w:hAnsi="Arial" w:cs="Arial"/>
          <w:sz w:val="22"/>
          <w:szCs w:val="22"/>
        </w:rPr>
        <w:t>uvy) za účelem kontroly plnění S</w:t>
      </w:r>
      <w:r w:rsidR="000E102E" w:rsidRPr="00016DCE">
        <w:rPr>
          <w:rFonts w:ascii="Arial" w:hAnsi="Arial" w:cs="Arial"/>
          <w:sz w:val="22"/>
          <w:szCs w:val="22"/>
        </w:rPr>
        <w:t xml:space="preserve">mlouvy a tuto kontrolu, dle požadavků pověřených osob v jimi požadovaném rozsahu, neprodleně umožnit. V případě, že část díla bude </w:t>
      </w:r>
      <w:r w:rsidRPr="00016DCE">
        <w:rPr>
          <w:rFonts w:ascii="Arial" w:hAnsi="Arial" w:cs="Arial"/>
          <w:sz w:val="22"/>
          <w:szCs w:val="22"/>
        </w:rPr>
        <w:t xml:space="preserve">dodavatel </w:t>
      </w:r>
      <w:r w:rsidR="000E102E" w:rsidRPr="00016DCE">
        <w:rPr>
          <w:rFonts w:ascii="Arial" w:hAnsi="Arial" w:cs="Arial"/>
          <w:sz w:val="22"/>
          <w:szCs w:val="22"/>
        </w:rPr>
        <w:t>plnit prostřednictvím jiných subjektů je povinen zajistit, aby tyto subjekty podléhal</w:t>
      </w:r>
      <w:r w:rsidR="00BB16BD" w:rsidRPr="00016DCE">
        <w:rPr>
          <w:rFonts w:ascii="Arial" w:hAnsi="Arial" w:cs="Arial"/>
          <w:sz w:val="22"/>
          <w:szCs w:val="22"/>
        </w:rPr>
        <w:t>y</w:t>
      </w:r>
      <w:r w:rsidR="000E102E" w:rsidRPr="00016DCE">
        <w:rPr>
          <w:rFonts w:ascii="Arial" w:hAnsi="Arial" w:cs="Arial"/>
          <w:sz w:val="22"/>
          <w:szCs w:val="22"/>
        </w:rPr>
        <w:t xml:space="preserve"> pov</w:t>
      </w:r>
      <w:r w:rsidR="004A41DB" w:rsidRPr="00016DCE">
        <w:rPr>
          <w:rFonts w:ascii="Arial" w:hAnsi="Arial" w:cs="Arial"/>
          <w:sz w:val="22"/>
          <w:szCs w:val="22"/>
        </w:rPr>
        <w:t xml:space="preserve">innostem uvedeným v tomto </w:t>
      </w:r>
      <w:r w:rsidR="00A45E2A" w:rsidRPr="00016DCE">
        <w:rPr>
          <w:rFonts w:ascii="Arial" w:hAnsi="Arial" w:cs="Arial"/>
          <w:sz w:val="22"/>
          <w:szCs w:val="22"/>
        </w:rPr>
        <w:t xml:space="preserve">odst. </w:t>
      </w:r>
      <w:r w:rsidR="004A41DB" w:rsidRPr="00016DCE">
        <w:rPr>
          <w:rFonts w:ascii="Arial" w:hAnsi="Arial" w:cs="Arial"/>
          <w:sz w:val="22"/>
          <w:szCs w:val="22"/>
        </w:rPr>
        <w:t>S</w:t>
      </w:r>
      <w:r w:rsidR="000E102E" w:rsidRPr="00016DCE">
        <w:rPr>
          <w:rFonts w:ascii="Arial" w:hAnsi="Arial" w:cs="Arial"/>
          <w:sz w:val="22"/>
          <w:szCs w:val="22"/>
        </w:rPr>
        <w:t xml:space="preserve">mlouvy. Tuto povinnost má </w:t>
      </w:r>
      <w:r w:rsidRPr="00016DCE">
        <w:rPr>
          <w:rFonts w:ascii="Arial" w:hAnsi="Arial" w:cs="Arial"/>
          <w:sz w:val="22"/>
          <w:szCs w:val="22"/>
        </w:rPr>
        <w:t xml:space="preserve">dodavatel </w:t>
      </w:r>
      <w:r w:rsidR="000E102E" w:rsidRPr="00016DCE">
        <w:rPr>
          <w:rFonts w:ascii="Arial" w:hAnsi="Arial" w:cs="Arial"/>
          <w:sz w:val="22"/>
          <w:szCs w:val="22"/>
        </w:rPr>
        <w:t>i</w:t>
      </w:r>
      <w:r w:rsidR="004932D7" w:rsidRPr="00016DCE">
        <w:rPr>
          <w:rFonts w:ascii="Arial" w:hAnsi="Arial" w:cs="Arial"/>
          <w:sz w:val="22"/>
          <w:szCs w:val="22"/>
        </w:rPr>
        <w:t> </w:t>
      </w:r>
      <w:r w:rsidR="000E102E" w:rsidRPr="00016DCE">
        <w:rPr>
          <w:rFonts w:ascii="Arial" w:hAnsi="Arial" w:cs="Arial"/>
          <w:sz w:val="22"/>
          <w:szCs w:val="22"/>
        </w:rPr>
        <w:t>v</w:t>
      </w:r>
      <w:r w:rsidR="004932D7" w:rsidRPr="00016DCE">
        <w:rPr>
          <w:rFonts w:ascii="Arial" w:hAnsi="Arial" w:cs="Arial"/>
          <w:sz w:val="22"/>
          <w:szCs w:val="22"/>
        </w:rPr>
        <w:t> </w:t>
      </w:r>
      <w:r w:rsidR="000E102E" w:rsidRPr="00016DCE">
        <w:rPr>
          <w:rFonts w:ascii="Arial" w:hAnsi="Arial" w:cs="Arial"/>
          <w:sz w:val="22"/>
          <w:szCs w:val="22"/>
        </w:rPr>
        <w:t xml:space="preserve">případě dodavatelských subjektů. </w:t>
      </w:r>
      <w:r w:rsidRPr="00016DCE">
        <w:rPr>
          <w:rFonts w:ascii="Arial" w:hAnsi="Arial" w:cs="Arial"/>
          <w:sz w:val="22"/>
          <w:szCs w:val="22"/>
        </w:rPr>
        <w:t xml:space="preserve">Dodavatel </w:t>
      </w:r>
      <w:r w:rsidR="000E102E" w:rsidRPr="00016DCE">
        <w:rPr>
          <w:rFonts w:ascii="Arial" w:hAnsi="Arial" w:cs="Arial"/>
          <w:sz w:val="22"/>
          <w:szCs w:val="22"/>
        </w:rPr>
        <w:t>se dále zavazuje uchovávat veške</w:t>
      </w:r>
      <w:r w:rsidR="004A41DB" w:rsidRPr="00016DCE">
        <w:rPr>
          <w:rFonts w:ascii="Arial" w:hAnsi="Arial" w:cs="Arial"/>
          <w:sz w:val="22"/>
          <w:szCs w:val="22"/>
        </w:rPr>
        <w:t>rou dokumentaci související se S</w:t>
      </w:r>
      <w:r w:rsidR="000E102E" w:rsidRPr="00016DCE">
        <w:rPr>
          <w:rFonts w:ascii="Arial" w:hAnsi="Arial" w:cs="Arial"/>
          <w:sz w:val="22"/>
          <w:szCs w:val="22"/>
        </w:rPr>
        <w:t xml:space="preserve">mlouvou a </w:t>
      </w:r>
      <w:r w:rsidR="000D789F" w:rsidRPr="00016DCE">
        <w:rPr>
          <w:rFonts w:ascii="Arial" w:hAnsi="Arial" w:cs="Arial"/>
          <w:sz w:val="22"/>
          <w:szCs w:val="22"/>
        </w:rPr>
        <w:t xml:space="preserve">realizací </w:t>
      </w:r>
      <w:r w:rsidR="000E102E" w:rsidRPr="00016DCE">
        <w:rPr>
          <w:rFonts w:ascii="Arial" w:hAnsi="Arial" w:cs="Arial"/>
          <w:sz w:val="22"/>
          <w:szCs w:val="22"/>
        </w:rPr>
        <w:t>projekt</w:t>
      </w:r>
      <w:r w:rsidR="00B16809" w:rsidRPr="00016DCE">
        <w:rPr>
          <w:rFonts w:ascii="Arial" w:hAnsi="Arial" w:cs="Arial"/>
          <w:sz w:val="22"/>
          <w:szCs w:val="22"/>
        </w:rPr>
        <w:t>u</w:t>
      </w:r>
      <w:r w:rsidR="000E102E" w:rsidRPr="00016DCE">
        <w:rPr>
          <w:rFonts w:ascii="Arial" w:hAnsi="Arial" w:cs="Arial"/>
          <w:sz w:val="22"/>
          <w:szCs w:val="22"/>
        </w:rPr>
        <w:t xml:space="preserve"> po dobu 10 let ode dne předání a převzetí díla</w:t>
      </w:r>
      <w:r w:rsidR="000D789F" w:rsidRPr="00016DCE">
        <w:rPr>
          <w:rFonts w:ascii="Arial" w:hAnsi="Arial" w:cs="Arial"/>
          <w:sz w:val="22"/>
          <w:szCs w:val="22"/>
        </w:rPr>
        <w:t>, avšak minimálně do roku 2028</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 xml:space="preserve">je povinen smluvně zajistit, aby součinnost při plnění jeho závazků dle </w:t>
      </w:r>
      <w:r w:rsidR="004A41DB" w:rsidRPr="00016DCE">
        <w:rPr>
          <w:rFonts w:ascii="Arial" w:hAnsi="Arial" w:cs="Arial"/>
          <w:sz w:val="22"/>
          <w:szCs w:val="22"/>
        </w:rPr>
        <w:t>tohoto bodu S</w:t>
      </w:r>
      <w:r w:rsidR="000D789F" w:rsidRPr="00016DCE">
        <w:rPr>
          <w:rFonts w:ascii="Arial" w:hAnsi="Arial" w:cs="Arial"/>
          <w:sz w:val="22"/>
          <w:szCs w:val="22"/>
        </w:rPr>
        <w:t>mlouvy</w:t>
      </w:r>
      <w:r w:rsidR="000E102E" w:rsidRPr="00016DCE">
        <w:rPr>
          <w:rFonts w:ascii="Arial" w:hAnsi="Arial" w:cs="Arial"/>
          <w:sz w:val="22"/>
          <w:szCs w:val="22"/>
        </w:rPr>
        <w:t xml:space="preserve"> v plném rozsahu poskytli i</w:t>
      </w:r>
      <w:r w:rsidR="004932D7" w:rsidRPr="00016DCE">
        <w:rPr>
          <w:rFonts w:ascii="Arial" w:hAnsi="Arial" w:cs="Arial"/>
          <w:sz w:val="22"/>
          <w:szCs w:val="22"/>
        </w:rPr>
        <w:t> </w:t>
      </w:r>
      <w:r w:rsidR="000E102E" w:rsidRPr="00016DCE">
        <w:rPr>
          <w:rFonts w:ascii="Arial" w:hAnsi="Arial" w:cs="Arial"/>
          <w:sz w:val="22"/>
          <w:szCs w:val="22"/>
        </w:rPr>
        <w:t xml:space="preserve">jeho </w:t>
      </w:r>
      <w:r w:rsidR="00820153" w:rsidRPr="00016DCE">
        <w:rPr>
          <w:rFonts w:ascii="Arial" w:hAnsi="Arial" w:cs="Arial"/>
          <w:sz w:val="22"/>
          <w:szCs w:val="22"/>
        </w:rPr>
        <w:t>pod</w:t>
      </w:r>
      <w:r w:rsidR="000E102E" w:rsidRPr="00016DCE">
        <w:rPr>
          <w:rFonts w:ascii="Arial" w:hAnsi="Arial" w:cs="Arial"/>
          <w:sz w:val="22"/>
          <w:szCs w:val="22"/>
        </w:rPr>
        <w:t xml:space="preserve">dodavatelé. Pokud tak neučiní, bude odpovídat objednateli za jejich nesoučinnost sám. </w:t>
      </w:r>
    </w:p>
    <w:p w14:paraId="6E80DCA8" w14:textId="77777777" w:rsidR="000E102E" w:rsidRPr="00016DCE" w:rsidRDefault="007F1819" w:rsidP="007F1819">
      <w:pPr>
        <w:tabs>
          <w:tab w:val="left" w:pos="915"/>
        </w:tabs>
        <w:autoSpaceDE w:val="0"/>
        <w:spacing w:line="360" w:lineRule="auto"/>
        <w:rPr>
          <w:rFonts w:ascii="Arial" w:hAnsi="Arial" w:cs="Arial"/>
          <w:sz w:val="22"/>
          <w:szCs w:val="22"/>
        </w:rPr>
      </w:pPr>
      <w:r w:rsidRPr="00016DCE">
        <w:rPr>
          <w:rFonts w:ascii="Arial" w:hAnsi="Arial" w:cs="Arial"/>
          <w:sz w:val="22"/>
          <w:szCs w:val="22"/>
        </w:rPr>
        <w:tab/>
      </w:r>
    </w:p>
    <w:p w14:paraId="609E08E6"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Smluvní strany se dále dohodly, že v případě, že se </w:t>
      </w:r>
      <w:r w:rsidR="0087231C" w:rsidRPr="00016DCE">
        <w:rPr>
          <w:rFonts w:ascii="Arial" w:hAnsi="Arial" w:cs="Arial"/>
          <w:sz w:val="22"/>
          <w:szCs w:val="22"/>
        </w:rPr>
        <w:t xml:space="preserve">dodavatel </w:t>
      </w:r>
      <w:r w:rsidRPr="00016DCE">
        <w:rPr>
          <w:rFonts w:ascii="Arial" w:hAnsi="Arial" w:cs="Arial"/>
          <w:sz w:val="22"/>
          <w:szCs w:val="22"/>
        </w:rPr>
        <w:t xml:space="preserve">stane ve smyslu </w:t>
      </w:r>
      <w:r w:rsidR="00F82837" w:rsidRPr="00016DCE">
        <w:rPr>
          <w:rFonts w:ascii="Arial" w:hAnsi="Arial" w:cs="Arial"/>
          <w:sz w:val="22"/>
          <w:szCs w:val="22"/>
        </w:rPr>
        <w:br/>
      </w:r>
      <w:r w:rsidR="00CF0E57" w:rsidRPr="00016DCE">
        <w:rPr>
          <w:rFonts w:ascii="Arial" w:hAnsi="Arial" w:cs="Arial"/>
          <w:sz w:val="22"/>
          <w:szCs w:val="22"/>
        </w:rPr>
        <w:t>ustanovení</w:t>
      </w:r>
      <w:r w:rsidRPr="00016DCE">
        <w:rPr>
          <w:rFonts w:ascii="Arial" w:hAnsi="Arial" w:cs="Arial"/>
          <w:sz w:val="22"/>
          <w:szCs w:val="22"/>
        </w:rPr>
        <w:t xml:space="preserve"> § 106a zákona o </w:t>
      </w:r>
      <w:r w:rsidR="00B16809" w:rsidRPr="00016DCE">
        <w:rPr>
          <w:rFonts w:ascii="Arial" w:hAnsi="Arial" w:cs="Arial"/>
          <w:sz w:val="22"/>
          <w:szCs w:val="22"/>
        </w:rPr>
        <w:t>DPH</w:t>
      </w:r>
      <w:r w:rsidRPr="00016DCE">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016DCE">
        <w:rPr>
          <w:rFonts w:ascii="Arial" w:hAnsi="Arial" w:cs="Arial"/>
          <w:sz w:val="22"/>
          <w:szCs w:val="22"/>
        </w:rPr>
        <w:t> </w:t>
      </w:r>
      <w:r w:rsidRPr="00016DCE">
        <w:rPr>
          <w:rFonts w:ascii="Arial" w:hAnsi="Arial" w:cs="Arial"/>
          <w:sz w:val="22"/>
          <w:szCs w:val="22"/>
        </w:rPr>
        <w:t>účet správce daně. Poukázáním příslušné částky na účet správce daně se v dané části bude považovat účtovaná částka za uhrazenou.</w:t>
      </w:r>
      <w:r w:rsidR="00072B19" w:rsidRPr="00016DCE">
        <w:rPr>
          <w:rFonts w:ascii="Arial" w:hAnsi="Arial" w:cs="Arial"/>
          <w:sz w:val="22"/>
          <w:szCs w:val="22"/>
        </w:rPr>
        <w:t xml:space="preserve"> </w:t>
      </w:r>
      <w:r w:rsidR="0087231C" w:rsidRPr="00016DCE">
        <w:rPr>
          <w:rFonts w:ascii="Arial" w:hAnsi="Arial" w:cs="Arial"/>
          <w:sz w:val="22"/>
          <w:szCs w:val="22"/>
        </w:rPr>
        <w:t xml:space="preserve">Dodavatel </w:t>
      </w:r>
      <w:r w:rsidR="00072B19" w:rsidRPr="00016DCE">
        <w:rPr>
          <w:rFonts w:ascii="Arial" w:hAnsi="Arial" w:cs="Arial"/>
          <w:sz w:val="22"/>
          <w:szCs w:val="22"/>
        </w:rPr>
        <w:t xml:space="preserve">je na svoji nespolehlivost </w:t>
      </w:r>
      <w:r w:rsidR="004D0462" w:rsidRPr="00016DCE">
        <w:rPr>
          <w:rFonts w:ascii="Arial" w:hAnsi="Arial" w:cs="Arial"/>
          <w:sz w:val="22"/>
          <w:szCs w:val="22"/>
        </w:rPr>
        <w:t xml:space="preserve">povinen </w:t>
      </w:r>
      <w:r w:rsidR="00E261C5" w:rsidRPr="00016DCE">
        <w:rPr>
          <w:rFonts w:ascii="Arial" w:hAnsi="Arial" w:cs="Arial"/>
          <w:sz w:val="22"/>
          <w:szCs w:val="22"/>
        </w:rPr>
        <w:t xml:space="preserve">Objednatele upozornit po právní moci rozhodnutí. Nesplnění této povinnosti je hrubým porušením povinností </w:t>
      </w:r>
      <w:r w:rsidR="0087231C" w:rsidRPr="00016DCE">
        <w:rPr>
          <w:rFonts w:ascii="Arial" w:hAnsi="Arial" w:cs="Arial"/>
          <w:sz w:val="22"/>
          <w:szCs w:val="22"/>
        </w:rPr>
        <w:t>dodavatele</w:t>
      </w:r>
      <w:r w:rsidR="00E261C5" w:rsidRPr="00016DCE">
        <w:rPr>
          <w:rFonts w:ascii="Arial" w:hAnsi="Arial" w:cs="Arial"/>
          <w:sz w:val="22"/>
          <w:szCs w:val="22"/>
        </w:rPr>
        <w:t xml:space="preserve">. </w:t>
      </w:r>
    </w:p>
    <w:p w14:paraId="29C840BD" w14:textId="77777777" w:rsidR="000E102E" w:rsidRPr="00016DCE"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016DCE">
        <w:rPr>
          <w:rFonts w:ascii="Arial" w:hAnsi="Arial" w:cs="Arial"/>
          <w:sz w:val="22"/>
          <w:szCs w:val="22"/>
        </w:rPr>
        <w:tab/>
      </w:r>
      <w:r w:rsidR="00754FEC" w:rsidRPr="00016DCE">
        <w:rPr>
          <w:rFonts w:ascii="Arial" w:hAnsi="Arial" w:cs="Arial"/>
          <w:sz w:val="22"/>
          <w:szCs w:val="22"/>
        </w:rPr>
        <w:tab/>
      </w:r>
    </w:p>
    <w:p w14:paraId="02685CB2" w14:textId="16BF242C"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F67F3A" w:rsidRPr="00016DCE">
        <w:rPr>
          <w:rFonts w:ascii="Arial" w:hAnsi="Arial" w:cs="Arial"/>
          <w:sz w:val="22"/>
          <w:szCs w:val="22"/>
        </w:rPr>
        <w:t xml:space="preserve">předložil </w:t>
      </w:r>
      <w:r w:rsidR="000E102E" w:rsidRPr="00016DCE">
        <w:rPr>
          <w:rFonts w:ascii="Arial" w:hAnsi="Arial" w:cs="Arial"/>
          <w:sz w:val="22"/>
          <w:szCs w:val="22"/>
        </w:rPr>
        <w:t xml:space="preserve">objednateli </w:t>
      </w:r>
      <w:r w:rsidR="0048446F" w:rsidRPr="00016DCE">
        <w:rPr>
          <w:rFonts w:ascii="Arial" w:hAnsi="Arial" w:cs="Arial"/>
          <w:sz w:val="22"/>
          <w:szCs w:val="22"/>
        </w:rPr>
        <w:t xml:space="preserve">dle ust. § 104 ZZVZ </w:t>
      </w:r>
      <w:r w:rsidR="000E102E" w:rsidRPr="00016DCE">
        <w:rPr>
          <w:rFonts w:ascii="Arial" w:hAnsi="Arial" w:cs="Arial"/>
          <w:sz w:val="22"/>
          <w:szCs w:val="22"/>
        </w:rPr>
        <w:t xml:space="preserve">plánovaný </w:t>
      </w:r>
      <w:r w:rsidR="00FC0F6D" w:rsidRPr="00016DCE">
        <w:rPr>
          <w:rFonts w:ascii="Arial" w:hAnsi="Arial" w:cs="Arial"/>
          <w:sz w:val="22"/>
          <w:szCs w:val="22"/>
        </w:rPr>
        <w:t>FHS</w:t>
      </w:r>
      <w:r w:rsidR="00F67F3A" w:rsidRPr="00016DCE">
        <w:rPr>
          <w:rFonts w:ascii="Arial" w:hAnsi="Arial" w:cs="Arial"/>
          <w:sz w:val="22"/>
          <w:szCs w:val="22"/>
        </w:rPr>
        <w:t xml:space="preserve">, který </w:t>
      </w:r>
      <w:r w:rsidR="0048446F" w:rsidRPr="00016DCE">
        <w:rPr>
          <w:rFonts w:ascii="Arial" w:hAnsi="Arial" w:cs="Arial"/>
          <w:sz w:val="22"/>
          <w:szCs w:val="22"/>
        </w:rPr>
        <w:t xml:space="preserve">určuje </w:t>
      </w:r>
      <w:r w:rsidR="000E102E" w:rsidRPr="00016DCE">
        <w:rPr>
          <w:rFonts w:ascii="Arial" w:hAnsi="Arial" w:cs="Arial"/>
          <w:sz w:val="22"/>
          <w:szCs w:val="22"/>
        </w:rPr>
        <w:t>objem čerpání finančních prostředků na jednotlivé měsíce, rozložený po</w:t>
      </w:r>
      <w:r w:rsidR="004932D7" w:rsidRPr="00016DCE">
        <w:rPr>
          <w:rFonts w:ascii="Arial" w:hAnsi="Arial" w:cs="Arial"/>
          <w:sz w:val="22"/>
          <w:szCs w:val="22"/>
        </w:rPr>
        <w:t> </w:t>
      </w:r>
      <w:r w:rsidR="000E102E" w:rsidRPr="00016DCE">
        <w:rPr>
          <w:rFonts w:ascii="Arial" w:hAnsi="Arial" w:cs="Arial"/>
          <w:sz w:val="22"/>
          <w:szCs w:val="22"/>
        </w:rPr>
        <w:t>měsících. Tento finanční a časový harm</w:t>
      </w:r>
      <w:r w:rsidR="004A41DB" w:rsidRPr="00016DCE">
        <w:rPr>
          <w:rFonts w:ascii="Arial" w:hAnsi="Arial" w:cs="Arial"/>
          <w:sz w:val="22"/>
          <w:szCs w:val="22"/>
        </w:rPr>
        <w:t>onogram</w:t>
      </w:r>
      <w:r w:rsidR="00FC0F6D" w:rsidRPr="00016DCE">
        <w:rPr>
          <w:rFonts w:ascii="Arial" w:hAnsi="Arial" w:cs="Arial"/>
          <w:sz w:val="22"/>
          <w:szCs w:val="22"/>
        </w:rPr>
        <w:t xml:space="preserve"> plnění</w:t>
      </w:r>
      <w:r w:rsidR="004A41DB" w:rsidRPr="00016DCE">
        <w:rPr>
          <w:rFonts w:ascii="Arial" w:hAnsi="Arial" w:cs="Arial"/>
          <w:sz w:val="22"/>
          <w:szCs w:val="22"/>
        </w:rPr>
        <w:t xml:space="preserve"> tvoří nedílnou součást S</w:t>
      </w:r>
      <w:r w:rsidR="00FA1DC4" w:rsidRPr="00016DCE">
        <w:rPr>
          <w:rFonts w:ascii="Arial" w:hAnsi="Arial" w:cs="Arial"/>
          <w:sz w:val="22"/>
          <w:szCs w:val="22"/>
        </w:rPr>
        <w:t>mlouvy jako Příloha č. 7.</w:t>
      </w:r>
      <w:r w:rsidR="000E102E" w:rsidRPr="00016DCE">
        <w:rPr>
          <w:rFonts w:ascii="Arial" w:hAnsi="Arial" w:cs="Arial"/>
          <w:sz w:val="22"/>
          <w:szCs w:val="22"/>
        </w:rPr>
        <w:t xml:space="preserve"> Objem finančních prostředků ve FHS nepřekročí celkovou smluvní cenu díla.</w:t>
      </w:r>
    </w:p>
    <w:p w14:paraId="78B8B775" w14:textId="77777777" w:rsidR="000E102E" w:rsidRPr="00016DCE" w:rsidRDefault="000E102E">
      <w:pPr>
        <w:pStyle w:val="Odstavecseseznamem2"/>
        <w:autoSpaceDE w:val="0"/>
        <w:spacing w:line="360" w:lineRule="auto"/>
        <w:ind w:left="0"/>
        <w:rPr>
          <w:rFonts w:ascii="Arial" w:hAnsi="Arial" w:cs="Arial"/>
          <w:sz w:val="22"/>
          <w:szCs w:val="22"/>
        </w:rPr>
      </w:pPr>
    </w:p>
    <w:p w14:paraId="6162F672" w14:textId="77777777" w:rsidR="000E102E" w:rsidRPr="00016DCE" w:rsidRDefault="000E102E">
      <w:pPr>
        <w:pStyle w:val="Odstavecseseznamem2"/>
        <w:autoSpaceDE w:val="0"/>
        <w:spacing w:line="360" w:lineRule="auto"/>
        <w:ind w:left="540"/>
        <w:rPr>
          <w:rFonts w:ascii="Arial" w:hAnsi="Arial" w:cs="Arial"/>
          <w:sz w:val="22"/>
          <w:szCs w:val="22"/>
        </w:rPr>
      </w:pPr>
      <w:r w:rsidRPr="00016DCE">
        <w:rPr>
          <w:rFonts w:ascii="Arial" w:hAnsi="Arial" w:cs="Arial"/>
          <w:sz w:val="22"/>
          <w:szCs w:val="22"/>
        </w:rPr>
        <w:t xml:space="preserve">Pokud by překročení provedených částí díla a souvisejícího objemu ročního čerpání finančních prostředků znamenalo dřívější termín ukončení realizace díla, mohou </w:t>
      </w:r>
      <w:r w:rsidRPr="00016DCE">
        <w:rPr>
          <w:rFonts w:ascii="Arial" w:hAnsi="Arial" w:cs="Arial"/>
          <w:sz w:val="22"/>
          <w:szCs w:val="22"/>
        </w:rPr>
        <w:lastRenderedPageBreak/>
        <w:t>se</w:t>
      </w:r>
      <w:r w:rsidR="004932D7" w:rsidRPr="00016DCE">
        <w:rPr>
          <w:rFonts w:ascii="Arial" w:hAnsi="Arial" w:cs="Arial"/>
          <w:sz w:val="22"/>
          <w:szCs w:val="22"/>
        </w:rPr>
        <w:t> </w:t>
      </w:r>
      <w:r w:rsidRPr="00016DCE">
        <w:rPr>
          <w:rFonts w:ascii="Arial" w:hAnsi="Arial" w:cs="Arial"/>
          <w:sz w:val="22"/>
          <w:szCs w:val="22"/>
        </w:rPr>
        <w:t>smluvní strany písemně dohodnout na odpovídající změně FHS.</w:t>
      </w:r>
    </w:p>
    <w:p w14:paraId="2C955665" w14:textId="77777777" w:rsidR="000E102E" w:rsidRPr="00016DCE" w:rsidRDefault="000E102E">
      <w:pPr>
        <w:pStyle w:val="Odstavecseseznamem2"/>
        <w:autoSpaceDE w:val="0"/>
        <w:spacing w:line="360" w:lineRule="auto"/>
        <w:ind w:left="540"/>
        <w:rPr>
          <w:rFonts w:ascii="Arial" w:hAnsi="Arial" w:cs="Arial"/>
          <w:sz w:val="22"/>
          <w:szCs w:val="22"/>
        </w:rPr>
      </w:pPr>
    </w:p>
    <w:p w14:paraId="72B0BABA" w14:textId="26EAE532" w:rsidR="0048446F" w:rsidRPr="00016DCE" w:rsidRDefault="0048446F" w:rsidP="001E78A9">
      <w:pPr>
        <w:numPr>
          <w:ilvl w:val="1"/>
          <w:numId w:val="21"/>
        </w:numPr>
        <w:rPr>
          <w:rFonts w:ascii="Arial" w:hAnsi="Arial" w:cs="Arial"/>
          <w:sz w:val="22"/>
          <w:szCs w:val="22"/>
        </w:rPr>
      </w:pPr>
      <w:r w:rsidRPr="00016DCE">
        <w:rPr>
          <w:rFonts w:ascii="Arial" w:hAnsi="Arial" w:cs="Arial"/>
          <w:sz w:val="22"/>
          <w:szCs w:val="22"/>
        </w:rPr>
        <w:t>Objednatel</w:t>
      </w:r>
      <w:r w:rsidR="000E102E" w:rsidRPr="00016DCE">
        <w:rPr>
          <w:rFonts w:ascii="Arial" w:hAnsi="Arial" w:cs="Arial"/>
          <w:sz w:val="22"/>
          <w:szCs w:val="22"/>
        </w:rPr>
        <w:t xml:space="preserve"> je registrovaným plátcem </w:t>
      </w:r>
      <w:r w:rsidR="006725C6" w:rsidRPr="00016DCE">
        <w:rPr>
          <w:rFonts w:ascii="Arial" w:hAnsi="Arial" w:cs="Arial"/>
          <w:sz w:val="22"/>
          <w:szCs w:val="22"/>
        </w:rPr>
        <w:t>daně z přidané hodnoty</w:t>
      </w:r>
      <w:r w:rsidR="000E102E" w:rsidRPr="00016DCE">
        <w:rPr>
          <w:rFonts w:ascii="Arial" w:hAnsi="Arial" w:cs="Arial"/>
          <w:sz w:val="22"/>
          <w:szCs w:val="22"/>
        </w:rPr>
        <w:t>, avšak na přijatá plnění vyplývající z</w:t>
      </w:r>
      <w:r w:rsidR="004932D7" w:rsidRPr="00016DCE">
        <w:rPr>
          <w:rFonts w:ascii="Arial" w:hAnsi="Arial" w:cs="Arial"/>
          <w:sz w:val="22"/>
          <w:szCs w:val="22"/>
        </w:rPr>
        <w:t> </w:t>
      </w:r>
      <w:r w:rsidR="00C13811" w:rsidRPr="00016DCE">
        <w:rPr>
          <w:rFonts w:ascii="Arial" w:hAnsi="Arial" w:cs="Arial"/>
          <w:sz w:val="22"/>
          <w:szCs w:val="22"/>
        </w:rPr>
        <w:t>této S</w:t>
      </w:r>
      <w:r w:rsidR="000E102E" w:rsidRPr="00016DCE">
        <w:rPr>
          <w:rFonts w:ascii="Arial" w:hAnsi="Arial" w:cs="Arial"/>
          <w:sz w:val="22"/>
          <w:szCs w:val="22"/>
        </w:rPr>
        <w:t xml:space="preserve">mlouvy nemůže uplatnit režim přenesené daňové povinnosti dle § 92e zákona </w:t>
      </w:r>
      <w:r w:rsidR="00146D4D" w:rsidRPr="00016DCE">
        <w:rPr>
          <w:rFonts w:ascii="Arial" w:hAnsi="Arial" w:cs="Arial"/>
          <w:sz w:val="22"/>
          <w:szCs w:val="22"/>
        </w:rPr>
        <w:t>o DPH</w:t>
      </w:r>
      <w:r w:rsidR="000E102E" w:rsidRPr="00016DCE">
        <w:rPr>
          <w:rFonts w:ascii="Arial" w:hAnsi="Arial" w:cs="Arial"/>
          <w:sz w:val="22"/>
          <w:szCs w:val="22"/>
        </w:rPr>
        <w:t xml:space="preserve">, neboť tato plnění nejsou využívaná pro ekonomickou činnost </w:t>
      </w:r>
      <w:r w:rsidRPr="00016DCE">
        <w:rPr>
          <w:rFonts w:ascii="Arial" w:hAnsi="Arial" w:cs="Arial"/>
          <w:sz w:val="22"/>
          <w:szCs w:val="22"/>
        </w:rPr>
        <w:t>objednatele</w:t>
      </w:r>
      <w:r w:rsidR="000E102E" w:rsidRPr="00016DCE">
        <w:rPr>
          <w:rFonts w:ascii="Arial" w:hAnsi="Arial" w:cs="Arial"/>
          <w:sz w:val="22"/>
          <w:szCs w:val="22"/>
        </w:rPr>
        <w:t>, resp. nejsou využívána pro uskutečnění zdanitelných plnění. Z</w:t>
      </w:r>
      <w:r w:rsidR="004932D7" w:rsidRPr="00016DCE">
        <w:rPr>
          <w:rFonts w:ascii="Arial" w:hAnsi="Arial" w:cs="Arial"/>
          <w:sz w:val="22"/>
          <w:szCs w:val="22"/>
        </w:rPr>
        <w:t> </w:t>
      </w:r>
      <w:r w:rsidR="000E102E" w:rsidRPr="00016DCE">
        <w:rPr>
          <w:rFonts w:ascii="Arial" w:hAnsi="Arial" w:cs="Arial"/>
          <w:sz w:val="22"/>
          <w:szCs w:val="22"/>
        </w:rPr>
        <w:t xml:space="preserve">tohoto vyplývá, že z předmětných plnění bude daň odvedena </w:t>
      </w:r>
      <w:r w:rsidR="0087231C" w:rsidRPr="00016DCE">
        <w:rPr>
          <w:rFonts w:ascii="Arial" w:hAnsi="Arial" w:cs="Arial"/>
          <w:sz w:val="22"/>
          <w:szCs w:val="22"/>
        </w:rPr>
        <w:t xml:space="preserve">dodavatelem </w:t>
      </w:r>
      <w:r w:rsidR="000E102E" w:rsidRPr="00016DCE">
        <w:rPr>
          <w:rFonts w:ascii="Arial" w:hAnsi="Arial" w:cs="Arial"/>
          <w:sz w:val="22"/>
          <w:szCs w:val="22"/>
        </w:rPr>
        <w:t xml:space="preserve">na výstupu tj., že </w:t>
      </w:r>
      <w:r w:rsidRPr="00016DCE">
        <w:rPr>
          <w:rFonts w:ascii="Arial" w:hAnsi="Arial" w:cs="Arial"/>
          <w:sz w:val="22"/>
          <w:szCs w:val="22"/>
        </w:rPr>
        <w:t>objednateli</w:t>
      </w:r>
      <w:r w:rsidR="000E102E" w:rsidRPr="00016DCE">
        <w:rPr>
          <w:rFonts w:ascii="Arial" w:hAnsi="Arial" w:cs="Arial"/>
          <w:sz w:val="22"/>
          <w:szCs w:val="22"/>
        </w:rPr>
        <w:t xml:space="preserve"> budou předmětná plnění fakturována včetně DPH.</w:t>
      </w:r>
      <w:r w:rsidRPr="00016DCE">
        <w:rPr>
          <w:rFonts w:ascii="Arial" w:hAnsi="Arial" w:cs="Arial"/>
          <w:sz w:val="22"/>
          <w:szCs w:val="22"/>
        </w:rPr>
        <w:t xml:space="preserve"> </w:t>
      </w:r>
    </w:p>
    <w:p w14:paraId="75F5D31B" w14:textId="77777777" w:rsidR="0048446F" w:rsidRPr="00016DCE" w:rsidRDefault="0048446F" w:rsidP="000943DE">
      <w:pPr>
        <w:ind w:left="450"/>
        <w:rPr>
          <w:rFonts w:ascii="Arial" w:hAnsi="Arial" w:cs="Arial"/>
          <w:sz w:val="22"/>
          <w:szCs w:val="22"/>
        </w:rPr>
      </w:pPr>
    </w:p>
    <w:p w14:paraId="0724A893" w14:textId="77777777" w:rsidR="009F3B44" w:rsidRPr="00016DCE" w:rsidRDefault="009F3B44" w:rsidP="00A0766E">
      <w:pPr>
        <w:autoSpaceDE w:val="0"/>
        <w:rPr>
          <w:rFonts w:ascii="Arial" w:hAnsi="Arial" w:cs="Arial"/>
          <w:bCs/>
          <w:sz w:val="22"/>
          <w:szCs w:val="22"/>
        </w:rPr>
      </w:pPr>
    </w:p>
    <w:p w14:paraId="2463BEAF"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w:t>
      </w:r>
    </w:p>
    <w:p w14:paraId="21970AA8"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Vlastnické právo k dílu</w:t>
      </w:r>
    </w:p>
    <w:p w14:paraId="3A8082A8" w14:textId="77777777" w:rsidR="000E102E" w:rsidRPr="00016DCE" w:rsidRDefault="000E102E">
      <w:pPr>
        <w:autoSpaceDE w:val="0"/>
        <w:ind w:left="540" w:hanging="540"/>
        <w:rPr>
          <w:rFonts w:ascii="Arial" w:hAnsi="Arial" w:cs="Arial"/>
          <w:sz w:val="22"/>
          <w:szCs w:val="22"/>
        </w:rPr>
      </w:pPr>
    </w:p>
    <w:p w14:paraId="6F2146A3"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Objednatel se stává vlastníkem geodetického vytýčení prostorové polohy stavby a</w:t>
      </w:r>
      <w:r w:rsidR="004932D7" w:rsidRPr="00016DCE">
        <w:rPr>
          <w:rFonts w:ascii="Arial" w:hAnsi="Arial" w:cs="Arial"/>
          <w:sz w:val="22"/>
          <w:szCs w:val="22"/>
        </w:rPr>
        <w:t> </w:t>
      </w:r>
      <w:r w:rsidRPr="00016DCE">
        <w:rPr>
          <w:rFonts w:ascii="Arial" w:hAnsi="Arial" w:cs="Arial"/>
          <w:sz w:val="22"/>
          <w:szCs w:val="22"/>
        </w:rPr>
        <w:t>vytýčení inženýrských sítí okamžikem jejich provedení.</w:t>
      </w:r>
    </w:p>
    <w:p w14:paraId="6A9FD2B9" w14:textId="77777777" w:rsidR="006735EB" w:rsidRPr="00016DCE" w:rsidRDefault="006735EB" w:rsidP="006735EB">
      <w:pPr>
        <w:autoSpaceDE w:val="0"/>
        <w:autoSpaceDN w:val="0"/>
        <w:spacing w:line="240" w:lineRule="auto"/>
        <w:rPr>
          <w:rFonts w:ascii="Arial" w:hAnsi="Arial" w:cs="Arial"/>
          <w:bCs/>
          <w:sz w:val="22"/>
          <w:szCs w:val="22"/>
        </w:rPr>
      </w:pPr>
    </w:p>
    <w:p w14:paraId="1063F89F"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 xml:space="preserve">Objednatel je vlastníkem vlastní stavby od počátku jejího zhotovování s tím, že </w:t>
      </w:r>
      <w:r w:rsidR="00126AE4" w:rsidRPr="00016DCE">
        <w:rPr>
          <w:rFonts w:ascii="Arial" w:hAnsi="Arial" w:cs="Arial"/>
          <w:sz w:val="22"/>
          <w:szCs w:val="22"/>
        </w:rPr>
        <w:t xml:space="preserve">dodavatel </w:t>
      </w:r>
      <w:r w:rsidRPr="00016DCE">
        <w:rPr>
          <w:rFonts w:ascii="Arial" w:hAnsi="Arial" w:cs="Arial"/>
          <w:sz w:val="22"/>
          <w:szCs w:val="22"/>
        </w:rPr>
        <w:t>je vlastníkem věcí, které si opatřil k provedení vlastní stavby až do doby, kdy se zpracováním stanou součástí vlastní stavby.</w:t>
      </w:r>
    </w:p>
    <w:p w14:paraId="6645B770" w14:textId="77777777" w:rsidR="009430DF" w:rsidRPr="00016DCE" w:rsidRDefault="009430DF" w:rsidP="009430DF">
      <w:pPr>
        <w:suppressAutoHyphens w:val="0"/>
        <w:autoSpaceDE w:val="0"/>
        <w:autoSpaceDN w:val="0"/>
        <w:adjustRightInd w:val="0"/>
        <w:ind w:left="540"/>
        <w:rPr>
          <w:rFonts w:ascii="Arial" w:hAnsi="Arial" w:cs="Arial"/>
          <w:sz w:val="22"/>
          <w:szCs w:val="22"/>
        </w:rPr>
      </w:pPr>
    </w:p>
    <w:p w14:paraId="1B9B2F10" w14:textId="77777777" w:rsidR="000E102E" w:rsidRPr="00016DCE" w:rsidRDefault="00416241" w:rsidP="00627828">
      <w:pPr>
        <w:numPr>
          <w:ilvl w:val="1"/>
          <w:numId w:val="22"/>
        </w:numPr>
        <w:rPr>
          <w:rFonts w:ascii="Arial" w:hAnsi="Arial" w:cs="Arial"/>
          <w:sz w:val="22"/>
          <w:szCs w:val="22"/>
        </w:rPr>
      </w:pPr>
      <w:r w:rsidRPr="00016DCE">
        <w:rPr>
          <w:rFonts w:ascii="Arial" w:hAnsi="Arial" w:cs="Arial"/>
          <w:sz w:val="22"/>
          <w:szCs w:val="22"/>
        </w:rPr>
        <w:t>O</w:t>
      </w:r>
      <w:r w:rsidR="006735EB" w:rsidRPr="00016DCE">
        <w:rPr>
          <w:rFonts w:ascii="Arial" w:hAnsi="Arial" w:cs="Arial"/>
          <w:sz w:val="22"/>
          <w:szCs w:val="22"/>
        </w:rPr>
        <w:t>bjednatel se stává vlastníkem projektové dokumentace skutečného provedení stavby ve čtyřech vyhotoveních v tištěné podobě a jedenkrát v elektronické podobě a</w:t>
      </w:r>
      <w:r w:rsidR="004932D7" w:rsidRPr="00016DCE">
        <w:rPr>
          <w:rFonts w:ascii="Arial" w:hAnsi="Arial" w:cs="Arial"/>
          <w:sz w:val="22"/>
          <w:szCs w:val="22"/>
        </w:rPr>
        <w:t> </w:t>
      </w:r>
      <w:r w:rsidR="006735EB" w:rsidRPr="00016DCE">
        <w:rPr>
          <w:rFonts w:ascii="Arial" w:hAnsi="Arial" w:cs="Arial"/>
          <w:sz w:val="22"/>
          <w:szCs w:val="22"/>
        </w:rPr>
        <w:t>geodetické</w:t>
      </w:r>
      <w:r w:rsidR="00146D4D" w:rsidRPr="00016DCE">
        <w:rPr>
          <w:rFonts w:ascii="Arial" w:hAnsi="Arial" w:cs="Arial"/>
          <w:sz w:val="22"/>
          <w:szCs w:val="22"/>
        </w:rPr>
        <w:t>ho</w:t>
      </w:r>
      <w:r w:rsidR="006735EB" w:rsidRPr="00016DCE">
        <w:rPr>
          <w:rFonts w:ascii="Arial" w:hAnsi="Arial" w:cs="Arial"/>
          <w:sz w:val="22"/>
          <w:szCs w:val="22"/>
        </w:rPr>
        <w:t xml:space="preserve"> zaměření zhotovené stavby ve čtyřech vyhotoveních včetně geometrického plánu, potvrzeného příslušným katastrálním úřadem, ve čtyřech vyhotoveních</w:t>
      </w:r>
      <w:r w:rsidR="00146D4D" w:rsidRPr="00016DCE">
        <w:rPr>
          <w:rFonts w:ascii="Arial" w:hAnsi="Arial" w:cs="Arial"/>
          <w:sz w:val="22"/>
          <w:szCs w:val="22"/>
        </w:rPr>
        <w:t xml:space="preserve"> a v elektronické podobě</w:t>
      </w:r>
      <w:r w:rsidR="006735EB" w:rsidRPr="00016DCE">
        <w:rPr>
          <w:rFonts w:ascii="Arial" w:hAnsi="Arial" w:cs="Arial"/>
          <w:sz w:val="22"/>
          <w:szCs w:val="22"/>
        </w:rPr>
        <w:t xml:space="preserve"> okamžikem jejich převzetí od </w:t>
      </w:r>
      <w:r w:rsidR="00126AE4" w:rsidRPr="00016DCE">
        <w:rPr>
          <w:rFonts w:ascii="Arial" w:hAnsi="Arial" w:cs="Arial"/>
          <w:sz w:val="22"/>
          <w:szCs w:val="22"/>
        </w:rPr>
        <w:t>dodavatele</w:t>
      </w:r>
      <w:r w:rsidR="006735EB" w:rsidRPr="00016DCE">
        <w:rPr>
          <w:rFonts w:ascii="Arial" w:hAnsi="Arial" w:cs="Arial"/>
          <w:sz w:val="22"/>
          <w:szCs w:val="22"/>
        </w:rPr>
        <w:t xml:space="preserve">. </w:t>
      </w:r>
      <w:r w:rsidR="000E102E" w:rsidRPr="00016DCE">
        <w:rPr>
          <w:rFonts w:ascii="Arial" w:hAnsi="Arial" w:cs="Arial"/>
          <w:sz w:val="22"/>
          <w:szCs w:val="22"/>
        </w:rPr>
        <w:t xml:space="preserve">     </w:t>
      </w:r>
    </w:p>
    <w:p w14:paraId="2B693774" w14:textId="77777777" w:rsidR="00B5751C" w:rsidRPr="00016DCE" w:rsidRDefault="00B5751C" w:rsidP="00473000">
      <w:pPr>
        <w:autoSpaceDE w:val="0"/>
        <w:jc w:val="center"/>
        <w:rPr>
          <w:rFonts w:ascii="Arial" w:hAnsi="Arial" w:cs="Arial"/>
          <w:sz w:val="22"/>
          <w:szCs w:val="22"/>
        </w:rPr>
      </w:pPr>
    </w:p>
    <w:p w14:paraId="7E813148"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VI.</w:t>
      </w:r>
    </w:p>
    <w:p w14:paraId="3D4C96AF" w14:textId="77777777" w:rsidR="00FD5DD9" w:rsidRPr="00016DCE" w:rsidRDefault="00FD5DD9" w:rsidP="00FD5DD9">
      <w:pPr>
        <w:autoSpaceDE w:val="0"/>
        <w:jc w:val="center"/>
        <w:rPr>
          <w:rFonts w:ascii="Arial" w:hAnsi="Arial" w:cs="Arial"/>
          <w:b/>
          <w:bCs/>
          <w:sz w:val="22"/>
          <w:szCs w:val="22"/>
        </w:rPr>
      </w:pPr>
      <w:r w:rsidRPr="00016DCE">
        <w:rPr>
          <w:rFonts w:ascii="Arial" w:hAnsi="Arial" w:cs="Arial"/>
          <w:b/>
          <w:bCs/>
          <w:sz w:val="22"/>
          <w:szCs w:val="22"/>
        </w:rPr>
        <w:t>Staveniště, stavební deník</w:t>
      </w:r>
    </w:p>
    <w:p w14:paraId="3E3D9768" w14:textId="77777777" w:rsidR="000E102E" w:rsidRPr="00016DCE" w:rsidRDefault="000E102E">
      <w:pPr>
        <w:autoSpaceDE w:val="0"/>
        <w:jc w:val="center"/>
        <w:rPr>
          <w:rFonts w:ascii="Arial" w:hAnsi="Arial" w:cs="Arial"/>
          <w:bCs/>
          <w:sz w:val="22"/>
          <w:szCs w:val="22"/>
        </w:rPr>
      </w:pPr>
    </w:p>
    <w:p w14:paraId="5BE656D5" w14:textId="77777777" w:rsidR="00BE2E12" w:rsidRPr="00016DCE" w:rsidRDefault="00BE2E12" w:rsidP="00BE2E12">
      <w:pPr>
        <w:numPr>
          <w:ilvl w:val="1"/>
          <w:numId w:val="23"/>
        </w:numPr>
        <w:rPr>
          <w:rFonts w:ascii="Arial" w:hAnsi="Arial" w:cs="Arial"/>
          <w:sz w:val="22"/>
          <w:szCs w:val="22"/>
        </w:rPr>
      </w:pPr>
      <w:r w:rsidRPr="00016DCE">
        <w:rPr>
          <w:rFonts w:ascii="Arial" w:hAnsi="Arial" w:cs="Arial"/>
          <w:sz w:val="22"/>
          <w:szCs w:val="22"/>
        </w:rPr>
        <w:t xml:space="preserve">Dodavatel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Dodavatel je povinen zajistit přístupnost stavebního deníku na staveništi každý den v průběhu provádění díla. Zápisy do stavebního deníku je oprávněn činit kromě dodavatele, objednatele a zástupců orgánů </w:t>
      </w:r>
      <w:r w:rsidRPr="00016DCE">
        <w:rPr>
          <w:rFonts w:ascii="Arial" w:hAnsi="Arial" w:cs="Arial"/>
          <w:sz w:val="22"/>
          <w:szCs w:val="22"/>
        </w:rPr>
        <w:lastRenderedPageBreak/>
        <w:t>státní správy, rovněž TDS a osoba provádějící autorský dozor projektanta. Zápisem do stavebního deníku však nedochází ke změně Smlouvy ani ke změně zadávací dokumentace. Žádný zápis ve stavebním deníku není způsobilý zvýšit cenu za dílo uvedenou v článku III. odst. 3.1 Smlouvy. Dodavatel je povinen protokolárně předat stavební deník objednateli nejpozději do 5 dnů po ukončení jeho vedení.</w:t>
      </w:r>
    </w:p>
    <w:p w14:paraId="2E9E125B" w14:textId="77777777" w:rsidR="00BE2E12" w:rsidRPr="00016DCE" w:rsidRDefault="00BE2E12" w:rsidP="00BE2E12">
      <w:pPr>
        <w:ind w:left="450"/>
        <w:rPr>
          <w:rFonts w:ascii="Arial" w:hAnsi="Arial" w:cs="Arial"/>
          <w:sz w:val="22"/>
          <w:szCs w:val="22"/>
        </w:rPr>
      </w:pPr>
    </w:p>
    <w:p w14:paraId="0132F2E5"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Prostor staveniště je vymezen zadáním stavby. Pokud bude </w:t>
      </w:r>
      <w:r w:rsidR="00126AE4" w:rsidRPr="00016DCE">
        <w:rPr>
          <w:rFonts w:ascii="Arial" w:hAnsi="Arial" w:cs="Arial"/>
          <w:sz w:val="22"/>
          <w:szCs w:val="22"/>
        </w:rPr>
        <w:t xml:space="preserve">dodavatel </w:t>
      </w:r>
      <w:r w:rsidRPr="00016DCE">
        <w:rPr>
          <w:rFonts w:ascii="Arial" w:hAnsi="Arial" w:cs="Arial"/>
          <w:sz w:val="22"/>
          <w:szCs w:val="22"/>
        </w:rPr>
        <w:t>potřebovat pro</w:t>
      </w:r>
      <w:r w:rsidR="004932D7" w:rsidRPr="00016DCE">
        <w:rPr>
          <w:rFonts w:ascii="Arial" w:hAnsi="Arial" w:cs="Arial"/>
          <w:sz w:val="22"/>
          <w:szCs w:val="22"/>
        </w:rPr>
        <w:t> </w:t>
      </w:r>
      <w:r w:rsidRPr="00016DCE">
        <w:rPr>
          <w:rFonts w:ascii="Arial" w:hAnsi="Arial" w:cs="Arial"/>
          <w:sz w:val="22"/>
          <w:szCs w:val="22"/>
        </w:rPr>
        <w:t>realizaci díla prostor větší, zajistí si jej na vlastní náklady.</w:t>
      </w:r>
    </w:p>
    <w:p w14:paraId="1A9CF9C2" w14:textId="77777777" w:rsidR="000E102E" w:rsidRPr="00016DCE" w:rsidRDefault="000E102E">
      <w:pPr>
        <w:autoSpaceDE w:val="0"/>
        <w:spacing w:line="240" w:lineRule="auto"/>
        <w:rPr>
          <w:rFonts w:ascii="Arial" w:hAnsi="Arial" w:cs="Arial"/>
          <w:sz w:val="22"/>
          <w:szCs w:val="22"/>
        </w:rPr>
      </w:pPr>
    </w:p>
    <w:p w14:paraId="132654A8" w14:textId="77777777" w:rsidR="000E102E" w:rsidRPr="00016DCE" w:rsidRDefault="000E102E" w:rsidP="00627828">
      <w:pPr>
        <w:numPr>
          <w:ilvl w:val="1"/>
          <w:numId w:val="23"/>
        </w:numPr>
        <w:tabs>
          <w:tab w:val="clear" w:pos="450"/>
        </w:tabs>
        <w:rPr>
          <w:rFonts w:ascii="Arial" w:hAnsi="Arial" w:cs="Arial"/>
          <w:sz w:val="22"/>
          <w:szCs w:val="22"/>
        </w:rPr>
      </w:pPr>
      <w:r w:rsidRPr="00016DCE">
        <w:rPr>
          <w:rFonts w:ascii="Arial" w:hAnsi="Arial" w:cs="Arial"/>
          <w:sz w:val="22"/>
          <w:szCs w:val="22"/>
        </w:rPr>
        <w:t xml:space="preserve">Objednatel předá </w:t>
      </w:r>
      <w:r w:rsidR="00126AE4" w:rsidRPr="00016DCE">
        <w:rPr>
          <w:rFonts w:ascii="Arial" w:hAnsi="Arial" w:cs="Arial"/>
          <w:sz w:val="22"/>
          <w:szCs w:val="22"/>
        </w:rPr>
        <w:t xml:space="preserve">dodavateli </w:t>
      </w:r>
      <w:r w:rsidRPr="00016DCE">
        <w:rPr>
          <w:rFonts w:ascii="Arial" w:hAnsi="Arial" w:cs="Arial"/>
          <w:sz w:val="22"/>
          <w:szCs w:val="22"/>
        </w:rPr>
        <w:t>staveniště do 3 dnů po odeslání výzvy dle čl</w:t>
      </w:r>
      <w:r w:rsidR="00A80DD4" w:rsidRPr="00016DCE">
        <w:rPr>
          <w:rFonts w:ascii="Arial" w:hAnsi="Arial" w:cs="Arial"/>
          <w:sz w:val="22"/>
          <w:szCs w:val="22"/>
        </w:rPr>
        <w:t>ánku II. odst.</w:t>
      </w:r>
      <w:r w:rsidR="000F090B" w:rsidRPr="00016DCE">
        <w:rPr>
          <w:rFonts w:ascii="Arial" w:hAnsi="Arial" w:cs="Arial"/>
          <w:sz w:val="22"/>
          <w:szCs w:val="22"/>
        </w:rPr>
        <w:t xml:space="preserve"> 2.2 </w:t>
      </w:r>
      <w:r w:rsidR="00C13811" w:rsidRPr="00016DCE">
        <w:rPr>
          <w:rFonts w:ascii="Arial" w:hAnsi="Arial" w:cs="Arial"/>
          <w:sz w:val="22"/>
          <w:szCs w:val="22"/>
        </w:rPr>
        <w:t>S</w:t>
      </w:r>
      <w:r w:rsidRPr="00016DCE">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016DCE" w:rsidRDefault="000E102E">
      <w:pPr>
        <w:autoSpaceDE w:val="0"/>
        <w:spacing w:line="240" w:lineRule="auto"/>
        <w:rPr>
          <w:rFonts w:ascii="Arial" w:hAnsi="Arial" w:cs="Arial"/>
          <w:sz w:val="22"/>
          <w:szCs w:val="22"/>
        </w:rPr>
      </w:pPr>
    </w:p>
    <w:p w14:paraId="1A7C171A"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Nejpozději při předání staveniště budou objednatelem předána </w:t>
      </w:r>
      <w:r w:rsidR="00126AE4" w:rsidRPr="00016DCE">
        <w:rPr>
          <w:rFonts w:ascii="Arial" w:hAnsi="Arial" w:cs="Arial"/>
          <w:sz w:val="22"/>
          <w:szCs w:val="22"/>
        </w:rPr>
        <w:t xml:space="preserve">dodavateli </w:t>
      </w:r>
      <w:r w:rsidRPr="00016DCE">
        <w:rPr>
          <w:rFonts w:ascii="Arial" w:hAnsi="Arial" w:cs="Arial"/>
          <w:sz w:val="22"/>
          <w:szCs w:val="22"/>
        </w:rPr>
        <w:t xml:space="preserve">pravomocná rozhodnutí orgánů státní správy. Bez výše uvedených dokladů není </w:t>
      </w:r>
      <w:r w:rsidR="00126AE4" w:rsidRPr="00016DCE">
        <w:rPr>
          <w:rFonts w:ascii="Arial" w:hAnsi="Arial" w:cs="Arial"/>
          <w:sz w:val="22"/>
          <w:szCs w:val="22"/>
        </w:rPr>
        <w:t xml:space="preserve">dodavatel </w:t>
      </w:r>
      <w:r w:rsidRPr="00016DCE">
        <w:rPr>
          <w:rFonts w:ascii="Arial" w:hAnsi="Arial" w:cs="Arial"/>
          <w:sz w:val="22"/>
          <w:szCs w:val="22"/>
        </w:rPr>
        <w:t xml:space="preserve">povinen staveniště převzít. Nejpozději při předání staveniště předá objednatel </w:t>
      </w:r>
      <w:r w:rsidR="00126AE4" w:rsidRPr="00016DCE">
        <w:rPr>
          <w:rFonts w:ascii="Arial" w:hAnsi="Arial" w:cs="Arial"/>
          <w:sz w:val="22"/>
          <w:szCs w:val="22"/>
        </w:rPr>
        <w:t xml:space="preserve">dodavateli </w:t>
      </w:r>
      <w:r w:rsidRPr="00016DCE">
        <w:rPr>
          <w:rFonts w:ascii="Arial" w:hAnsi="Arial" w:cs="Arial"/>
          <w:sz w:val="22"/>
          <w:szCs w:val="22"/>
        </w:rPr>
        <w:t>též odsouhlasenou projektovou dokumentaci v jednom vyhotovení.</w:t>
      </w:r>
    </w:p>
    <w:p w14:paraId="258EF619" w14:textId="77777777" w:rsidR="000E102E" w:rsidRPr="00016DCE" w:rsidRDefault="000E102E">
      <w:pPr>
        <w:autoSpaceDE w:val="0"/>
        <w:spacing w:line="240" w:lineRule="auto"/>
        <w:rPr>
          <w:rFonts w:ascii="Arial" w:hAnsi="Arial" w:cs="Arial"/>
          <w:sz w:val="22"/>
          <w:szCs w:val="22"/>
        </w:rPr>
      </w:pPr>
    </w:p>
    <w:p w14:paraId="7883D2A7"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zabezpečí na vlastní náklad staveniště a zajistí vjezd na staveniště, jeho provoz, údržbu, pořádek a čistotu po celou dobu výstavby, v souladu s</w:t>
      </w:r>
      <w:r w:rsidR="00231CB3" w:rsidRPr="00016DCE">
        <w:rPr>
          <w:rFonts w:ascii="Arial" w:hAnsi="Arial" w:cs="Arial"/>
          <w:sz w:val="22"/>
          <w:szCs w:val="22"/>
        </w:rPr>
        <w:t xml:space="preserve"> § 14 vyhlášky</w:t>
      </w:r>
      <w:r w:rsidR="000E102E" w:rsidRPr="00016DCE">
        <w:rPr>
          <w:rFonts w:ascii="Arial" w:hAnsi="Arial" w:cs="Arial"/>
          <w:sz w:val="22"/>
          <w:szCs w:val="22"/>
        </w:rPr>
        <w:t xml:space="preserve"> č. 268/2009 Sb., o technických požadavcích na </w:t>
      </w:r>
      <w:r w:rsidR="00146D4D" w:rsidRPr="00016DCE">
        <w:rPr>
          <w:rFonts w:ascii="Arial" w:hAnsi="Arial" w:cs="Arial"/>
          <w:sz w:val="22"/>
          <w:szCs w:val="22"/>
        </w:rPr>
        <w:t>stavby</w:t>
      </w:r>
      <w:r w:rsidR="000E102E" w:rsidRPr="00016DCE">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016DCE" w:rsidRDefault="000E102E">
      <w:pPr>
        <w:autoSpaceDE w:val="0"/>
        <w:spacing w:line="240" w:lineRule="auto"/>
        <w:rPr>
          <w:rFonts w:ascii="Arial" w:hAnsi="Arial" w:cs="Arial"/>
          <w:sz w:val="22"/>
          <w:szCs w:val="22"/>
        </w:rPr>
      </w:pPr>
    </w:p>
    <w:p w14:paraId="3BB1753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odpovědný za všechny škody způsobené na staveništi do doby předání a</w:t>
      </w:r>
      <w:r w:rsidR="004932D7" w:rsidRPr="00016DCE">
        <w:rPr>
          <w:rFonts w:ascii="Arial" w:hAnsi="Arial" w:cs="Arial"/>
          <w:sz w:val="22"/>
          <w:szCs w:val="22"/>
        </w:rPr>
        <w:t> </w:t>
      </w:r>
      <w:r w:rsidR="000E102E" w:rsidRPr="00016DCE">
        <w:rPr>
          <w:rFonts w:ascii="Arial" w:hAnsi="Arial" w:cs="Arial"/>
          <w:sz w:val="22"/>
          <w:szCs w:val="22"/>
        </w:rPr>
        <w:t>převzetí díla a vyklizení staveniště, a to podle obecných ustanovení o náhradě škody.</w:t>
      </w:r>
    </w:p>
    <w:p w14:paraId="21EB8BE4" w14:textId="77777777" w:rsidR="000E102E" w:rsidRPr="00016DCE" w:rsidRDefault="000E102E">
      <w:pPr>
        <w:autoSpaceDE w:val="0"/>
        <w:spacing w:line="240" w:lineRule="auto"/>
        <w:rPr>
          <w:rFonts w:ascii="Arial" w:hAnsi="Arial" w:cs="Arial"/>
          <w:sz w:val="22"/>
          <w:szCs w:val="22"/>
        </w:rPr>
      </w:pPr>
    </w:p>
    <w:p w14:paraId="64625E6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016DCE">
        <w:rPr>
          <w:rFonts w:ascii="Arial" w:hAnsi="Arial" w:cs="Arial"/>
          <w:sz w:val="22"/>
          <w:szCs w:val="22"/>
        </w:rPr>
        <w:t> </w:t>
      </w:r>
      <w:r w:rsidR="000E102E" w:rsidRPr="00016DCE">
        <w:rPr>
          <w:rFonts w:ascii="Arial" w:hAnsi="Arial" w:cs="Arial"/>
          <w:sz w:val="22"/>
          <w:szCs w:val="22"/>
        </w:rPr>
        <w:t xml:space="preserve">vyjádření jednotlivých správců těchto zařízení. Za veškeré </w:t>
      </w:r>
      <w:r w:rsidRPr="00016DCE">
        <w:rPr>
          <w:rFonts w:ascii="Arial" w:hAnsi="Arial" w:cs="Arial"/>
          <w:sz w:val="22"/>
          <w:szCs w:val="22"/>
        </w:rPr>
        <w:t xml:space="preserve">dodavatelem </w:t>
      </w:r>
      <w:r w:rsidR="000E102E" w:rsidRPr="00016DCE">
        <w:rPr>
          <w:rFonts w:ascii="Arial" w:hAnsi="Arial" w:cs="Arial"/>
          <w:sz w:val="22"/>
          <w:szCs w:val="22"/>
        </w:rPr>
        <w:t xml:space="preserve">způsobené škody na stávajícím potrubí, vedení a kabelech nese výhradně a v plném rozsahu odpovědnost </w:t>
      </w:r>
      <w:r w:rsidRPr="00016DCE">
        <w:rPr>
          <w:rFonts w:ascii="Arial" w:hAnsi="Arial" w:cs="Arial"/>
          <w:sz w:val="22"/>
          <w:szCs w:val="22"/>
        </w:rPr>
        <w:t>dodavatel</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je před zahájením provádění díla rovněž povinen ohledat s odbornou péčí odpovídající jeho předmětu</w:t>
      </w:r>
      <w:r w:rsidR="00C13811" w:rsidRPr="00016DCE">
        <w:rPr>
          <w:rFonts w:ascii="Arial" w:hAnsi="Arial" w:cs="Arial"/>
          <w:sz w:val="22"/>
          <w:szCs w:val="22"/>
        </w:rPr>
        <w:t xml:space="preserve"> podnikání a závazkům dle této S</w:t>
      </w:r>
      <w:r w:rsidR="000E102E" w:rsidRPr="00016DCE">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016DCE">
        <w:rPr>
          <w:rFonts w:ascii="Arial" w:hAnsi="Arial" w:cs="Arial"/>
          <w:sz w:val="22"/>
          <w:szCs w:val="22"/>
        </w:rPr>
        <w:t> </w:t>
      </w:r>
      <w:r w:rsidR="000E102E" w:rsidRPr="00016DCE">
        <w:rPr>
          <w:rFonts w:ascii="Arial" w:hAnsi="Arial" w:cs="Arial"/>
          <w:sz w:val="22"/>
          <w:szCs w:val="22"/>
        </w:rPr>
        <w:t>realizaci díla.</w:t>
      </w:r>
    </w:p>
    <w:p w14:paraId="2CCD6912" w14:textId="77777777" w:rsidR="000E102E" w:rsidRPr="00016DCE" w:rsidRDefault="000E102E">
      <w:pPr>
        <w:autoSpaceDE w:val="0"/>
        <w:spacing w:line="240" w:lineRule="auto"/>
        <w:rPr>
          <w:rFonts w:ascii="Arial" w:hAnsi="Arial" w:cs="Arial"/>
          <w:sz w:val="22"/>
          <w:szCs w:val="22"/>
        </w:rPr>
      </w:pPr>
    </w:p>
    <w:p w14:paraId="5F449979"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016DCE">
        <w:rPr>
          <w:rFonts w:ascii="Arial" w:hAnsi="Arial" w:cs="Arial"/>
          <w:sz w:val="22"/>
          <w:szCs w:val="22"/>
        </w:rPr>
        <w:t xml:space="preserve">Dodavatel </w:t>
      </w:r>
      <w:r w:rsidR="000E102E" w:rsidRPr="00016DCE">
        <w:rPr>
          <w:rFonts w:ascii="Arial" w:hAnsi="Arial" w:cs="Arial"/>
          <w:sz w:val="22"/>
          <w:szCs w:val="22"/>
        </w:rPr>
        <w:t xml:space="preserve">je dále povinen dodržovat veškeré platné technické a právní předpisy, týkající se zajištění </w:t>
      </w:r>
      <w:r w:rsidR="000E102E" w:rsidRPr="00016DCE">
        <w:rPr>
          <w:rFonts w:ascii="Arial" w:hAnsi="Arial" w:cs="Arial"/>
          <w:sz w:val="22"/>
          <w:szCs w:val="22"/>
        </w:rPr>
        <w:lastRenderedPageBreak/>
        <w:t>bezpečnosti a ochrany zdraví při práci a bezpečnosti technických zařízení, požární ochrany apod.</w:t>
      </w:r>
    </w:p>
    <w:p w14:paraId="65C0B12A" w14:textId="77777777" w:rsidR="000E102E" w:rsidRPr="00016DCE" w:rsidRDefault="000E102E">
      <w:pPr>
        <w:autoSpaceDE w:val="0"/>
        <w:spacing w:line="240" w:lineRule="auto"/>
        <w:rPr>
          <w:rFonts w:ascii="Arial" w:hAnsi="Arial" w:cs="Arial"/>
          <w:sz w:val="22"/>
          <w:szCs w:val="22"/>
        </w:rPr>
      </w:pPr>
    </w:p>
    <w:p w14:paraId="2C597BEA"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se zavazuje vyklidit a vyčistit staveniště do 14 kalendářních dnů od</w:t>
      </w:r>
      <w:r w:rsidR="004932D7" w:rsidRPr="00016DCE">
        <w:rPr>
          <w:rFonts w:ascii="Arial" w:hAnsi="Arial" w:cs="Arial"/>
          <w:sz w:val="22"/>
          <w:szCs w:val="22"/>
        </w:rPr>
        <w:t> </w:t>
      </w:r>
      <w:r w:rsidR="000E102E" w:rsidRPr="00016DCE">
        <w:rPr>
          <w:rFonts w:ascii="Arial" w:hAnsi="Arial" w:cs="Arial"/>
          <w:sz w:val="22"/>
          <w:szCs w:val="22"/>
        </w:rPr>
        <w:t xml:space="preserve">protokolárního předání a převzetí díla. Při nedodržení tohoto termínu je povinen uhradit objednateli smluvní pokutu, </w:t>
      </w:r>
      <w:r w:rsidR="00E247D1" w:rsidRPr="00016DCE">
        <w:rPr>
          <w:rFonts w:ascii="Arial" w:hAnsi="Arial" w:cs="Arial"/>
          <w:sz w:val="22"/>
          <w:szCs w:val="22"/>
        </w:rPr>
        <w:t xml:space="preserve">viz </w:t>
      </w:r>
      <w:r w:rsidR="00A80DD4" w:rsidRPr="00016DCE">
        <w:rPr>
          <w:rFonts w:ascii="Arial" w:hAnsi="Arial" w:cs="Arial"/>
          <w:sz w:val="22"/>
          <w:szCs w:val="22"/>
        </w:rPr>
        <w:t xml:space="preserve">článek XIII. odst. </w:t>
      </w:r>
      <w:r w:rsidR="000F090B" w:rsidRPr="00016DCE">
        <w:rPr>
          <w:rFonts w:ascii="Arial" w:hAnsi="Arial" w:cs="Arial"/>
          <w:sz w:val="22"/>
          <w:szCs w:val="22"/>
        </w:rPr>
        <w:t>13.2</w:t>
      </w:r>
      <w:r w:rsidR="00CB4BB4" w:rsidRPr="00016DCE">
        <w:rPr>
          <w:rFonts w:ascii="Arial" w:hAnsi="Arial" w:cs="Arial"/>
          <w:sz w:val="22"/>
          <w:szCs w:val="22"/>
        </w:rPr>
        <w:t xml:space="preserve"> </w:t>
      </w:r>
      <w:r w:rsidR="00C13811" w:rsidRPr="00016DCE">
        <w:rPr>
          <w:rFonts w:ascii="Arial" w:hAnsi="Arial" w:cs="Arial"/>
          <w:sz w:val="22"/>
          <w:szCs w:val="22"/>
        </w:rPr>
        <w:t>S</w:t>
      </w:r>
      <w:r w:rsidR="00944FBF" w:rsidRPr="00016DCE">
        <w:rPr>
          <w:rFonts w:ascii="Arial" w:hAnsi="Arial" w:cs="Arial"/>
          <w:sz w:val="22"/>
          <w:szCs w:val="22"/>
        </w:rPr>
        <w:t>mlouvy</w:t>
      </w:r>
      <w:r w:rsidR="000E102E" w:rsidRPr="00016DCE">
        <w:rPr>
          <w:rFonts w:ascii="Arial" w:hAnsi="Arial" w:cs="Arial"/>
          <w:sz w:val="22"/>
          <w:szCs w:val="22"/>
        </w:rPr>
        <w:t xml:space="preserve"> a dále je povinen uhradit objednateli veškeré náklady a škody, které mu tím vznikly.   </w:t>
      </w:r>
    </w:p>
    <w:p w14:paraId="7FF389CF" w14:textId="77777777" w:rsidR="000E102E" w:rsidRPr="00016DCE" w:rsidRDefault="000E102E">
      <w:pPr>
        <w:autoSpaceDE w:val="0"/>
        <w:ind w:left="540"/>
        <w:rPr>
          <w:rFonts w:ascii="Arial" w:hAnsi="Arial" w:cs="Arial"/>
          <w:sz w:val="22"/>
          <w:szCs w:val="22"/>
        </w:rPr>
      </w:pPr>
    </w:p>
    <w:p w14:paraId="3CFAC72E" w14:textId="77777777" w:rsidR="000E102E" w:rsidRPr="00016DCE" w:rsidRDefault="00126AE4" w:rsidP="00627828">
      <w:pPr>
        <w:numPr>
          <w:ilvl w:val="1"/>
          <w:numId w:val="23"/>
        </w:numPr>
        <w:rPr>
          <w:rFonts w:ascii="Arial" w:hAnsi="Arial" w:cs="Arial"/>
          <w:bCs/>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v rámci zařízení staveniště podmínky pro výkon funkce autorského dozoru projektanta a </w:t>
      </w:r>
      <w:r w:rsidR="00E33F03" w:rsidRPr="00016DCE">
        <w:rPr>
          <w:rFonts w:ascii="Arial" w:hAnsi="Arial" w:cs="Arial"/>
          <w:sz w:val="22"/>
          <w:szCs w:val="22"/>
        </w:rPr>
        <w:t>TDS</w:t>
      </w:r>
      <w:r w:rsidR="000E102E" w:rsidRPr="00016DCE">
        <w:rPr>
          <w:rFonts w:ascii="Arial" w:hAnsi="Arial" w:cs="Arial"/>
          <w:sz w:val="22"/>
          <w:szCs w:val="22"/>
        </w:rPr>
        <w:t>, případně činnost koordinátora bezpečnosti a ochrany zdraví při práci na staveništi, a to v přiměřeném rozsahu.</w:t>
      </w:r>
    </w:p>
    <w:p w14:paraId="7BB808A6" w14:textId="77777777" w:rsidR="000E102E" w:rsidRPr="00016DCE" w:rsidRDefault="000E102E" w:rsidP="00C04D9F">
      <w:pPr>
        <w:autoSpaceDE w:val="0"/>
        <w:rPr>
          <w:rFonts w:ascii="Arial" w:hAnsi="Arial" w:cs="Arial"/>
          <w:bCs/>
          <w:sz w:val="22"/>
          <w:szCs w:val="22"/>
        </w:rPr>
      </w:pPr>
    </w:p>
    <w:p w14:paraId="5E30B97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VII.</w:t>
      </w:r>
    </w:p>
    <w:p w14:paraId="0E472F0C" w14:textId="77777777" w:rsidR="007A0646" w:rsidRPr="00016DCE" w:rsidRDefault="007A0646" w:rsidP="007A0646">
      <w:pPr>
        <w:autoSpaceDE w:val="0"/>
        <w:ind w:left="360"/>
        <w:jc w:val="center"/>
        <w:rPr>
          <w:rFonts w:ascii="Arial" w:hAnsi="Arial" w:cs="Arial"/>
          <w:b/>
          <w:bCs/>
          <w:sz w:val="22"/>
          <w:szCs w:val="22"/>
        </w:rPr>
      </w:pPr>
      <w:r w:rsidRPr="00016DCE">
        <w:rPr>
          <w:rFonts w:ascii="Arial" w:hAnsi="Arial" w:cs="Arial"/>
          <w:b/>
          <w:bCs/>
          <w:sz w:val="22"/>
          <w:szCs w:val="22"/>
        </w:rPr>
        <w:t>Stavební dozor, autorský dozor projektanta, oprávnění zástupci smluvních stran</w:t>
      </w:r>
    </w:p>
    <w:p w14:paraId="5BE490A9" w14:textId="77777777" w:rsidR="00303C59" w:rsidRPr="00016DCE" w:rsidRDefault="00303C59" w:rsidP="002058DF">
      <w:pPr>
        <w:pStyle w:val="Odstavecseseznamem"/>
        <w:ind w:left="0"/>
        <w:rPr>
          <w:rFonts w:ascii="Arial" w:hAnsi="Arial" w:cs="Arial"/>
          <w:sz w:val="22"/>
          <w:szCs w:val="22"/>
        </w:rPr>
      </w:pPr>
    </w:p>
    <w:p w14:paraId="6A8E912A" w14:textId="77777777" w:rsidR="004B0290" w:rsidRPr="00016DCE" w:rsidRDefault="004B0290" w:rsidP="006714D3">
      <w:pPr>
        <w:numPr>
          <w:ilvl w:val="1"/>
          <w:numId w:val="25"/>
        </w:numPr>
        <w:rPr>
          <w:rFonts w:ascii="Arial" w:hAnsi="Arial" w:cs="Arial"/>
          <w:sz w:val="22"/>
          <w:szCs w:val="22"/>
        </w:rPr>
      </w:pPr>
      <w:r w:rsidRPr="00016DCE">
        <w:rPr>
          <w:rFonts w:ascii="Arial" w:hAnsi="Arial" w:cs="Arial"/>
          <w:sz w:val="22"/>
          <w:szCs w:val="22"/>
        </w:rPr>
        <w:t>Je</w:t>
      </w:r>
      <w:r w:rsidRPr="00016DCE">
        <w:rPr>
          <w:rFonts w:ascii="Arial" w:hAnsi="Arial" w:cs="Arial"/>
          <w:bCs/>
          <w:sz w:val="22"/>
          <w:szCs w:val="22"/>
        </w:rPr>
        <w:t>-li to účelné s ohledem na předmět díla, objednatel</w:t>
      </w:r>
      <w:r w:rsidR="00E128C4" w:rsidRPr="00016DCE">
        <w:rPr>
          <w:rFonts w:ascii="Arial" w:hAnsi="Arial" w:cs="Arial"/>
          <w:bCs/>
          <w:sz w:val="22"/>
          <w:szCs w:val="22"/>
        </w:rPr>
        <w:t xml:space="preserve"> </w:t>
      </w:r>
      <w:r w:rsidR="00E128C4" w:rsidRPr="00016DCE">
        <w:rPr>
          <w:rFonts w:ascii="Arial" w:hAnsi="Arial" w:cs="Arial"/>
          <w:sz w:val="22"/>
          <w:szCs w:val="22"/>
        </w:rPr>
        <w:t>v souladu se stavebním zákonem</w:t>
      </w:r>
      <w:r w:rsidRPr="00016DCE">
        <w:rPr>
          <w:rFonts w:ascii="Arial" w:hAnsi="Arial" w:cs="Arial"/>
          <w:bCs/>
          <w:sz w:val="22"/>
          <w:szCs w:val="22"/>
        </w:rPr>
        <w:t xml:space="preserve"> před zahájením plnění díla určí osobu, která bude vykonávat stavební dozor</w:t>
      </w:r>
      <w:r w:rsidR="002F17F6" w:rsidRPr="00016DCE">
        <w:rPr>
          <w:rFonts w:ascii="Arial" w:hAnsi="Arial" w:cs="Arial"/>
          <w:bCs/>
          <w:sz w:val="22"/>
          <w:szCs w:val="22"/>
        </w:rPr>
        <w:t xml:space="preserve"> (TDS)</w:t>
      </w:r>
      <w:r w:rsidRPr="00016DCE">
        <w:rPr>
          <w:rFonts w:ascii="Arial" w:hAnsi="Arial" w:cs="Arial"/>
          <w:bCs/>
          <w:sz w:val="22"/>
          <w:szCs w:val="22"/>
        </w:rPr>
        <w:t>, tj. zajistí výkon povinností stavebního dozoru ve smyslu právních předpisů a bude v rozsahu uděleného zmocnění oprávněna zastupovat objednatele ve věci plnění díla dle </w:t>
      </w:r>
      <w:r w:rsidR="002F17F6" w:rsidRPr="00016DCE">
        <w:rPr>
          <w:rFonts w:ascii="Arial" w:hAnsi="Arial" w:cs="Arial"/>
          <w:bCs/>
          <w:sz w:val="22"/>
          <w:szCs w:val="22"/>
        </w:rPr>
        <w:t>S</w:t>
      </w:r>
      <w:r w:rsidRPr="00016DCE">
        <w:rPr>
          <w:rFonts w:ascii="Arial" w:hAnsi="Arial" w:cs="Arial"/>
          <w:bCs/>
          <w:sz w:val="22"/>
          <w:szCs w:val="22"/>
        </w:rPr>
        <w:t xml:space="preserve">mlouvy. </w:t>
      </w:r>
      <w:r w:rsidR="00B35D0D" w:rsidRPr="00016DCE">
        <w:rPr>
          <w:rFonts w:ascii="Arial" w:hAnsi="Arial" w:cs="Arial"/>
          <w:bCs/>
          <w:sz w:val="22"/>
          <w:szCs w:val="22"/>
        </w:rPr>
        <w:t>Informace jako je j</w:t>
      </w:r>
      <w:r w:rsidR="007B6B0F" w:rsidRPr="00016DCE">
        <w:rPr>
          <w:rFonts w:ascii="Arial" w:hAnsi="Arial" w:cs="Arial"/>
          <w:sz w:val="22"/>
          <w:szCs w:val="22"/>
        </w:rPr>
        <w:t xml:space="preserve">méno a příjmení </w:t>
      </w:r>
      <w:r w:rsidR="007B6B0F" w:rsidRPr="00016DCE">
        <w:rPr>
          <w:rFonts w:ascii="Arial" w:hAnsi="Arial" w:cs="Arial"/>
          <w:bCs/>
          <w:sz w:val="22"/>
          <w:szCs w:val="22"/>
        </w:rPr>
        <w:t xml:space="preserve">osoby, která bude vykonávat </w:t>
      </w:r>
      <w:r w:rsidR="00BB0D40" w:rsidRPr="00016DCE">
        <w:rPr>
          <w:rFonts w:ascii="Arial" w:hAnsi="Arial" w:cs="Arial"/>
          <w:bCs/>
          <w:sz w:val="22"/>
          <w:szCs w:val="22"/>
        </w:rPr>
        <w:t>TDS</w:t>
      </w:r>
      <w:r w:rsidR="00B35D0D" w:rsidRPr="00016DCE">
        <w:rPr>
          <w:rFonts w:ascii="Arial" w:hAnsi="Arial" w:cs="Arial"/>
          <w:bCs/>
          <w:sz w:val="22"/>
          <w:szCs w:val="22"/>
        </w:rPr>
        <w:t xml:space="preserve"> a rozsah uděleného zmocnění</w:t>
      </w:r>
      <w:r w:rsidR="00186D14" w:rsidRPr="00016DCE">
        <w:rPr>
          <w:rFonts w:ascii="Arial" w:hAnsi="Arial" w:cs="Arial"/>
          <w:sz w:val="22"/>
          <w:szCs w:val="22"/>
        </w:rPr>
        <w:t xml:space="preserve"> budou objednatelem sděleny</w:t>
      </w:r>
      <w:r w:rsidR="007B6B0F" w:rsidRPr="00016DCE">
        <w:rPr>
          <w:rFonts w:ascii="Arial" w:hAnsi="Arial" w:cs="Arial"/>
          <w:sz w:val="22"/>
          <w:szCs w:val="22"/>
        </w:rPr>
        <w:t xml:space="preserve"> při </w:t>
      </w:r>
      <w:r w:rsidR="00186D14" w:rsidRPr="00016DCE">
        <w:rPr>
          <w:rFonts w:ascii="Arial" w:hAnsi="Arial" w:cs="Arial"/>
          <w:sz w:val="22"/>
          <w:szCs w:val="22"/>
        </w:rPr>
        <w:t>předání staveniště a budou uvedeny</w:t>
      </w:r>
      <w:r w:rsidR="007B6B0F" w:rsidRPr="00016DCE">
        <w:rPr>
          <w:rFonts w:ascii="Arial" w:hAnsi="Arial" w:cs="Arial"/>
          <w:sz w:val="22"/>
          <w:szCs w:val="22"/>
        </w:rPr>
        <w:t xml:space="preserve"> v písemném protokolu  o předání staveniště a současně zapsán</w:t>
      </w:r>
      <w:r w:rsidR="00186D14" w:rsidRPr="00016DCE">
        <w:rPr>
          <w:rFonts w:ascii="Arial" w:hAnsi="Arial" w:cs="Arial"/>
          <w:sz w:val="22"/>
          <w:szCs w:val="22"/>
        </w:rPr>
        <w:t>y</w:t>
      </w:r>
      <w:r w:rsidR="007B6B0F" w:rsidRPr="00016DCE">
        <w:rPr>
          <w:rFonts w:ascii="Arial" w:hAnsi="Arial" w:cs="Arial"/>
          <w:sz w:val="22"/>
          <w:szCs w:val="22"/>
        </w:rPr>
        <w:t xml:space="preserve"> ve stavebním deníku.</w:t>
      </w:r>
      <w:r w:rsidR="007B6B0F" w:rsidRPr="00016DCE">
        <w:rPr>
          <w:rFonts w:ascii="Arial" w:hAnsi="Arial" w:cs="Arial"/>
          <w:i/>
          <w:iCs/>
          <w:sz w:val="22"/>
          <w:szCs w:val="22"/>
        </w:rPr>
        <w:t xml:space="preserve"> </w:t>
      </w:r>
      <w:r w:rsidRPr="00016DCE">
        <w:rPr>
          <w:rFonts w:ascii="Arial" w:hAnsi="Arial" w:cs="Arial"/>
          <w:bCs/>
          <w:sz w:val="22"/>
          <w:szCs w:val="22"/>
        </w:rPr>
        <w:t>V rozsahu uděleného zmocnění je </w:t>
      </w:r>
      <w:r w:rsidR="00F93D30" w:rsidRPr="00016DCE">
        <w:rPr>
          <w:rFonts w:ascii="Arial" w:hAnsi="Arial" w:cs="Arial"/>
          <w:bCs/>
          <w:sz w:val="22"/>
          <w:szCs w:val="22"/>
        </w:rPr>
        <w:t>dodavatel</w:t>
      </w:r>
      <w:r w:rsidRPr="00016DCE">
        <w:rPr>
          <w:rFonts w:ascii="Arial" w:hAnsi="Arial" w:cs="Arial"/>
          <w:bCs/>
          <w:sz w:val="22"/>
          <w:szCs w:val="22"/>
        </w:rPr>
        <w:t xml:space="preserve"> povinen adresovat oznámení, výzvy a další úkony týkající se práv a povinností dle </w:t>
      </w:r>
      <w:r w:rsidR="00F93D30" w:rsidRPr="00016DCE">
        <w:rPr>
          <w:rFonts w:ascii="Arial" w:hAnsi="Arial" w:cs="Arial"/>
          <w:bCs/>
          <w:sz w:val="22"/>
          <w:szCs w:val="22"/>
        </w:rPr>
        <w:t>S</w:t>
      </w:r>
      <w:r w:rsidRPr="00016DCE">
        <w:rPr>
          <w:rFonts w:ascii="Arial" w:hAnsi="Arial" w:cs="Arial"/>
          <w:bCs/>
          <w:sz w:val="22"/>
          <w:szCs w:val="22"/>
        </w:rPr>
        <w:t xml:space="preserve">mlouvy vedle objednatele rovněž </w:t>
      </w:r>
      <w:r w:rsidR="00F93D30" w:rsidRPr="00016DCE">
        <w:rPr>
          <w:rFonts w:ascii="Arial" w:hAnsi="Arial" w:cs="Arial"/>
          <w:bCs/>
          <w:sz w:val="22"/>
          <w:szCs w:val="22"/>
        </w:rPr>
        <w:t>TDS</w:t>
      </w:r>
      <w:r w:rsidRPr="00016DCE">
        <w:rPr>
          <w:rFonts w:ascii="Arial" w:hAnsi="Arial" w:cs="Arial"/>
          <w:bCs/>
          <w:sz w:val="22"/>
          <w:szCs w:val="22"/>
        </w:rPr>
        <w:t xml:space="preserve">. V pravomoci </w:t>
      </w:r>
      <w:r w:rsidR="00F93D30" w:rsidRPr="00016DCE">
        <w:rPr>
          <w:rFonts w:ascii="Arial" w:hAnsi="Arial" w:cs="Arial"/>
          <w:bCs/>
          <w:sz w:val="22"/>
          <w:szCs w:val="22"/>
        </w:rPr>
        <w:t>TDS</w:t>
      </w:r>
      <w:r w:rsidRPr="00016DCE">
        <w:rPr>
          <w:rFonts w:ascii="Arial" w:hAnsi="Arial" w:cs="Arial"/>
          <w:bCs/>
          <w:sz w:val="22"/>
          <w:szCs w:val="22"/>
        </w:rPr>
        <w:t xml:space="preserve"> však není měnit smlouvu nebo zbavit kteroukoli ze stran povinností, závazků nebo odpovědnosti vyplývající ze </w:t>
      </w:r>
      <w:r w:rsidR="000B437C" w:rsidRPr="00016DCE">
        <w:rPr>
          <w:rFonts w:ascii="Arial" w:hAnsi="Arial" w:cs="Arial"/>
          <w:bCs/>
          <w:sz w:val="22"/>
          <w:szCs w:val="22"/>
        </w:rPr>
        <w:t>S</w:t>
      </w:r>
      <w:r w:rsidRPr="00016DCE">
        <w:rPr>
          <w:rFonts w:ascii="Arial" w:hAnsi="Arial" w:cs="Arial"/>
          <w:bCs/>
          <w:sz w:val="22"/>
          <w:szCs w:val="22"/>
        </w:rPr>
        <w:t xml:space="preserve">mlouvy. </w:t>
      </w:r>
      <w:r w:rsidR="000B437C" w:rsidRPr="00016DCE">
        <w:rPr>
          <w:rFonts w:ascii="Arial" w:hAnsi="Arial" w:cs="Arial"/>
          <w:bCs/>
          <w:sz w:val="22"/>
          <w:szCs w:val="22"/>
        </w:rPr>
        <w:t>Dodavatel</w:t>
      </w:r>
      <w:r w:rsidRPr="00016DCE">
        <w:rPr>
          <w:rFonts w:ascii="Arial" w:hAnsi="Arial" w:cs="Arial"/>
          <w:bCs/>
          <w:sz w:val="22"/>
          <w:szCs w:val="22"/>
        </w:rPr>
        <w:t xml:space="preserve"> se zavazuje </w:t>
      </w:r>
      <w:r w:rsidR="000B437C" w:rsidRPr="00016DCE">
        <w:rPr>
          <w:rFonts w:ascii="Arial" w:hAnsi="Arial" w:cs="Arial"/>
          <w:bCs/>
          <w:sz w:val="22"/>
          <w:szCs w:val="22"/>
        </w:rPr>
        <w:t>TDS</w:t>
      </w:r>
      <w:r w:rsidRPr="00016DCE">
        <w:rPr>
          <w:rFonts w:ascii="Arial" w:hAnsi="Arial" w:cs="Arial"/>
          <w:bCs/>
          <w:sz w:val="22"/>
          <w:szCs w:val="22"/>
        </w:rPr>
        <w:t xml:space="preserve"> jakožto zástupce objednatele respektovat.</w:t>
      </w:r>
      <w:r w:rsidR="0074781F" w:rsidRPr="00016DCE">
        <w:rPr>
          <w:rFonts w:ascii="Arial" w:hAnsi="Arial" w:cs="Arial"/>
          <w:sz w:val="22"/>
          <w:szCs w:val="22"/>
        </w:rPr>
        <w:t xml:space="preserve"> </w:t>
      </w:r>
      <w:r w:rsidR="00D05ACB" w:rsidRPr="00016DCE">
        <w:rPr>
          <w:rFonts w:ascii="Arial" w:hAnsi="Arial" w:cs="Arial"/>
          <w:sz w:val="22"/>
          <w:szCs w:val="22"/>
        </w:rPr>
        <w:t>Objednatel</w:t>
      </w:r>
      <w:r w:rsidR="0074781F" w:rsidRPr="00016DCE">
        <w:rPr>
          <w:rFonts w:ascii="Arial" w:hAnsi="Arial" w:cs="Arial"/>
          <w:sz w:val="22"/>
          <w:szCs w:val="22"/>
        </w:rPr>
        <w:t xml:space="preserve"> si vyhrazuje, že TDS u díla nesmí provádět dodavatel ani osoba s ním propojená. To neplatí, pokud TDS provádí sám objednatel.</w:t>
      </w:r>
    </w:p>
    <w:p w14:paraId="7A63D611" w14:textId="77777777" w:rsidR="004B0290" w:rsidRPr="00016DCE" w:rsidRDefault="004B0290" w:rsidP="007B6B0F">
      <w:pPr>
        <w:tabs>
          <w:tab w:val="left" w:pos="360"/>
        </w:tabs>
        <w:autoSpaceDE w:val="0"/>
        <w:rPr>
          <w:rFonts w:ascii="Arial" w:hAnsi="Arial" w:cs="Arial"/>
          <w:sz w:val="22"/>
          <w:szCs w:val="22"/>
        </w:rPr>
      </w:pPr>
    </w:p>
    <w:p w14:paraId="631833E6" w14:textId="77777777" w:rsidR="004B0290" w:rsidRPr="00016DCE" w:rsidRDefault="004B0290" w:rsidP="006714D3">
      <w:pPr>
        <w:numPr>
          <w:ilvl w:val="1"/>
          <w:numId w:val="25"/>
        </w:numPr>
        <w:rPr>
          <w:rFonts w:ascii="Arial" w:hAnsi="Arial" w:cs="Arial"/>
          <w:i/>
          <w:iCs/>
          <w:sz w:val="22"/>
          <w:szCs w:val="22"/>
        </w:rPr>
      </w:pPr>
      <w:r w:rsidRPr="00016DCE">
        <w:rPr>
          <w:rFonts w:ascii="Arial" w:hAnsi="Arial" w:cs="Arial"/>
          <w:sz w:val="22"/>
          <w:szCs w:val="22"/>
        </w:rPr>
        <w:t>Je</w:t>
      </w:r>
      <w:r w:rsidRPr="00016DCE">
        <w:rPr>
          <w:rFonts w:ascii="Arial" w:hAnsi="Arial" w:cs="Arial"/>
          <w:bCs/>
          <w:sz w:val="22"/>
          <w:szCs w:val="22"/>
        </w:rPr>
        <w:t xml:space="preserve">-li to účelné s ohledem na předmět díla, objednatel před zahájením plnění díla zajistí osobu, která bude vykonávat autorský dozor projektanta ve smyslu právních předpisů. O osobě zajišťující autorský dozor projektanta bude </w:t>
      </w:r>
      <w:r w:rsidR="006D1E2C" w:rsidRPr="00016DCE">
        <w:rPr>
          <w:rFonts w:ascii="Arial" w:hAnsi="Arial" w:cs="Arial"/>
          <w:bCs/>
          <w:sz w:val="22"/>
          <w:szCs w:val="22"/>
        </w:rPr>
        <w:t>dodavatel</w:t>
      </w:r>
      <w:r w:rsidR="008A5353" w:rsidRPr="00016DCE">
        <w:rPr>
          <w:rFonts w:ascii="Arial" w:hAnsi="Arial" w:cs="Arial"/>
          <w:bCs/>
          <w:sz w:val="22"/>
          <w:szCs w:val="22"/>
        </w:rPr>
        <w:t xml:space="preserve"> objednatelem písemně vyrozuměn (postačující je záznam ve stavebním deníku).</w:t>
      </w:r>
    </w:p>
    <w:p w14:paraId="328BE3C9" w14:textId="77777777" w:rsidR="004B0290" w:rsidRPr="00016DCE" w:rsidRDefault="004B0290" w:rsidP="004B0290">
      <w:pPr>
        <w:tabs>
          <w:tab w:val="left" w:pos="567"/>
        </w:tabs>
        <w:autoSpaceDE w:val="0"/>
        <w:ind w:left="567" w:hanging="567"/>
        <w:rPr>
          <w:rFonts w:ascii="Arial" w:hAnsi="Arial" w:cs="Arial"/>
          <w:bCs/>
          <w:sz w:val="22"/>
          <w:szCs w:val="22"/>
        </w:rPr>
      </w:pPr>
    </w:p>
    <w:p w14:paraId="3BAE58B5" w14:textId="77777777" w:rsidR="004B0290" w:rsidRPr="00016DCE" w:rsidRDefault="006D1E2C" w:rsidP="006714D3">
      <w:pPr>
        <w:numPr>
          <w:ilvl w:val="1"/>
          <w:numId w:val="25"/>
        </w:numPr>
        <w:rPr>
          <w:rFonts w:ascii="Arial" w:hAnsi="Arial" w:cs="Arial"/>
          <w:i/>
          <w:iCs/>
          <w:sz w:val="22"/>
          <w:szCs w:val="22"/>
        </w:rPr>
      </w:pPr>
      <w:r w:rsidRPr="00016DCE">
        <w:rPr>
          <w:rFonts w:ascii="Arial" w:hAnsi="Arial" w:cs="Arial"/>
          <w:bCs/>
          <w:sz w:val="22"/>
          <w:szCs w:val="22"/>
        </w:rPr>
        <w:t>Dodavatel</w:t>
      </w:r>
      <w:r w:rsidR="004B0290" w:rsidRPr="00016DCE">
        <w:rPr>
          <w:rFonts w:ascii="Arial" w:hAnsi="Arial" w:cs="Arial"/>
          <w:bCs/>
          <w:sz w:val="22"/>
          <w:szCs w:val="22"/>
        </w:rPr>
        <w:t xml:space="preserve">, osoba s ním propojená, ani jeho poddodavatel podílející se na plnění </w:t>
      </w:r>
      <w:r w:rsidR="00A82394" w:rsidRPr="00016DCE">
        <w:rPr>
          <w:rFonts w:ascii="Arial" w:hAnsi="Arial" w:cs="Arial"/>
          <w:bCs/>
          <w:sz w:val="22"/>
          <w:szCs w:val="22"/>
        </w:rPr>
        <w:t>S</w:t>
      </w:r>
      <w:r w:rsidR="004B0290" w:rsidRPr="00016DCE">
        <w:rPr>
          <w:rFonts w:ascii="Arial" w:hAnsi="Arial" w:cs="Arial"/>
          <w:bCs/>
          <w:sz w:val="22"/>
          <w:szCs w:val="22"/>
        </w:rPr>
        <w:t xml:space="preserve">mlouvy nesmí v souvislosti s dílem provádět výkon </w:t>
      </w:r>
      <w:r w:rsidR="00A82394" w:rsidRPr="00016DCE">
        <w:rPr>
          <w:rFonts w:ascii="Arial" w:hAnsi="Arial" w:cs="Arial"/>
          <w:bCs/>
          <w:sz w:val="22"/>
          <w:szCs w:val="22"/>
        </w:rPr>
        <w:t>TDS</w:t>
      </w:r>
      <w:r w:rsidR="004B0290" w:rsidRPr="00016DCE">
        <w:rPr>
          <w:rFonts w:ascii="Arial" w:hAnsi="Arial" w:cs="Arial"/>
          <w:bCs/>
          <w:sz w:val="22"/>
          <w:szCs w:val="22"/>
        </w:rPr>
        <w:t xml:space="preserve"> dle odst. 7.1 </w:t>
      </w:r>
      <w:r w:rsidR="009B7C3A" w:rsidRPr="00016DCE">
        <w:rPr>
          <w:rFonts w:ascii="Arial" w:hAnsi="Arial" w:cs="Arial"/>
          <w:bCs/>
          <w:sz w:val="22"/>
          <w:szCs w:val="22"/>
        </w:rPr>
        <w:t>S</w:t>
      </w:r>
      <w:r w:rsidR="004B0290" w:rsidRPr="00016DCE">
        <w:rPr>
          <w:rFonts w:ascii="Arial" w:hAnsi="Arial" w:cs="Arial"/>
          <w:bCs/>
          <w:sz w:val="22"/>
          <w:szCs w:val="22"/>
        </w:rPr>
        <w:t>mlouvy, ani autorský dozor projektanta dle odst. 7</w:t>
      </w:r>
      <w:r w:rsidR="00337B1F" w:rsidRPr="00016DCE">
        <w:rPr>
          <w:rFonts w:ascii="Arial" w:hAnsi="Arial" w:cs="Arial"/>
          <w:bCs/>
          <w:sz w:val="22"/>
          <w:szCs w:val="22"/>
        </w:rPr>
        <w:t>.2</w:t>
      </w:r>
      <w:r w:rsidR="004B0290" w:rsidRPr="00016DCE">
        <w:rPr>
          <w:rFonts w:ascii="Arial" w:hAnsi="Arial" w:cs="Arial"/>
          <w:bCs/>
          <w:sz w:val="22"/>
          <w:szCs w:val="22"/>
        </w:rPr>
        <w:t xml:space="preserve"> </w:t>
      </w:r>
      <w:r w:rsidR="00337B1F" w:rsidRPr="00016DCE">
        <w:rPr>
          <w:rFonts w:ascii="Arial" w:hAnsi="Arial" w:cs="Arial"/>
          <w:bCs/>
          <w:sz w:val="22"/>
          <w:szCs w:val="22"/>
        </w:rPr>
        <w:t>S</w:t>
      </w:r>
      <w:r w:rsidR="004B0290" w:rsidRPr="00016DCE">
        <w:rPr>
          <w:rFonts w:ascii="Arial" w:hAnsi="Arial" w:cs="Arial"/>
          <w:bCs/>
          <w:sz w:val="22"/>
          <w:szCs w:val="22"/>
        </w:rPr>
        <w:t>mlouvy. Při porušení zákazu dle věty prvé je objednatel oprávněn od </w:t>
      </w:r>
      <w:r w:rsidR="00337B1F" w:rsidRPr="00016DCE">
        <w:rPr>
          <w:rFonts w:ascii="Arial" w:hAnsi="Arial" w:cs="Arial"/>
          <w:bCs/>
          <w:sz w:val="22"/>
          <w:szCs w:val="22"/>
        </w:rPr>
        <w:t>S</w:t>
      </w:r>
      <w:r w:rsidR="004B0290" w:rsidRPr="00016DCE">
        <w:rPr>
          <w:rFonts w:ascii="Arial" w:hAnsi="Arial" w:cs="Arial"/>
          <w:bCs/>
          <w:sz w:val="22"/>
          <w:szCs w:val="22"/>
        </w:rPr>
        <w:t>mlouvy odstoupit.</w:t>
      </w:r>
    </w:p>
    <w:p w14:paraId="2A8DE48F" w14:textId="77777777" w:rsidR="004B0290" w:rsidRPr="00016DCE" w:rsidRDefault="004B0290">
      <w:pPr>
        <w:autoSpaceDE w:val="0"/>
        <w:ind w:left="360"/>
        <w:jc w:val="center"/>
        <w:rPr>
          <w:rFonts w:ascii="Arial" w:hAnsi="Arial" w:cs="Arial"/>
          <w:bCs/>
          <w:sz w:val="22"/>
          <w:szCs w:val="22"/>
        </w:rPr>
      </w:pPr>
    </w:p>
    <w:p w14:paraId="2085FC65" w14:textId="208E9524" w:rsidR="00AA1921" w:rsidRPr="00016DCE" w:rsidRDefault="00AA1921" w:rsidP="006714D3">
      <w:pPr>
        <w:numPr>
          <w:ilvl w:val="1"/>
          <w:numId w:val="25"/>
        </w:numPr>
        <w:rPr>
          <w:rFonts w:ascii="Arial" w:hAnsi="Arial" w:cs="Arial"/>
          <w:sz w:val="22"/>
          <w:szCs w:val="22"/>
        </w:rPr>
      </w:pPr>
      <w:r w:rsidRPr="00016DCE">
        <w:rPr>
          <w:rFonts w:ascii="Arial" w:hAnsi="Arial" w:cs="Arial"/>
          <w:bCs/>
          <w:sz w:val="22"/>
          <w:szCs w:val="22"/>
        </w:rPr>
        <w:t>Oprávněnými</w:t>
      </w:r>
      <w:r w:rsidR="00B5230D" w:rsidRPr="00016DCE">
        <w:rPr>
          <w:rFonts w:ascii="Arial" w:hAnsi="Arial" w:cs="Arial"/>
          <w:sz w:val="22"/>
          <w:szCs w:val="22"/>
        </w:rPr>
        <w:t xml:space="preserve"> zástupci objednatele</w:t>
      </w:r>
      <w:r w:rsidR="00AE0207" w:rsidRPr="00016DCE">
        <w:rPr>
          <w:rFonts w:ascii="Arial" w:hAnsi="Arial" w:cs="Arial"/>
          <w:sz w:val="22"/>
          <w:szCs w:val="22"/>
        </w:rPr>
        <w:t xml:space="preserve"> </w:t>
      </w:r>
      <w:r w:rsidRPr="00016DCE">
        <w:rPr>
          <w:rFonts w:ascii="Arial" w:hAnsi="Arial" w:cs="Arial"/>
          <w:sz w:val="22"/>
          <w:szCs w:val="22"/>
        </w:rPr>
        <w:t xml:space="preserve">při provádění a převzetí díla a ve věcech technických (dále jen „oprávnění zástupci objednatele“) </w:t>
      </w:r>
      <w:r w:rsidR="00A76DFC" w:rsidRPr="00016DCE">
        <w:rPr>
          <w:rFonts w:ascii="Arial" w:hAnsi="Arial" w:cs="Arial"/>
          <w:sz w:val="22"/>
          <w:szCs w:val="22"/>
        </w:rPr>
        <w:t>j</w:t>
      </w:r>
      <w:r w:rsidR="0048446F" w:rsidRPr="00016DCE">
        <w:rPr>
          <w:rFonts w:ascii="Arial" w:hAnsi="Arial" w:cs="Arial"/>
          <w:sz w:val="22"/>
          <w:szCs w:val="22"/>
        </w:rPr>
        <w:t>sou</w:t>
      </w:r>
      <w:r w:rsidRPr="00016DCE">
        <w:rPr>
          <w:rFonts w:ascii="Arial" w:hAnsi="Arial" w:cs="Arial"/>
          <w:sz w:val="22"/>
          <w:szCs w:val="22"/>
        </w:rPr>
        <w:t>:</w:t>
      </w:r>
    </w:p>
    <w:p w14:paraId="4F307C3E" w14:textId="77777777" w:rsidR="00A70E94" w:rsidRPr="00016DCE" w:rsidRDefault="000F090B" w:rsidP="00A70E94">
      <w:pPr>
        <w:numPr>
          <w:ilvl w:val="0"/>
          <w:numId w:val="8"/>
        </w:numPr>
        <w:autoSpaceDE w:val="0"/>
        <w:autoSpaceDN w:val="0"/>
        <w:rPr>
          <w:rFonts w:ascii="Arial" w:hAnsi="Arial" w:cs="Arial"/>
          <w:sz w:val="22"/>
          <w:szCs w:val="22"/>
        </w:rPr>
      </w:pPr>
      <w:r w:rsidRPr="00016DCE">
        <w:rPr>
          <w:rFonts w:ascii="Arial" w:hAnsi="Arial" w:cs="Arial"/>
          <w:sz w:val="22"/>
          <w:szCs w:val="22"/>
        </w:rPr>
        <w:t>Bc. Zdeněk Dvořák, ředitel KSÚS: tel: 602 317 498</w:t>
      </w:r>
      <w:r w:rsidR="00AA1921" w:rsidRPr="00016DCE">
        <w:rPr>
          <w:rFonts w:ascii="Arial" w:hAnsi="Arial" w:cs="Arial"/>
          <w:sz w:val="22"/>
          <w:szCs w:val="22"/>
        </w:rPr>
        <w:t>,</w:t>
      </w:r>
      <w:r w:rsidRPr="00016DCE">
        <w:rPr>
          <w:rFonts w:ascii="Arial" w:hAnsi="Arial" w:cs="Arial"/>
          <w:sz w:val="22"/>
          <w:szCs w:val="22"/>
        </w:rPr>
        <w:t xml:space="preserve"> </w:t>
      </w:r>
      <w:r w:rsidR="00AA1921" w:rsidRPr="00016DCE">
        <w:rPr>
          <w:rFonts w:ascii="Arial" w:hAnsi="Arial" w:cs="Arial"/>
          <w:sz w:val="22"/>
          <w:szCs w:val="22"/>
        </w:rPr>
        <w:t xml:space="preserve">e-mail: </w:t>
      </w:r>
      <w:hyperlink r:id="rId14" w:tooltip="Odkaz na e-mai" w:history="1">
        <w:r w:rsidRPr="00016DCE">
          <w:rPr>
            <w:rStyle w:val="link"/>
            <w:rFonts w:ascii="Arial" w:hAnsi="Arial" w:cs="Arial"/>
            <w:sz w:val="22"/>
            <w:szCs w:val="22"/>
          </w:rPr>
          <w:t>zdenek.dvorak@ksus.cz</w:t>
        </w:r>
      </w:hyperlink>
      <w:r w:rsidRPr="00016DCE">
        <w:rPr>
          <w:rFonts w:ascii="Arial" w:hAnsi="Arial" w:cs="Arial"/>
          <w:sz w:val="22"/>
          <w:szCs w:val="22"/>
        </w:rPr>
        <w:t>, Krajská správa a údržba silnic Středočeského kraje</w:t>
      </w:r>
      <w:r w:rsidR="00AA1921" w:rsidRPr="00016DCE">
        <w:rPr>
          <w:rFonts w:ascii="Arial" w:hAnsi="Arial" w:cs="Arial"/>
          <w:sz w:val="22"/>
          <w:szCs w:val="22"/>
        </w:rPr>
        <w:t>, Zborovská</w:t>
      </w:r>
      <w:r w:rsidR="00956EF4" w:rsidRPr="00016DCE">
        <w:rPr>
          <w:rFonts w:ascii="Arial" w:hAnsi="Arial" w:cs="Arial"/>
          <w:sz w:val="22"/>
          <w:szCs w:val="22"/>
        </w:rPr>
        <w:t> 11, 150 21 Praha 5</w:t>
      </w:r>
    </w:p>
    <w:p w14:paraId="3E6E8151" w14:textId="10A07A3A" w:rsidR="00743CA3" w:rsidRPr="00016DCE" w:rsidRDefault="00743CA3" w:rsidP="00743CA3">
      <w:pPr>
        <w:numPr>
          <w:ilvl w:val="0"/>
          <w:numId w:val="8"/>
        </w:numPr>
        <w:autoSpaceDE w:val="0"/>
        <w:autoSpaceDN w:val="0"/>
        <w:rPr>
          <w:rFonts w:ascii="Arial" w:hAnsi="Arial" w:cs="Arial"/>
          <w:sz w:val="22"/>
          <w:szCs w:val="22"/>
        </w:rPr>
      </w:pPr>
      <w:r w:rsidRPr="00016DCE">
        <w:rPr>
          <w:rFonts w:ascii="Arial" w:hAnsi="Arial" w:cs="Arial"/>
          <w:sz w:val="22"/>
          <w:szCs w:val="22"/>
        </w:rPr>
        <w:t xml:space="preserve">Roman Kluzák, DiS - </w:t>
      </w:r>
      <w:hyperlink r:id="rId15" w:history="1">
        <w:r w:rsidRPr="00016DCE">
          <w:rPr>
            <w:rStyle w:val="Hypertextovodkaz"/>
            <w:rFonts w:ascii="Arial" w:hAnsi="Arial" w:cs="Arial"/>
            <w:color w:val="auto"/>
            <w:sz w:val="22"/>
            <w:szCs w:val="22"/>
            <w:u w:val="none"/>
          </w:rPr>
          <w:t>kluzak@kr-s.cz</w:t>
        </w:r>
      </w:hyperlink>
      <w:r w:rsidRPr="00016DCE">
        <w:rPr>
          <w:rFonts w:ascii="Arial" w:hAnsi="Arial" w:cs="Arial"/>
          <w:sz w:val="22"/>
          <w:szCs w:val="22"/>
        </w:rPr>
        <w:t>, 254 280 597, kontaktní osoba věcně příslušného odboru.</w:t>
      </w:r>
    </w:p>
    <w:p w14:paraId="121B304A" w14:textId="77777777" w:rsidR="007B0221" w:rsidRPr="00F8204D" w:rsidRDefault="007B0221" w:rsidP="007B0221">
      <w:pPr>
        <w:autoSpaceDE w:val="0"/>
        <w:autoSpaceDN w:val="0"/>
        <w:spacing w:line="320" w:lineRule="atLeast"/>
        <w:ind w:left="360"/>
        <w:rPr>
          <w:rFonts w:ascii="Arial" w:hAnsi="Arial" w:cs="Arial"/>
          <w:sz w:val="22"/>
          <w:szCs w:val="22"/>
        </w:rPr>
      </w:pPr>
      <w:r w:rsidRPr="00F8204D">
        <w:rPr>
          <w:rFonts w:ascii="Arial" w:hAnsi="Arial" w:cs="Arial"/>
          <w:sz w:val="22"/>
          <w:szCs w:val="22"/>
        </w:rPr>
        <w:t>Dále za Krajskou správu a údržbu silnic Středočeského kraje ve věcech technických jsou:</w:t>
      </w:r>
    </w:p>
    <w:p w14:paraId="38185196" w14:textId="77777777" w:rsidR="007B0221" w:rsidRPr="00F8204D" w:rsidRDefault="007B0221" w:rsidP="007B0221">
      <w:pPr>
        <w:numPr>
          <w:ilvl w:val="0"/>
          <w:numId w:val="8"/>
        </w:numPr>
        <w:autoSpaceDE w:val="0"/>
        <w:autoSpaceDN w:val="0"/>
        <w:spacing w:line="320" w:lineRule="atLeast"/>
        <w:rPr>
          <w:rFonts w:ascii="Arial" w:hAnsi="Arial" w:cs="Arial"/>
          <w:sz w:val="22"/>
          <w:szCs w:val="22"/>
        </w:rPr>
      </w:pPr>
      <w:r w:rsidRPr="00F8204D">
        <w:rPr>
          <w:rFonts w:ascii="Arial" w:hAnsi="Arial" w:cs="Arial"/>
          <w:sz w:val="22"/>
          <w:szCs w:val="22"/>
        </w:rPr>
        <w:t xml:space="preserve">Ing. Aleš Čermák, Ph.D., MBA, náměstek ředitele pro oblast investic KSUS: tel: 702 021 917, e-mail: </w:t>
      </w:r>
      <w:hyperlink r:id="rId16" w:history="1">
        <w:r w:rsidRPr="00F8204D">
          <w:rPr>
            <w:rStyle w:val="Hypertextovodkaz"/>
            <w:rFonts w:ascii="Arial" w:hAnsi="Arial" w:cs="Arial"/>
            <w:sz w:val="22"/>
            <w:szCs w:val="22"/>
          </w:rPr>
          <w:t>ales.cermak@ksus.cz</w:t>
        </w:r>
      </w:hyperlink>
      <w:r w:rsidRPr="00F8204D">
        <w:rPr>
          <w:rFonts w:ascii="Arial" w:hAnsi="Arial" w:cs="Arial"/>
          <w:sz w:val="22"/>
          <w:szCs w:val="22"/>
        </w:rPr>
        <w:t>, Krajská správa a údržba silnic Středočeského kraje, Zborovská 11, 150 21 Praha 5</w:t>
      </w:r>
    </w:p>
    <w:p w14:paraId="4D3CBE60" w14:textId="77777777" w:rsidR="00F35C72" w:rsidRPr="00255DD1" w:rsidRDefault="00F35C72" w:rsidP="00F35C72">
      <w:pPr>
        <w:pStyle w:val="Odstavecseseznamem"/>
        <w:numPr>
          <w:ilvl w:val="0"/>
          <w:numId w:val="8"/>
        </w:numPr>
        <w:rPr>
          <w:b/>
          <w:bCs/>
          <w:color w:val="1F497D"/>
          <w:lang w:eastAsia="cs-CZ"/>
        </w:rPr>
      </w:pPr>
      <w:r w:rsidRPr="00255DD1">
        <w:rPr>
          <w:rFonts w:ascii="Arial" w:hAnsi="Arial" w:cs="Arial"/>
          <w:sz w:val="22"/>
          <w:szCs w:val="22"/>
        </w:rPr>
        <w:t>Ing. Jiří Levý, MPA, investiční technik KSUS, tel</w:t>
      </w:r>
      <w:r>
        <w:rPr>
          <w:rFonts w:ascii="Arial" w:hAnsi="Arial" w:cs="Arial"/>
          <w:sz w:val="22"/>
          <w:szCs w:val="22"/>
        </w:rPr>
        <w:t xml:space="preserve">.: </w:t>
      </w:r>
      <w:r w:rsidRPr="00255DD1">
        <w:rPr>
          <w:rFonts w:ascii="Arial" w:hAnsi="Arial" w:cs="Arial"/>
          <w:sz w:val="22"/>
          <w:szCs w:val="22"/>
        </w:rPr>
        <w:t xml:space="preserve">601 159 690, e-mail: </w:t>
      </w:r>
      <w:hyperlink r:id="rId17" w:history="1">
        <w:r w:rsidRPr="00630A41">
          <w:rPr>
            <w:rStyle w:val="Hypertextovodkaz"/>
            <w:rFonts w:ascii="Arial" w:hAnsi="Arial" w:cs="Arial"/>
            <w:sz w:val="22"/>
            <w:szCs w:val="22"/>
          </w:rPr>
          <w:t>jiri.levy@ksus.cz</w:t>
        </w:r>
      </w:hyperlink>
      <w:r w:rsidRPr="00255DD1">
        <w:rPr>
          <w:rFonts w:ascii="Arial" w:hAnsi="Arial" w:cs="Arial"/>
          <w:sz w:val="22"/>
          <w:szCs w:val="22"/>
        </w:rPr>
        <w:t>, Krajská správa a údržba silnic Středočeského kraje, Zborovská 11, 150 21 Praha 5</w:t>
      </w:r>
    </w:p>
    <w:p w14:paraId="2E603E12" w14:textId="77777777" w:rsidR="00F35C72" w:rsidRPr="00F8204D" w:rsidRDefault="00F35C72" w:rsidP="00F35C72">
      <w:pPr>
        <w:numPr>
          <w:ilvl w:val="0"/>
          <w:numId w:val="8"/>
        </w:numPr>
        <w:autoSpaceDE w:val="0"/>
        <w:autoSpaceDN w:val="0"/>
        <w:rPr>
          <w:rFonts w:ascii="Arial" w:hAnsi="Arial" w:cs="Arial"/>
          <w:sz w:val="22"/>
          <w:szCs w:val="22"/>
        </w:rPr>
      </w:pPr>
      <w:r w:rsidRPr="000E6496">
        <w:rPr>
          <w:rFonts w:ascii="Arial" w:hAnsi="Arial" w:cs="Arial"/>
          <w:sz w:val="22"/>
          <w:szCs w:val="22"/>
        </w:rPr>
        <w:t xml:space="preserve">Miroslav Dostál, Vedoucí mostních techniků; </w:t>
      </w:r>
      <w:hyperlink r:id="rId18" w:history="1">
        <w:r w:rsidRPr="000E6496">
          <w:rPr>
            <w:rStyle w:val="Hypertextovodkaz"/>
            <w:rFonts w:ascii="Arial" w:hAnsi="Arial" w:cs="Arial"/>
            <w:sz w:val="22"/>
          </w:rPr>
          <w:t>miroslav.dostal@ksus.cz</w:t>
        </w:r>
      </w:hyperlink>
      <w:r w:rsidRPr="000E6496">
        <w:rPr>
          <w:rFonts w:ascii="Arial" w:hAnsi="Arial" w:cs="Arial"/>
          <w:sz w:val="22"/>
          <w:szCs w:val="22"/>
        </w:rPr>
        <w:t xml:space="preserve"> +420 778 532 514,</w:t>
      </w:r>
      <w:r w:rsidRPr="00F8204D">
        <w:rPr>
          <w:rFonts w:ascii="Arial" w:hAnsi="Arial" w:cs="Arial"/>
          <w:sz w:val="22"/>
          <w:szCs w:val="22"/>
        </w:rPr>
        <w:t xml:space="preserve"> Krajská správa a údržba silnic Středočeského kraje, Zborovská 11, 150 21 Praha 5.</w:t>
      </w:r>
    </w:p>
    <w:p w14:paraId="23D88537" w14:textId="72D5E010" w:rsidR="001445E0" w:rsidRPr="00016DCE" w:rsidRDefault="00AA1921" w:rsidP="00C522FA">
      <w:pPr>
        <w:tabs>
          <w:tab w:val="left" w:pos="5595"/>
        </w:tabs>
        <w:ind w:left="540"/>
        <w:rPr>
          <w:rFonts w:ascii="Arial" w:hAnsi="Arial" w:cs="Arial"/>
          <w:sz w:val="22"/>
          <w:szCs w:val="22"/>
        </w:rPr>
      </w:pPr>
      <w:r w:rsidRPr="00016DCE">
        <w:rPr>
          <w:rFonts w:ascii="Arial" w:hAnsi="Arial" w:cs="Arial"/>
          <w:sz w:val="22"/>
          <w:szCs w:val="22"/>
        </w:rPr>
        <w:t>Oprávnění zástupci objednatele</w:t>
      </w:r>
      <w:r w:rsidR="0048446F" w:rsidRPr="00016DCE">
        <w:rPr>
          <w:rFonts w:ascii="Arial" w:hAnsi="Arial" w:cs="Arial"/>
          <w:sz w:val="22"/>
          <w:szCs w:val="22"/>
        </w:rPr>
        <w:t xml:space="preserve"> </w:t>
      </w:r>
      <w:r w:rsidRPr="00016DCE">
        <w:rPr>
          <w:rFonts w:ascii="Arial" w:hAnsi="Arial" w:cs="Arial"/>
          <w:sz w:val="22"/>
          <w:szCs w:val="22"/>
        </w:rPr>
        <w:t>jsou oprávněni jednat za objednatele ve věcech technických a ve věcech, které</w:t>
      </w:r>
      <w:r w:rsidR="00C13811" w:rsidRPr="00016DCE">
        <w:rPr>
          <w:rFonts w:ascii="Arial" w:hAnsi="Arial" w:cs="Arial"/>
          <w:sz w:val="22"/>
          <w:szCs w:val="22"/>
        </w:rPr>
        <w:t xml:space="preserve"> tato S</w:t>
      </w:r>
      <w:r w:rsidR="009653A2" w:rsidRPr="00016DCE">
        <w:rPr>
          <w:rFonts w:ascii="Arial" w:hAnsi="Arial" w:cs="Arial"/>
          <w:sz w:val="22"/>
          <w:szCs w:val="22"/>
        </w:rPr>
        <w:t xml:space="preserve">mlouva výslovně stanoví. </w:t>
      </w:r>
      <w:r w:rsidR="00C13811" w:rsidRPr="00016DCE">
        <w:rPr>
          <w:rFonts w:ascii="Arial" w:hAnsi="Arial" w:cs="Arial"/>
          <w:sz w:val="22"/>
          <w:szCs w:val="22"/>
        </w:rPr>
        <w:t>Není-li touto S</w:t>
      </w:r>
      <w:r w:rsidR="009653A2" w:rsidRPr="00016DCE">
        <w:rPr>
          <w:rFonts w:ascii="Arial" w:hAnsi="Arial" w:cs="Arial"/>
          <w:sz w:val="22"/>
          <w:szCs w:val="22"/>
        </w:rPr>
        <w:t>mlouvou stanoveno jinak, nejsou oprávnění zástupci objednatele oprávnění činit jménem objednatel</w:t>
      </w:r>
      <w:r w:rsidR="00A2544E" w:rsidRPr="00016DCE">
        <w:rPr>
          <w:rFonts w:ascii="Arial" w:hAnsi="Arial" w:cs="Arial"/>
          <w:sz w:val="22"/>
          <w:szCs w:val="22"/>
        </w:rPr>
        <w:t>e</w:t>
      </w:r>
      <w:r w:rsidR="009653A2" w:rsidRPr="00016DCE">
        <w:rPr>
          <w:rFonts w:ascii="Arial" w:hAnsi="Arial" w:cs="Arial"/>
          <w:sz w:val="22"/>
          <w:szCs w:val="22"/>
        </w:rPr>
        <w:t xml:space="preserve"> právní úkony.   </w:t>
      </w:r>
    </w:p>
    <w:p w14:paraId="4BDBC432" w14:textId="10430B71" w:rsidR="000406CC" w:rsidRPr="00016DCE" w:rsidRDefault="000406CC" w:rsidP="00135D03">
      <w:pPr>
        <w:numPr>
          <w:ilvl w:val="0"/>
          <w:numId w:val="8"/>
        </w:numPr>
        <w:autoSpaceDE w:val="0"/>
        <w:autoSpaceDN w:val="0"/>
        <w:rPr>
          <w:rFonts w:ascii="Arial" w:hAnsi="Arial" w:cs="Arial"/>
          <w:sz w:val="22"/>
          <w:szCs w:val="22"/>
        </w:rPr>
      </w:pPr>
      <w:r w:rsidRPr="00016DCE">
        <w:rPr>
          <w:rFonts w:ascii="Arial" w:hAnsi="Arial" w:cs="Arial"/>
          <w:sz w:val="22"/>
          <w:szCs w:val="22"/>
        </w:rPr>
        <w:t>Ve věcech smluvních zastupuje objednatele</w:t>
      </w:r>
      <w:r w:rsidR="0012658B" w:rsidRPr="00016DCE">
        <w:rPr>
          <w:rFonts w:ascii="Arial" w:hAnsi="Arial" w:cs="Arial"/>
          <w:sz w:val="22"/>
          <w:szCs w:val="22"/>
        </w:rPr>
        <w:t xml:space="preserve"> </w:t>
      </w:r>
      <w:r w:rsidRPr="00016DCE">
        <w:rPr>
          <w:rFonts w:ascii="Arial" w:hAnsi="Arial" w:cs="Arial"/>
          <w:sz w:val="22"/>
          <w:szCs w:val="22"/>
        </w:rPr>
        <w:t>zmocněný člen Rady Středočeského kraje.</w:t>
      </w:r>
    </w:p>
    <w:p w14:paraId="771AA1E6" w14:textId="77777777" w:rsidR="00540753" w:rsidRPr="00016DCE" w:rsidRDefault="00540753" w:rsidP="00540753">
      <w:pPr>
        <w:autoSpaceDE w:val="0"/>
        <w:autoSpaceDN w:val="0"/>
        <w:ind w:left="720"/>
        <w:rPr>
          <w:rFonts w:ascii="Arial" w:hAnsi="Arial" w:cs="Arial"/>
          <w:sz w:val="22"/>
          <w:szCs w:val="22"/>
        </w:rPr>
      </w:pPr>
    </w:p>
    <w:p w14:paraId="4902912C" w14:textId="77777777" w:rsidR="000406CC" w:rsidRPr="00016DCE" w:rsidRDefault="00AA1921" w:rsidP="00135D03">
      <w:pPr>
        <w:numPr>
          <w:ilvl w:val="1"/>
          <w:numId w:val="25"/>
        </w:numPr>
        <w:rPr>
          <w:rFonts w:ascii="Arial" w:hAnsi="Arial" w:cs="Arial"/>
          <w:sz w:val="22"/>
          <w:szCs w:val="22"/>
        </w:rPr>
      </w:pPr>
      <w:r w:rsidRPr="00016DCE">
        <w:rPr>
          <w:rFonts w:ascii="Arial" w:hAnsi="Arial" w:cs="Arial"/>
          <w:sz w:val="22"/>
          <w:szCs w:val="22"/>
        </w:rPr>
        <w:t xml:space="preserve">Oprávněnými zástupci </w:t>
      </w:r>
      <w:r w:rsidR="00126AE4" w:rsidRPr="00016DCE">
        <w:rPr>
          <w:rFonts w:ascii="Arial" w:hAnsi="Arial" w:cs="Arial"/>
          <w:sz w:val="22"/>
          <w:szCs w:val="22"/>
        </w:rPr>
        <w:t xml:space="preserve">dodavatele </w:t>
      </w:r>
      <w:r w:rsidR="00E53B70" w:rsidRPr="00016DCE">
        <w:rPr>
          <w:rFonts w:ascii="Arial" w:hAnsi="Arial" w:cs="Arial"/>
          <w:sz w:val="22"/>
          <w:szCs w:val="22"/>
        </w:rPr>
        <w:t xml:space="preserve">ve věcech smluvních, technických, ekonomických a finančních </w:t>
      </w:r>
      <w:r w:rsidRPr="00016DCE">
        <w:rPr>
          <w:rFonts w:ascii="Arial" w:hAnsi="Arial" w:cs="Arial"/>
          <w:sz w:val="22"/>
          <w:szCs w:val="22"/>
        </w:rPr>
        <w:t>jsou</w:t>
      </w:r>
      <w:r w:rsidR="00317A56" w:rsidRPr="00016DCE">
        <w:rPr>
          <w:rFonts w:ascii="Arial" w:hAnsi="Arial" w:cs="Arial"/>
          <w:sz w:val="22"/>
          <w:szCs w:val="22"/>
        </w:rPr>
        <w:t>:</w:t>
      </w:r>
      <w:r w:rsidRPr="00016DCE">
        <w:rPr>
          <w:rFonts w:ascii="Arial" w:hAnsi="Arial" w:cs="Arial"/>
          <w:sz w:val="22"/>
          <w:szCs w:val="22"/>
        </w:rPr>
        <w:t xml:space="preserve"> </w:t>
      </w:r>
      <w:r w:rsidR="00B654A4" w:rsidRPr="00016DCE">
        <w:rPr>
          <w:rFonts w:ascii="Arial" w:hAnsi="Arial" w:cs="Arial"/>
          <w:sz w:val="22"/>
          <w:szCs w:val="22"/>
          <w:shd w:val="clear" w:color="auto" w:fill="FFFF00"/>
        </w:rPr>
        <w:t xml:space="preserve">[k doplnění, vč. </w:t>
      </w:r>
      <w:r w:rsidR="00317A56" w:rsidRPr="00016DCE">
        <w:rPr>
          <w:rFonts w:ascii="Arial" w:hAnsi="Arial" w:cs="Arial"/>
          <w:sz w:val="22"/>
          <w:szCs w:val="22"/>
          <w:shd w:val="clear" w:color="auto" w:fill="FFFF00"/>
        </w:rPr>
        <w:t xml:space="preserve">tel. </w:t>
      </w:r>
      <w:r w:rsidR="00B654A4" w:rsidRPr="00016DCE">
        <w:rPr>
          <w:rFonts w:ascii="Arial" w:hAnsi="Arial" w:cs="Arial"/>
          <w:sz w:val="22"/>
          <w:szCs w:val="22"/>
          <w:shd w:val="clear" w:color="auto" w:fill="FFFF00"/>
        </w:rPr>
        <w:t>kontaktů, emailových adres].</w:t>
      </w:r>
      <w:r w:rsidR="00B654A4" w:rsidRPr="00016DCE" w:rsidDel="00B654A4">
        <w:rPr>
          <w:rFonts w:ascii="Arial" w:hAnsi="Arial" w:cs="Arial"/>
          <w:sz w:val="22"/>
          <w:szCs w:val="22"/>
        </w:rPr>
        <w:t xml:space="preserve"> </w:t>
      </w:r>
    </w:p>
    <w:p w14:paraId="2952ADE1" w14:textId="77777777" w:rsidR="004C25CE" w:rsidRPr="00016DCE" w:rsidRDefault="004C25CE" w:rsidP="004C25CE">
      <w:pPr>
        <w:rPr>
          <w:rFonts w:ascii="Arial" w:hAnsi="Arial" w:cs="Arial"/>
          <w:sz w:val="22"/>
          <w:szCs w:val="22"/>
        </w:rPr>
      </w:pPr>
    </w:p>
    <w:p w14:paraId="6DB2FFF6" w14:textId="01D0261C" w:rsidR="004C25CE" w:rsidRPr="00016DCE" w:rsidRDefault="004C25CE" w:rsidP="004C25CE">
      <w:pPr>
        <w:numPr>
          <w:ilvl w:val="1"/>
          <w:numId w:val="25"/>
        </w:numPr>
        <w:rPr>
          <w:rFonts w:ascii="Arial" w:hAnsi="Arial" w:cs="Arial"/>
          <w:sz w:val="22"/>
          <w:szCs w:val="22"/>
        </w:rPr>
      </w:pPr>
      <w:r w:rsidRPr="00016DCE">
        <w:rPr>
          <w:rFonts w:ascii="Arial" w:hAnsi="Arial" w:cs="Arial"/>
          <w:sz w:val="22"/>
          <w:szCs w:val="22"/>
        </w:rPr>
        <w:t>Smluvní strany se výslovně dohodly, že při změně kontaktních osob není třeba vyhotovovat dodatek ke Smlouvě a postačí pouze prokazatelná notifikace druhé smluvní strany.</w:t>
      </w:r>
    </w:p>
    <w:p w14:paraId="02882B1E" w14:textId="77777777" w:rsidR="000406CC" w:rsidRPr="00016DCE" w:rsidRDefault="000406CC"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 xml:space="preserve">Článek VIII.  </w:t>
      </w:r>
    </w:p>
    <w:p w14:paraId="14FF5D9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Realizace díla, nebezpečí škody na díle,</w:t>
      </w:r>
    </w:p>
    <w:p w14:paraId="23B725FB"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práva a povinnosti smluvních stran</w:t>
      </w:r>
    </w:p>
    <w:p w14:paraId="4438CEC6" w14:textId="77777777" w:rsidR="0030457A" w:rsidRPr="00016DCE" w:rsidRDefault="0030457A">
      <w:pPr>
        <w:autoSpaceDE w:val="0"/>
        <w:ind w:left="360"/>
        <w:jc w:val="center"/>
        <w:rPr>
          <w:rFonts w:ascii="Arial" w:hAnsi="Arial" w:cs="Arial"/>
          <w:sz w:val="22"/>
          <w:szCs w:val="22"/>
        </w:rPr>
      </w:pPr>
    </w:p>
    <w:p w14:paraId="52614B6F" w14:textId="77777777" w:rsidR="000E102E" w:rsidRPr="00016DCE" w:rsidRDefault="00126AE4"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provést dílo na svůj náklad a na své nebezpečí. </w:t>
      </w:r>
    </w:p>
    <w:p w14:paraId="7997C26E" w14:textId="77777777" w:rsidR="000E102E" w:rsidRPr="00016DCE" w:rsidRDefault="000E102E" w:rsidP="00B654A4">
      <w:pPr>
        <w:autoSpaceDE w:val="0"/>
        <w:spacing w:line="240" w:lineRule="auto"/>
        <w:rPr>
          <w:rFonts w:ascii="Arial" w:hAnsi="Arial" w:cs="Arial"/>
          <w:sz w:val="22"/>
          <w:szCs w:val="22"/>
        </w:rPr>
      </w:pPr>
    </w:p>
    <w:p w14:paraId="4E0ADF62"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postupuje </w:t>
      </w:r>
      <w:r w:rsidR="002F5E70" w:rsidRPr="00016DCE">
        <w:rPr>
          <w:rFonts w:ascii="Arial" w:hAnsi="Arial" w:cs="Arial"/>
          <w:sz w:val="22"/>
          <w:szCs w:val="22"/>
        </w:rPr>
        <w:t xml:space="preserve">dodavatel </w:t>
      </w:r>
      <w:r w:rsidRPr="00016DCE">
        <w:rPr>
          <w:rFonts w:ascii="Arial" w:hAnsi="Arial" w:cs="Arial"/>
          <w:sz w:val="22"/>
          <w:szCs w:val="22"/>
        </w:rPr>
        <w:t>samostatně a dílo provádí v souladu  projektovou dokumentací</w:t>
      </w:r>
      <w:r w:rsidR="007A61F0" w:rsidRPr="00016DCE">
        <w:rPr>
          <w:rFonts w:ascii="Arial" w:hAnsi="Arial" w:cs="Arial"/>
          <w:sz w:val="22"/>
          <w:szCs w:val="22"/>
        </w:rPr>
        <w:t>,</w:t>
      </w:r>
      <w:r w:rsidRPr="00016DCE">
        <w:rPr>
          <w:rFonts w:ascii="Arial" w:hAnsi="Arial" w:cs="Arial"/>
          <w:sz w:val="22"/>
          <w:szCs w:val="22"/>
        </w:rPr>
        <w:t xml:space="preserve"> </w:t>
      </w:r>
      <w:r w:rsidR="007A61F0" w:rsidRPr="00016DCE">
        <w:rPr>
          <w:rFonts w:ascii="Arial" w:hAnsi="Arial" w:cs="Arial"/>
          <w:sz w:val="22"/>
          <w:szCs w:val="22"/>
        </w:rPr>
        <w:t>podmínkami pro provedení stavby stanovenými ve stavebním povolení a</w:t>
      </w:r>
      <w:r w:rsidRPr="00016DCE">
        <w:rPr>
          <w:rFonts w:ascii="Arial" w:hAnsi="Arial" w:cs="Arial"/>
          <w:sz w:val="22"/>
          <w:szCs w:val="22"/>
        </w:rPr>
        <w:t xml:space="preserve"> dalšími podklady, uvedenými v článku I., obecně závaznými právními předpisy a českými technickými normami. V případě, že výrobce (nebo dovozce) užitého materiálu nebo </w:t>
      </w:r>
      <w:r w:rsidRPr="00016DCE">
        <w:rPr>
          <w:rFonts w:ascii="Arial" w:hAnsi="Arial" w:cs="Arial"/>
          <w:sz w:val="22"/>
          <w:szCs w:val="22"/>
        </w:rPr>
        <w:lastRenderedPageBreak/>
        <w:t xml:space="preserve">zařízení stanoví postup pro montáž, instalaci či aplikaci takového materiálu či zařízení, je </w:t>
      </w:r>
      <w:r w:rsidR="002F5E70" w:rsidRPr="00016DCE">
        <w:rPr>
          <w:rFonts w:ascii="Arial" w:hAnsi="Arial" w:cs="Arial"/>
          <w:sz w:val="22"/>
          <w:szCs w:val="22"/>
        </w:rPr>
        <w:t>dodavatel</w:t>
      </w:r>
      <w:r w:rsidRPr="00016DCE">
        <w:rPr>
          <w:rFonts w:ascii="Arial" w:hAnsi="Arial" w:cs="Arial"/>
          <w:sz w:val="22"/>
          <w:szCs w:val="22"/>
        </w:rPr>
        <w:t xml:space="preserve">, nedohodnou - li se strany jinak, povinen provést montáž, instalaci či aplikaci takového materiálu či zařízení v souladu s takovými pokyny výrobce (nebo dovozce). V případě, že </w:t>
      </w:r>
      <w:r w:rsidR="002F5E70" w:rsidRPr="00016DCE">
        <w:rPr>
          <w:rFonts w:ascii="Arial" w:hAnsi="Arial" w:cs="Arial"/>
          <w:sz w:val="22"/>
          <w:szCs w:val="22"/>
        </w:rPr>
        <w:t xml:space="preserve">dodavatel </w:t>
      </w:r>
      <w:r w:rsidRPr="00016DCE">
        <w:rPr>
          <w:rFonts w:ascii="Arial" w:hAnsi="Arial" w:cs="Arial"/>
          <w:sz w:val="22"/>
          <w:szCs w:val="22"/>
        </w:rPr>
        <w:t>dílo provádí v rozporu s předchozími větami, má se za to, že dílo obsahuje vady a nedostatky.</w:t>
      </w:r>
    </w:p>
    <w:p w14:paraId="1228A253" w14:textId="77777777" w:rsidR="000E102E" w:rsidRPr="00016DCE" w:rsidRDefault="000E102E">
      <w:pPr>
        <w:autoSpaceDE w:val="0"/>
        <w:spacing w:line="240" w:lineRule="auto"/>
        <w:ind w:left="540" w:hanging="540"/>
        <w:rPr>
          <w:rFonts w:ascii="Arial" w:hAnsi="Arial" w:cs="Arial"/>
          <w:sz w:val="22"/>
          <w:szCs w:val="22"/>
        </w:rPr>
      </w:pPr>
    </w:p>
    <w:p w14:paraId="3BE7F6F6"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má k dispozici jedno vyhotovení projektové dokumentace pro</w:t>
      </w:r>
      <w:r w:rsidR="004932D7" w:rsidRPr="00016DCE">
        <w:rPr>
          <w:rFonts w:ascii="Arial" w:hAnsi="Arial" w:cs="Arial"/>
          <w:sz w:val="22"/>
          <w:szCs w:val="22"/>
        </w:rPr>
        <w:t> </w:t>
      </w:r>
      <w:r w:rsidR="000E102E" w:rsidRPr="00016DCE">
        <w:rPr>
          <w:rFonts w:ascii="Arial" w:hAnsi="Arial" w:cs="Arial"/>
          <w:sz w:val="22"/>
          <w:szCs w:val="22"/>
        </w:rPr>
        <w:t>provádění stavby vč. výkazu výměr od objednatele uvedené v článku I. </w:t>
      </w:r>
      <w:r w:rsidR="00B654A4" w:rsidRPr="00016DCE">
        <w:rPr>
          <w:rFonts w:ascii="Arial" w:hAnsi="Arial" w:cs="Arial"/>
          <w:sz w:val="22"/>
          <w:szCs w:val="22"/>
        </w:rPr>
        <w:t xml:space="preserve">odst. </w:t>
      </w:r>
      <w:r w:rsidR="00144536" w:rsidRPr="00016DCE">
        <w:rPr>
          <w:rFonts w:ascii="Arial" w:hAnsi="Arial" w:cs="Arial"/>
          <w:sz w:val="22"/>
          <w:szCs w:val="22"/>
        </w:rPr>
        <w:t xml:space="preserve">1.1 </w:t>
      </w:r>
      <w:r w:rsidR="00C13811" w:rsidRPr="00016DCE">
        <w:rPr>
          <w:rFonts w:ascii="Arial" w:hAnsi="Arial" w:cs="Arial"/>
          <w:sz w:val="22"/>
          <w:szCs w:val="22"/>
        </w:rPr>
        <w:t>S</w:t>
      </w:r>
      <w:r w:rsidR="000E102E" w:rsidRPr="00016DCE">
        <w:rPr>
          <w:rFonts w:ascii="Arial" w:hAnsi="Arial" w:cs="Arial"/>
          <w:sz w:val="22"/>
          <w:szCs w:val="22"/>
        </w:rPr>
        <w:t>mlouvy.</w:t>
      </w:r>
    </w:p>
    <w:p w14:paraId="4CFA06AB" w14:textId="77777777" w:rsidR="000E102E" w:rsidRPr="00016DCE" w:rsidRDefault="000E102E">
      <w:pPr>
        <w:autoSpaceDE w:val="0"/>
        <w:spacing w:line="240" w:lineRule="auto"/>
        <w:ind w:left="540" w:hanging="540"/>
        <w:rPr>
          <w:rFonts w:ascii="Arial" w:hAnsi="Arial" w:cs="Arial"/>
          <w:sz w:val="22"/>
          <w:szCs w:val="22"/>
        </w:rPr>
      </w:pPr>
    </w:p>
    <w:p w14:paraId="2EDEBD04"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prostřednictvím zaměstnanců </w:t>
      </w:r>
      <w:r w:rsidR="002F5E70" w:rsidRPr="00016DCE">
        <w:rPr>
          <w:rFonts w:ascii="Arial" w:hAnsi="Arial" w:cs="Arial"/>
          <w:sz w:val="22"/>
          <w:szCs w:val="22"/>
        </w:rPr>
        <w:t xml:space="preserve">dodavatele </w:t>
      </w:r>
      <w:r w:rsidRPr="00016DCE">
        <w:rPr>
          <w:rFonts w:ascii="Arial" w:hAnsi="Arial" w:cs="Arial"/>
          <w:sz w:val="22"/>
          <w:szCs w:val="22"/>
        </w:rPr>
        <w:t xml:space="preserve">nebo při provádění části díla jinou osobou má </w:t>
      </w:r>
      <w:r w:rsidR="002F5E70" w:rsidRPr="00016DCE">
        <w:rPr>
          <w:rFonts w:ascii="Arial" w:hAnsi="Arial" w:cs="Arial"/>
          <w:sz w:val="22"/>
          <w:szCs w:val="22"/>
        </w:rPr>
        <w:t xml:space="preserve">dodavatel </w:t>
      </w:r>
      <w:r w:rsidRPr="00016DCE">
        <w:rPr>
          <w:rFonts w:ascii="Arial" w:hAnsi="Arial" w:cs="Arial"/>
          <w:sz w:val="22"/>
          <w:szCs w:val="22"/>
        </w:rPr>
        <w:t xml:space="preserve">odpovědnost, jako by dílo prováděl sám. </w:t>
      </w:r>
    </w:p>
    <w:p w14:paraId="320615B3" w14:textId="77777777" w:rsidR="000E102E" w:rsidRPr="00016DCE" w:rsidRDefault="000E102E">
      <w:pPr>
        <w:tabs>
          <w:tab w:val="left" w:pos="360"/>
        </w:tabs>
        <w:autoSpaceDE w:val="0"/>
        <w:rPr>
          <w:rFonts w:ascii="Arial" w:hAnsi="Arial" w:cs="Arial"/>
          <w:sz w:val="22"/>
          <w:szCs w:val="22"/>
        </w:rPr>
      </w:pPr>
    </w:p>
    <w:p w14:paraId="2E7B464D" w14:textId="77777777" w:rsidR="007A645B"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zhotovování vlastní stavby je </w:t>
      </w:r>
      <w:r w:rsidR="002F5E70" w:rsidRPr="00016DCE">
        <w:rPr>
          <w:rFonts w:ascii="Arial" w:hAnsi="Arial" w:cs="Arial"/>
          <w:sz w:val="22"/>
          <w:szCs w:val="22"/>
        </w:rPr>
        <w:t xml:space="preserve">dodavatel </w:t>
      </w:r>
      <w:r w:rsidRPr="00016DCE">
        <w:rPr>
          <w:rFonts w:ascii="Arial" w:hAnsi="Arial" w:cs="Arial"/>
          <w:sz w:val="22"/>
          <w:szCs w:val="22"/>
        </w:rPr>
        <w:t xml:space="preserve">povinen vést stavební deník </w:t>
      </w:r>
      <w:r w:rsidR="007A645B" w:rsidRPr="00016DCE">
        <w:rPr>
          <w:rFonts w:ascii="Arial" w:hAnsi="Arial" w:cs="Arial"/>
          <w:sz w:val="22"/>
          <w:szCs w:val="22"/>
        </w:rPr>
        <w:t xml:space="preserve">v souladu </w:t>
      </w:r>
      <w:r w:rsidR="00FE17AE" w:rsidRPr="00016DCE">
        <w:rPr>
          <w:rFonts w:ascii="Arial" w:hAnsi="Arial" w:cs="Arial"/>
          <w:sz w:val="22"/>
          <w:szCs w:val="22"/>
        </w:rPr>
        <w:t>s</w:t>
      </w:r>
      <w:r w:rsidR="008D544C" w:rsidRPr="00016DCE">
        <w:rPr>
          <w:rFonts w:ascii="Arial" w:hAnsi="Arial" w:cs="Arial"/>
          <w:sz w:val="22"/>
          <w:szCs w:val="22"/>
        </w:rPr>
        <w:t>e stavebním zákonem a odst. 6.1</w:t>
      </w:r>
      <w:r w:rsidR="00FE17AE" w:rsidRPr="00016DCE">
        <w:rPr>
          <w:rFonts w:ascii="Arial" w:hAnsi="Arial" w:cs="Arial"/>
          <w:sz w:val="22"/>
          <w:szCs w:val="22"/>
        </w:rPr>
        <w:t xml:space="preserve"> Smlouvy</w:t>
      </w:r>
      <w:r w:rsidR="007A645B" w:rsidRPr="00016DCE">
        <w:rPr>
          <w:rFonts w:ascii="Arial" w:hAnsi="Arial" w:cs="Arial"/>
          <w:sz w:val="22"/>
          <w:szCs w:val="22"/>
        </w:rPr>
        <w:t>.</w:t>
      </w:r>
    </w:p>
    <w:p w14:paraId="4A44BC62" w14:textId="77777777" w:rsidR="000E102E" w:rsidRPr="00016DCE" w:rsidRDefault="000E102E" w:rsidP="00AA4C24">
      <w:pPr>
        <w:autoSpaceDE w:val="0"/>
        <w:spacing w:line="240" w:lineRule="auto"/>
        <w:rPr>
          <w:rFonts w:ascii="Arial" w:hAnsi="Arial" w:cs="Arial"/>
          <w:sz w:val="22"/>
          <w:szCs w:val="22"/>
        </w:rPr>
      </w:pPr>
    </w:p>
    <w:p w14:paraId="49FBCF3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w:t>
      </w:r>
      <w:r w:rsidR="001C67FC" w:rsidRPr="00016DCE">
        <w:rPr>
          <w:rFonts w:ascii="Arial" w:hAnsi="Arial" w:cs="Arial"/>
          <w:sz w:val="22"/>
          <w:szCs w:val="22"/>
        </w:rPr>
        <w:t xml:space="preserve">ednatel, resp. </w:t>
      </w:r>
      <w:r w:rsidR="009A78AB" w:rsidRPr="00016DCE">
        <w:rPr>
          <w:rFonts w:ascii="Arial" w:hAnsi="Arial" w:cs="Arial"/>
          <w:sz w:val="22"/>
          <w:szCs w:val="22"/>
        </w:rPr>
        <w:t>TDS</w:t>
      </w:r>
      <w:r w:rsidR="00184B17" w:rsidRPr="00016DCE">
        <w:rPr>
          <w:rFonts w:ascii="Arial" w:hAnsi="Arial" w:cs="Arial"/>
          <w:sz w:val="22"/>
          <w:szCs w:val="22"/>
        </w:rPr>
        <w:t xml:space="preserve"> je oprávněn kontrolovat provádění díla a má přístup na staveniště kdykoli v průběhu provádění díla. </w:t>
      </w:r>
      <w:r w:rsidR="002F5E70" w:rsidRPr="00016DCE">
        <w:rPr>
          <w:rFonts w:ascii="Arial" w:hAnsi="Arial" w:cs="Arial"/>
          <w:sz w:val="22"/>
          <w:szCs w:val="22"/>
        </w:rPr>
        <w:t xml:space="preserve">Dodavatel </w:t>
      </w:r>
      <w:r w:rsidR="00184B17" w:rsidRPr="00016DCE">
        <w:rPr>
          <w:rFonts w:ascii="Arial" w:hAnsi="Arial" w:cs="Arial"/>
          <w:sz w:val="22"/>
          <w:szCs w:val="22"/>
        </w:rPr>
        <w:t>je povinen objednateli dle jeho požadavků tuto kontrolu v plném rozsahu umožnit a poskytnout mu</w:t>
      </w:r>
      <w:r w:rsidR="004932D7" w:rsidRPr="00016DCE">
        <w:rPr>
          <w:rFonts w:ascii="Arial" w:hAnsi="Arial" w:cs="Arial"/>
          <w:sz w:val="22"/>
          <w:szCs w:val="22"/>
        </w:rPr>
        <w:t> </w:t>
      </w:r>
      <w:r w:rsidR="00184B17" w:rsidRPr="00016DCE">
        <w:rPr>
          <w:rFonts w:ascii="Arial" w:hAnsi="Arial" w:cs="Arial"/>
          <w:sz w:val="22"/>
          <w:szCs w:val="22"/>
        </w:rPr>
        <w:t xml:space="preserve">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2F5E70" w:rsidRPr="00016DCE">
        <w:rPr>
          <w:rFonts w:ascii="Arial" w:hAnsi="Arial" w:cs="Arial"/>
          <w:sz w:val="22"/>
          <w:szCs w:val="22"/>
        </w:rPr>
        <w:t xml:space="preserve">dodavateli </w:t>
      </w:r>
      <w:r w:rsidR="00184B17" w:rsidRPr="00016DCE">
        <w:rPr>
          <w:rFonts w:ascii="Arial" w:hAnsi="Arial" w:cs="Arial"/>
          <w:sz w:val="22"/>
          <w:szCs w:val="22"/>
        </w:rPr>
        <w:t>bez zbytečného odkladu po jej</w:t>
      </w:r>
      <w:r w:rsidR="00A57BCF" w:rsidRPr="00016DCE">
        <w:rPr>
          <w:rFonts w:ascii="Arial" w:hAnsi="Arial" w:cs="Arial"/>
          <w:sz w:val="22"/>
          <w:szCs w:val="22"/>
        </w:rPr>
        <w:t>ich</w:t>
      </w:r>
      <w:r w:rsidR="00184B17" w:rsidRPr="00016DCE">
        <w:rPr>
          <w:rFonts w:ascii="Arial" w:hAnsi="Arial" w:cs="Arial"/>
          <w:sz w:val="22"/>
          <w:szCs w:val="22"/>
        </w:rPr>
        <w:t xml:space="preserve"> určení.</w:t>
      </w:r>
    </w:p>
    <w:p w14:paraId="5C498C75" w14:textId="77777777" w:rsidR="000E102E" w:rsidRPr="00016DCE" w:rsidRDefault="000E102E" w:rsidP="001A1E8C">
      <w:pPr>
        <w:autoSpaceDE w:val="0"/>
        <w:spacing w:line="240" w:lineRule="auto"/>
        <w:rPr>
          <w:rFonts w:ascii="Arial" w:hAnsi="Arial" w:cs="Arial"/>
          <w:sz w:val="22"/>
          <w:szCs w:val="22"/>
        </w:rPr>
      </w:pPr>
    </w:p>
    <w:p w14:paraId="0C9E3AAD"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objednateli a </w:t>
      </w:r>
      <w:r w:rsidR="008F5440" w:rsidRPr="00016DCE">
        <w:rPr>
          <w:rFonts w:ascii="Arial" w:hAnsi="Arial" w:cs="Arial"/>
          <w:sz w:val="22"/>
          <w:szCs w:val="22"/>
        </w:rPr>
        <w:t>osobě vykonávající TDS</w:t>
      </w:r>
      <w:r w:rsidR="000E102E" w:rsidRPr="00016DCE">
        <w:rPr>
          <w:rFonts w:ascii="Arial" w:hAnsi="Arial" w:cs="Arial"/>
          <w:sz w:val="22"/>
          <w:szCs w:val="22"/>
        </w:rPr>
        <w:t xml:space="preserve"> přístup ke</w:t>
      </w:r>
      <w:r w:rsidR="004932D7" w:rsidRPr="00016DCE">
        <w:rPr>
          <w:rFonts w:ascii="Arial" w:hAnsi="Arial" w:cs="Arial"/>
          <w:sz w:val="22"/>
          <w:szCs w:val="22"/>
        </w:rPr>
        <w:t> </w:t>
      </w:r>
      <w:r w:rsidR="000E102E" w:rsidRPr="00016DCE">
        <w:rPr>
          <w:rFonts w:ascii="Arial" w:hAnsi="Arial" w:cs="Arial"/>
          <w:sz w:val="22"/>
          <w:szCs w:val="22"/>
        </w:rPr>
        <w:t xml:space="preserve">stavebnímu deníku v průběhu zhotovování vlastní stavby. Na požádání je </w:t>
      </w:r>
      <w:r w:rsidRPr="00016DCE">
        <w:rPr>
          <w:rFonts w:ascii="Arial" w:hAnsi="Arial" w:cs="Arial"/>
          <w:sz w:val="22"/>
          <w:szCs w:val="22"/>
        </w:rPr>
        <w:t xml:space="preserve">dodavatel </w:t>
      </w:r>
      <w:r w:rsidR="000E102E" w:rsidRPr="00016DCE">
        <w:rPr>
          <w:rFonts w:ascii="Arial" w:hAnsi="Arial" w:cs="Arial"/>
          <w:sz w:val="22"/>
          <w:szCs w:val="22"/>
        </w:rPr>
        <w:t xml:space="preserve">povinen předložit objednateli a osobě vykonávající technický dozor veškeré písemné doklady o provádění díla. </w:t>
      </w:r>
      <w:r w:rsidR="00184B17" w:rsidRPr="00016DCE">
        <w:rPr>
          <w:rFonts w:ascii="Arial" w:hAnsi="Arial" w:cs="Arial"/>
          <w:sz w:val="22"/>
          <w:szCs w:val="22"/>
        </w:rPr>
        <w:t>Tento odstavec platí obdobně i ve vztahu k osobě vykonávající funkci autorského dozoru projektanta a k osobě vykonávající koordinátora BOZP</w:t>
      </w:r>
      <w:r w:rsidR="000E102E" w:rsidRPr="00016DCE">
        <w:rPr>
          <w:rFonts w:ascii="Arial" w:hAnsi="Arial" w:cs="Arial"/>
          <w:sz w:val="22"/>
          <w:szCs w:val="22"/>
        </w:rPr>
        <w:t>.</w:t>
      </w:r>
    </w:p>
    <w:p w14:paraId="2D3DADFB" w14:textId="77777777" w:rsidR="000E102E" w:rsidRPr="00016DCE" w:rsidRDefault="000E102E">
      <w:pPr>
        <w:autoSpaceDE w:val="0"/>
        <w:rPr>
          <w:rFonts w:ascii="Arial" w:hAnsi="Arial" w:cs="Arial"/>
          <w:sz w:val="22"/>
          <w:szCs w:val="22"/>
        </w:rPr>
      </w:pPr>
    </w:p>
    <w:p w14:paraId="32483354"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při provádění vlastní stavby organizovat na staveništi nejméně 1x týdně (jinak vždy dle potřeby) kontrolní dny průběhu zhotovování vlastní stavby za účasti oprávněného zástupce objednatele a osoby vykonávající technický dozor</w:t>
      </w:r>
      <w:r w:rsidR="00A57BCF" w:rsidRPr="00016DCE">
        <w:rPr>
          <w:rFonts w:ascii="Arial" w:hAnsi="Arial" w:cs="Arial"/>
          <w:sz w:val="22"/>
          <w:szCs w:val="22"/>
        </w:rPr>
        <w:t>.</w:t>
      </w:r>
      <w:r w:rsidR="000E102E" w:rsidRPr="00016DCE">
        <w:rPr>
          <w:rFonts w:ascii="Arial" w:hAnsi="Arial" w:cs="Arial"/>
          <w:sz w:val="22"/>
          <w:szCs w:val="22"/>
        </w:rPr>
        <w:t xml:space="preserve"> Z kontrolního dne bude pořízen písemný záznam, podepsaný zúčastněnými zástupci smluvních stran. Zjištěné nedostatky a vady při provádění vlastní stavby je </w:t>
      </w:r>
      <w:r w:rsidRPr="00016DCE">
        <w:rPr>
          <w:rFonts w:ascii="Arial" w:hAnsi="Arial" w:cs="Arial"/>
          <w:sz w:val="22"/>
          <w:szCs w:val="22"/>
        </w:rPr>
        <w:t xml:space="preserve">dodavatel </w:t>
      </w:r>
      <w:r w:rsidR="000E102E" w:rsidRPr="00016DCE">
        <w:rPr>
          <w:rFonts w:ascii="Arial" w:hAnsi="Arial" w:cs="Arial"/>
          <w:sz w:val="22"/>
          <w:szCs w:val="22"/>
        </w:rPr>
        <w:t xml:space="preserve">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w:t>
      </w:r>
      <w:r w:rsidR="000E102E" w:rsidRPr="00016DCE">
        <w:rPr>
          <w:rFonts w:ascii="Arial" w:hAnsi="Arial" w:cs="Arial"/>
          <w:sz w:val="22"/>
          <w:szCs w:val="22"/>
        </w:rPr>
        <w:lastRenderedPageBreak/>
        <w:t>následujícího kontrolního dne bude vždy určeno v písemném zápise z proběhnuvšího kontrolního dne.</w:t>
      </w:r>
      <w:r w:rsidR="00085EB3" w:rsidRPr="00016DCE">
        <w:rPr>
          <w:rFonts w:ascii="Arial" w:hAnsi="Arial" w:cs="Arial"/>
          <w:sz w:val="22"/>
          <w:szCs w:val="22"/>
        </w:rPr>
        <w:t xml:space="preserve"> Dle požadavků objednatele se mohou kontrolní dny konat také v sídle objednatele.</w:t>
      </w:r>
    </w:p>
    <w:p w14:paraId="16E5D963" w14:textId="77777777" w:rsidR="000E102E" w:rsidRPr="00016DCE" w:rsidRDefault="000E102E">
      <w:pPr>
        <w:autoSpaceDE w:val="0"/>
        <w:spacing w:line="240" w:lineRule="auto"/>
        <w:rPr>
          <w:rFonts w:ascii="Arial" w:hAnsi="Arial" w:cs="Arial"/>
          <w:sz w:val="22"/>
          <w:szCs w:val="22"/>
        </w:rPr>
      </w:pPr>
    </w:p>
    <w:p w14:paraId="0AD16377"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mají být některé části díla zakryty nebo mají být provedeny zkoušky některých částí díla podle obecně závazných právních předpisů nebo podle českých technických norem, je povinen </w:t>
      </w:r>
      <w:r w:rsidR="002F5E70" w:rsidRPr="00016DCE">
        <w:rPr>
          <w:rFonts w:ascii="Arial" w:hAnsi="Arial" w:cs="Arial"/>
          <w:sz w:val="22"/>
          <w:szCs w:val="22"/>
        </w:rPr>
        <w:t xml:space="preserve">dodavatel </w:t>
      </w:r>
      <w:r w:rsidRPr="00016DCE">
        <w:rPr>
          <w:rFonts w:ascii="Arial" w:hAnsi="Arial" w:cs="Arial"/>
          <w:sz w:val="22"/>
          <w:szCs w:val="22"/>
        </w:rPr>
        <w:t xml:space="preserve">nejméně 5 pracovních dnů před jejich uskutečněním oznámit písemně tuto skutečnost oprávněnému zástupci objednatele a současně učinit o této skutečnosti písemně záznam ve stavebním deníku. </w:t>
      </w:r>
    </w:p>
    <w:p w14:paraId="1DE17E0F" w14:textId="77777777" w:rsidR="00090DE6" w:rsidRPr="00016DCE" w:rsidRDefault="00090DE6" w:rsidP="00090DE6">
      <w:pPr>
        <w:rPr>
          <w:rFonts w:ascii="Arial" w:hAnsi="Arial" w:cs="Arial"/>
          <w:sz w:val="22"/>
          <w:szCs w:val="22"/>
        </w:rPr>
      </w:pPr>
    </w:p>
    <w:p w14:paraId="6EADD745"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Nesplní-li </w:t>
      </w:r>
      <w:r w:rsidR="002F5E70" w:rsidRPr="00016DCE">
        <w:rPr>
          <w:rFonts w:ascii="Arial" w:hAnsi="Arial" w:cs="Arial"/>
          <w:sz w:val="22"/>
          <w:szCs w:val="22"/>
        </w:rPr>
        <w:t xml:space="preserve">dodavatel </w:t>
      </w:r>
      <w:r w:rsidRPr="00016DCE">
        <w:rPr>
          <w:rFonts w:ascii="Arial" w:hAnsi="Arial" w:cs="Arial"/>
          <w:sz w:val="22"/>
          <w:szCs w:val="22"/>
        </w:rPr>
        <w:t xml:space="preserve">tuto povinnost, je </w:t>
      </w:r>
      <w:r w:rsidR="002F5E70" w:rsidRPr="00016DCE">
        <w:rPr>
          <w:rFonts w:ascii="Arial" w:hAnsi="Arial" w:cs="Arial"/>
          <w:sz w:val="22"/>
          <w:szCs w:val="22"/>
        </w:rPr>
        <w:t xml:space="preserve">dodavatel </w:t>
      </w:r>
      <w:r w:rsidRPr="00016DCE">
        <w:rPr>
          <w:rFonts w:ascii="Arial" w:hAnsi="Arial" w:cs="Arial"/>
          <w:sz w:val="22"/>
          <w:szCs w:val="22"/>
        </w:rPr>
        <w:t xml:space="preserve">povinen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zakryté části díla za účasti oprávněného zástupce objednatele odkrýt a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provést znovu za účasti oprávněného zástupce objednatele zkoušky příslušných částí díla podle obecně závazných právních předpisů nebo podle českých technických norem. </w:t>
      </w:r>
    </w:p>
    <w:p w14:paraId="1E285965" w14:textId="77777777" w:rsidR="00090DE6" w:rsidRPr="00016DCE" w:rsidRDefault="00090DE6" w:rsidP="00090DE6">
      <w:pPr>
        <w:autoSpaceDE w:val="0"/>
        <w:rPr>
          <w:rFonts w:ascii="Arial" w:hAnsi="Arial" w:cs="Arial"/>
          <w:sz w:val="22"/>
          <w:szCs w:val="22"/>
        </w:rPr>
      </w:pPr>
    </w:p>
    <w:p w14:paraId="0CFA3DC1"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2F5E70" w:rsidRPr="00016DCE">
        <w:rPr>
          <w:rFonts w:ascii="Arial" w:hAnsi="Arial" w:cs="Arial"/>
          <w:sz w:val="22"/>
          <w:szCs w:val="22"/>
        </w:rPr>
        <w:t xml:space="preserve">dodavatelem </w:t>
      </w:r>
      <w:r w:rsidRPr="00016DCE">
        <w:rPr>
          <w:rFonts w:ascii="Arial" w:hAnsi="Arial" w:cs="Arial"/>
          <w:sz w:val="22"/>
          <w:szCs w:val="22"/>
        </w:rPr>
        <w:t xml:space="preserve">nejméně 5 pracovních dnů před jejich uskutečněním a </w:t>
      </w:r>
      <w:r w:rsidR="002F5E70" w:rsidRPr="00016DCE">
        <w:rPr>
          <w:rFonts w:ascii="Arial" w:hAnsi="Arial" w:cs="Arial"/>
          <w:sz w:val="22"/>
          <w:szCs w:val="22"/>
        </w:rPr>
        <w:t xml:space="preserve">dodavatel </w:t>
      </w:r>
      <w:r w:rsidRPr="00016DCE">
        <w:rPr>
          <w:rFonts w:ascii="Arial" w:hAnsi="Arial" w:cs="Arial"/>
          <w:sz w:val="22"/>
          <w:szCs w:val="22"/>
        </w:rPr>
        <w:t xml:space="preserve">současně učinil o této skutečnosti písemně záznam ve stavebním deníku, nemá objednatel právo se dožadovat toho, aby byly zakryté části díla odkryty na náklady </w:t>
      </w:r>
      <w:r w:rsidR="002F5E70" w:rsidRPr="00016DCE">
        <w:rPr>
          <w:rFonts w:ascii="Arial" w:hAnsi="Arial" w:cs="Arial"/>
          <w:sz w:val="22"/>
          <w:szCs w:val="22"/>
        </w:rPr>
        <w:t xml:space="preserve">dodavatele </w:t>
      </w:r>
      <w:r w:rsidR="00A57BCF" w:rsidRPr="00016DCE">
        <w:rPr>
          <w:rFonts w:ascii="Arial" w:hAnsi="Arial" w:cs="Arial"/>
          <w:sz w:val="22"/>
          <w:szCs w:val="22"/>
        </w:rPr>
        <w:t xml:space="preserve">a </w:t>
      </w:r>
      <w:r w:rsidRPr="00016DCE">
        <w:rPr>
          <w:rFonts w:ascii="Arial" w:hAnsi="Arial" w:cs="Arial"/>
          <w:sz w:val="22"/>
          <w:szCs w:val="22"/>
        </w:rPr>
        <w:t xml:space="preserve">znovu </w:t>
      </w:r>
      <w:r w:rsidR="00F302CB" w:rsidRPr="00016DCE">
        <w:rPr>
          <w:rFonts w:ascii="Arial" w:hAnsi="Arial" w:cs="Arial"/>
          <w:sz w:val="22"/>
          <w:szCs w:val="22"/>
        </w:rPr>
        <w:t>na </w:t>
      </w:r>
      <w:r w:rsidR="00A57BCF" w:rsidRPr="00016DCE">
        <w:rPr>
          <w:rFonts w:ascii="Arial" w:hAnsi="Arial" w:cs="Arial"/>
          <w:sz w:val="22"/>
          <w:szCs w:val="22"/>
        </w:rPr>
        <w:t xml:space="preserve">náklady </w:t>
      </w:r>
      <w:r w:rsidR="002F5E70" w:rsidRPr="00016DCE">
        <w:rPr>
          <w:rFonts w:ascii="Arial" w:hAnsi="Arial" w:cs="Arial"/>
          <w:sz w:val="22"/>
          <w:szCs w:val="22"/>
        </w:rPr>
        <w:t xml:space="preserve">dodavatele </w:t>
      </w:r>
      <w:r w:rsidRPr="00016DCE">
        <w:rPr>
          <w:rFonts w:ascii="Arial" w:hAnsi="Arial" w:cs="Arial"/>
          <w:sz w:val="22"/>
          <w:szCs w:val="22"/>
        </w:rPr>
        <w:t xml:space="preserve">provedeny zkoušky příslušných částí díla podle obecně platných právních předpisů nebo podle českých technických norem.         </w:t>
      </w:r>
    </w:p>
    <w:p w14:paraId="771FC238" w14:textId="77777777" w:rsidR="000E102E" w:rsidRPr="00016DCE" w:rsidRDefault="000E102E">
      <w:pPr>
        <w:autoSpaceDE w:val="0"/>
        <w:spacing w:line="240" w:lineRule="auto"/>
        <w:ind w:left="540" w:hanging="540"/>
        <w:rPr>
          <w:rFonts w:ascii="Arial" w:hAnsi="Arial" w:cs="Arial"/>
          <w:sz w:val="22"/>
          <w:szCs w:val="22"/>
        </w:rPr>
      </w:pPr>
    </w:p>
    <w:p w14:paraId="186AC586"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objednatel nebo osoba vykonávající technický dozor, že </w:t>
      </w:r>
      <w:r w:rsidR="002F5E70" w:rsidRPr="00016DCE">
        <w:rPr>
          <w:rFonts w:ascii="Arial" w:hAnsi="Arial" w:cs="Arial"/>
          <w:sz w:val="22"/>
          <w:szCs w:val="22"/>
        </w:rPr>
        <w:t xml:space="preserve">dodavatel </w:t>
      </w:r>
      <w:r w:rsidRPr="00016DCE">
        <w:rPr>
          <w:rFonts w:ascii="Arial" w:hAnsi="Arial" w:cs="Arial"/>
          <w:sz w:val="22"/>
          <w:szCs w:val="22"/>
        </w:rPr>
        <w:t xml:space="preserve">provádí dílo v rozporu se svými povinnostmi, je objednatel oprávněn dožadovat se toho, aby </w:t>
      </w:r>
      <w:r w:rsidR="002F5E70" w:rsidRPr="00016DCE">
        <w:rPr>
          <w:rFonts w:ascii="Arial" w:hAnsi="Arial" w:cs="Arial"/>
          <w:sz w:val="22"/>
          <w:szCs w:val="22"/>
        </w:rPr>
        <w:t xml:space="preserve">dodavatel </w:t>
      </w:r>
      <w:r w:rsidRPr="00016DCE">
        <w:rPr>
          <w:rFonts w:ascii="Arial" w:hAnsi="Arial" w:cs="Arial"/>
          <w:sz w:val="22"/>
          <w:szCs w:val="22"/>
        </w:rPr>
        <w:t xml:space="preserve">odstranil vady vzniklé vadným prováděním a dílo prováděl řádným způsobem. Jestliže </w:t>
      </w:r>
      <w:r w:rsidR="002F5E70" w:rsidRPr="00016DCE">
        <w:rPr>
          <w:rFonts w:ascii="Arial" w:hAnsi="Arial" w:cs="Arial"/>
          <w:sz w:val="22"/>
          <w:szCs w:val="22"/>
        </w:rPr>
        <w:t xml:space="preserve">dodavatel </w:t>
      </w:r>
      <w:r w:rsidRPr="00016DCE">
        <w:rPr>
          <w:rFonts w:ascii="Arial" w:hAnsi="Arial" w:cs="Arial"/>
          <w:sz w:val="22"/>
          <w:szCs w:val="22"/>
        </w:rPr>
        <w:t>díla tak neučiní ani v přiměřené lhůtě k tomu poskytnuté, je ob</w:t>
      </w:r>
      <w:r w:rsidR="00C13811" w:rsidRPr="00016DCE">
        <w:rPr>
          <w:rFonts w:ascii="Arial" w:hAnsi="Arial" w:cs="Arial"/>
          <w:sz w:val="22"/>
          <w:szCs w:val="22"/>
        </w:rPr>
        <w:t>jednatel oprávněn odstoupit od S</w:t>
      </w:r>
      <w:r w:rsidRPr="00016DCE">
        <w:rPr>
          <w:rFonts w:ascii="Arial" w:hAnsi="Arial" w:cs="Arial"/>
          <w:sz w:val="22"/>
          <w:szCs w:val="22"/>
        </w:rPr>
        <w:t xml:space="preserve">mlouvy.  </w:t>
      </w:r>
    </w:p>
    <w:p w14:paraId="53285DCD" w14:textId="77777777" w:rsidR="000E102E" w:rsidRPr="00016DCE" w:rsidRDefault="000E102E">
      <w:pPr>
        <w:autoSpaceDE w:val="0"/>
        <w:spacing w:line="240" w:lineRule="auto"/>
        <w:rPr>
          <w:rFonts w:ascii="Arial" w:hAnsi="Arial" w:cs="Arial"/>
          <w:sz w:val="22"/>
          <w:szCs w:val="22"/>
        </w:rPr>
      </w:pPr>
    </w:p>
    <w:p w14:paraId="4EA35D2F"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Za správnost a úplnost předané dokumentace odpovídá objednatel. </w:t>
      </w:r>
      <w:r w:rsidR="002F5E70" w:rsidRPr="00016DCE">
        <w:rPr>
          <w:rFonts w:ascii="Arial" w:hAnsi="Arial" w:cs="Arial"/>
          <w:sz w:val="22"/>
          <w:szCs w:val="22"/>
        </w:rPr>
        <w:t xml:space="preserve">Dodavatel </w:t>
      </w:r>
      <w:r w:rsidRPr="00016DCE">
        <w:rPr>
          <w:rFonts w:ascii="Arial" w:hAnsi="Arial" w:cs="Arial"/>
          <w:sz w:val="22"/>
          <w:szCs w:val="22"/>
        </w:rPr>
        <w:t>je povinen písemně upozornit objednatele bez zbytečného odkladu na nevhodnost nebo nedostatky, neúplnost a chyby projektové dokumentace vč. výkazu výměr uvedených v </w:t>
      </w:r>
      <w:r w:rsidR="00B654A4" w:rsidRPr="00016DCE">
        <w:rPr>
          <w:rFonts w:ascii="Arial" w:hAnsi="Arial" w:cs="Arial"/>
          <w:sz w:val="22"/>
          <w:szCs w:val="22"/>
        </w:rPr>
        <w:t xml:space="preserve">článku I. </w:t>
      </w:r>
      <w:r w:rsidR="00F179FE" w:rsidRPr="00016DCE">
        <w:rPr>
          <w:rFonts w:ascii="Arial" w:hAnsi="Arial" w:cs="Arial"/>
          <w:sz w:val="22"/>
          <w:szCs w:val="22"/>
        </w:rPr>
        <w:t>odst</w:t>
      </w:r>
      <w:r w:rsidR="00B654A4" w:rsidRPr="00016DCE">
        <w:rPr>
          <w:rFonts w:ascii="Arial" w:hAnsi="Arial" w:cs="Arial"/>
          <w:sz w:val="22"/>
          <w:szCs w:val="22"/>
        </w:rPr>
        <w:t xml:space="preserve">. </w:t>
      </w:r>
      <w:r w:rsidR="008C05F3" w:rsidRPr="00016DCE">
        <w:rPr>
          <w:rFonts w:ascii="Arial" w:hAnsi="Arial" w:cs="Arial"/>
          <w:sz w:val="22"/>
          <w:szCs w:val="22"/>
        </w:rPr>
        <w:t>1.1</w:t>
      </w:r>
      <w:r w:rsidR="00C13811" w:rsidRPr="00016DCE">
        <w:rPr>
          <w:rFonts w:ascii="Arial" w:hAnsi="Arial" w:cs="Arial"/>
          <w:sz w:val="22"/>
          <w:szCs w:val="22"/>
        </w:rPr>
        <w:t xml:space="preserve"> S</w:t>
      </w:r>
      <w:r w:rsidR="00B654A4" w:rsidRPr="00016DCE">
        <w:rPr>
          <w:rFonts w:ascii="Arial" w:hAnsi="Arial" w:cs="Arial"/>
          <w:sz w:val="22"/>
          <w:szCs w:val="22"/>
        </w:rPr>
        <w:t>mlouvy</w:t>
      </w:r>
      <w:r w:rsidR="00CB4BB4" w:rsidRPr="00016DCE">
        <w:rPr>
          <w:rFonts w:ascii="Arial" w:hAnsi="Arial" w:cs="Arial"/>
          <w:sz w:val="22"/>
          <w:szCs w:val="22"/>
        </w:rPr>
        <w:t xml:space="preserve"> </w:t>
      </w:r>
      <w:r w:rsidRPr="00016DCE">
        <w:rPr>
          <w:rFonts w:ascii="Arial" w:hAnsi="Arial" w:cs="Arial"/>
          <w:sz w:val="22"/>
          <w:szCs w:val="22"/>
        </w:rPr>
        <w:t xml:space="preserve">a dalších písemných podkladů a pokynů, které dal objednatel </w:t>
      </w:r>
      <w:r w:rsidR="002F5E70" w:rsidRPr="00016DCE">
        <w:rPr>
          <w:rFonts w:ascii="Arial" w:hAnsi="Arial" w:cs="Arial"/>
          <w:sz w:val="22"/>
          <w:szCs w:val="22"/>
        </w:rPr>
        <w:t xml:space="preserve">dodavateli </w:t>
      </w:r>
      <w:r w:rsidRPr="00016DCE">
        <w:rPr>
          <w:rFonts w:ascii="Arial" w:hAnsi="Arial" w:cs="Arial"/>
          <w:sz w:val="22"/>
          <w:szCs w:val="22"/>
        </w:rPr>
        <w:t>a</w:t>
      </w:r>
      <w:r w:rsidR="00B654A4" w:rsidRPr="00016DCE">
        <w:rPr>
          <w:rFonts w:ascii="Arial" w:hAnsi="Arial" w:cs="Arial"/>
        </w:rPr>
        <w:t> </w:t>
      </w:r>
      <w:r w:rsidR="002F5E70" w:rsidRPr="00016DCE">
        <w:rPr>
          <w:rFonts w:ascii="Arial" w:hAnsi="Arial" w:cs="Arial"/>
          <w:sz w:val="22"/>
          <w:szCs w:val="22"/>
        </w:rPr>
        <w:t xml:space="preserve">dodavatel </w:t>
      </w:r>
      <w:r w:rsidRPr="00016DCE">
        <w:rPr>
          <w:rFonts w:ascii="Arial" w:hAnsi="Arial" w:cs="Arial"/>
          <w:sz w:val="22"/>
          <w:szCs w:val="22"/>
        </w:rPr>
        <w:t>mohl jejich nevhodnost, nedostatky, neúplnost a chyby zjistit při vynaložení odborné péče.</w:t>
      </w:r>
    </w:p>
    <w:p w14:paraId="6C3ABA80" w14:textId="77777777" w:rsidR="00A57BCF" w:rsidRPr="00016DCE" w:rsidRDefault="00A57BCF" w:rsidP="00A57BCF">
      <w:pPr>
        <w:tabs>
          <w:tab w:val="left" w:pos="360"/>
        </w:tabs>
        <w:autoSpaceDE w:val="0"/>
        <w:ind w:left="540"/>
        <w:rPr>
          <w:rFonts w:ascii="Arial" w:hAnsi="Arial" w:cs="Arial"/>
          <w:sz w:val="22"/>
          <w:szCs w:val="22"/>
        </w:rPr>
      </w:pPr>
    </w:p>
    <w:p w14:paraId="2411A5F4" w14:textId="77777777" w:rsidR="00A57BCF" w:rsidRPr="00016DCE" w:rsidRDefault="000E102E">
      <w:pPr>
        <w:autoSpaceDE w:val="0"/>
        <w:ind w:left="540" w:hanging="540"/>
        <w:rPr>
          <w:rFonts w:ascii="Arial" w:hAnsi="Arial" w:cs="Arial"/>
          <w:sz w:val="22"/>
          <w:szCs w:val="22"/>
        </w:rPr>
      </w:pPr>
      <w:r w:rsidRPr="00016DCE">
        <w:rPr>
          <w:rFonts w:ascii="Arial" w:hAnsi="Arial" w:cs="Arial"/>
          <w:sz w:val="22"/>
          <w:szCs w:val="22"/>
        </w:rPr>
        <w:tab/>
        <w:t xml:space="preserve">Jestliže nevhodnost, nedostatky, neúplnost a chyby uvedené dokumentace pro zadání </w:t>
      </w:r>
      <w:r w:rsidRPr="00016DCE">
        <w:rPr>
          <w:rFonts w:ascii="Arial" w:hAnsi="Arial" w:cs="Arial"/>
          <w:sz w:val="22"/>
          <w:szCs w:val="22"/>
        </w:rPr>
        <w:lastRenderedPageBreak/>
        <w:t xml:space="preserve">stavby vč. výkazu výměr a dalších písemných podkladů předaných objednatelem </w:t>
      </w:r>
      <w:r w:rsidR="00B654A4" w:rsidRPr="00016DCE">
        <w:rPr>
          <w:rFonts w:ascii="Arial" w:hAnsi="Arial" w:cs="Arial"/>
          <w:sz w:val="22"/>
          <w:szCs w:val="22"/>
        </w:rPr>
        <w:t>a </w:t>
      </w:r>
      <w:r w:rsidRPr="00016DCE">
        <w:rPr>
          <w:rFonts w:ascii="Arial" w:hAnsi="Arial" w:cs="Arial"/>
          <w:sz w:val="22"/>
          <w:szCs w:val="22"/>
        </w:rPr>
        <w:t xml:space="preserve">pokynů objednatele překážejí v řádném provádění díla, je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ihned písemně ve lhůtě 3 pracovních dnů informovat jak </w:t>
      </w:r>
      <w:r w:rsidR="00A57BCF" w:rsidRPr="00016DCE">
        <w:rPr>
          <w:rFonts w:ascii="Arial" w:hAnsi="Arial" w:cs="Arial"/>
          <w:sz w:val="22"/>
          <w:szCs w:val="22"/>
        </w:rPr>
        <w:t xml:space="preserve">osobu vykonávající </w:t>
      </w:r>
      <w:r w:rsidR="00F4523D" w:rsidRPr="00016DCE">
        <w:rPr>
          <w:rFonts w:ascii="Arial" w:hAnsi="Arial" w:cs="Arial"/>
          <w:sz w:val="22"/>
          <w:szCs w:val="22"/>
        </w:rPr>
        <w:t>TDS</w:t>
      </w:r>
      <w:r w:rsidRPr="00016DCE">
        <w:rPr>
          <w:rFonts w:ascii="Arial" w:hAnsi="Arial" w:cs="Arial"/>
          <w:sz w:val="22"/>
          <w:szCs w:val="22"/>
        </w:rPr>
        <w:t xml:space="preserve">, tak </w:t>
      </w:r>
      <w:r w:rsidR="00C90127" w:rsidRPr="00016DCE">
        <w:rPr>
          <w:rFonts w:ascii="Arial" w:hAnsi="Arial" w:cs="Arial"/>
          <w:sz w:val="22"/>
          <w:szCs w:val="22"/>
        </w:rPr>
        <w:t>osobu objednatele odpovědnou ve věcech technických dle č</w:t>
      </w:r>
      <w:r w:rsidR="00B654A4" w:rsidRPr="00016DCE">
        <w:rPr>
          <w:rFonts w:ascii="Arial" w:hAnsi="Arial" w:cs="Arial"/>
          <w:sz w:val="22"/>
          <w:szCs w:val="22"/>
        </w:rPr>
        <w:t>lánku</w:t>
      </w:r>
      <w:r w:rsidR="00C13811" w:rsidRPr="00016DCE">
        <w:rPr>
          <w:rFonts w:ascii="Arial" w:hAnsi="Arial" w:cs="Arial"/>
          <w:sz w:val="22"/>
          <w:szCs w:val="22"/>
        </w:rPr>
        <w:t xml:space="preserve"> VII. </w:t>
      </w:r>
      <w:r w:rsidR="00B03682" w:rsidRPr="00016DCE">
        <w:rPr>
          <w:rFonts w:ascii="Arial" w:hAnsi="Arial" w:cs="Arial"/>
          <w:sz w:val="22"/>
          <w:szCs w:val="22"/>
        </w:rPr>
        <w:t xml:space="preserve">odst. 7.4 </w:t>
      </w:r>
      <w:r w:rsidR="00C13811" w:rsidRPr="00016DCE">
        <w:rPr>
          <w:rFonts w:ascii="Arial" w:hAnsi="Arial" w:cs="Arial"/>
          <w:sz w:val="22"/>
          <w:szCs w:val="22"/>
        </w:rPr>
        <w:t>S</w:t>
      </w:r>
      <w:r w:rsidR="00C90127" w:rsidRPr="00016DCE">
        <w:rPr>
          <w:rFonts w:ascii="Arial" w:hAnsi="Arial" w:cs="Arial"/>
          <w:sz w:val="22"/>
          <w:szCs w:val="22"/>
        </w:rPr>
        <w:t>mlouvy</w:t>
      </w:r>
      <w:r w:rsidRPr="00016DCE">
        <w:rPr>
          <w:rFonts w:ascii="Arial" w:hAnsi="Arial" w:cs="Arial"/>
          <w:sz w:val="22"/>
          <w:szCs w:val="22"/>
        </w:rPr>
        <w:t>.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w:t>
      </w:r>
      <w:r w:rsidR="00A57BCF" w:rsidRPr="00016DCE">
        <w:rPr>
          <w:rFonts w:ascii="Arial" w:hAnsi="Arial" w:cs="Arial"/>
          <w:sz w:val="22"/>
          <w:szCs w:val="22"/>
        </w:rPr>
        <w:t>a</w:t>
      </w:r>
      <w:r w:rsidRPr="00016DCE">
        <w:rPr>
          <w:rFonts w:ascii="Arial" w:hAnsi="Arial" w:cs="Arial"/>
          <w:sz w:val="22"/>
          <w:szCs w:val="22"/>
        </w:rPr>
        <w:t xml:space="preserve"> stanovená pro jeho dokončení. </w:t>
      </w:r>
      <w:r w:rsidR="002F5E70" w:rsidRPr="00016DCE">
        <w:rPr>
          <w:rFonts w:ascii="Arial" w:hAnsi="Arial" w:cs="Arial"/>
          <w:sz w:val="22"/>
          <w:szCs w:val="22"/>
        </w:rPr>
        <w:t xml:space="preserve">Dodavatel </w:t>
      </w:r>
      <w:r w:rsidRPr="00016DCE">
        <w:rPr>
          <w:rFonts w:ascii="Arial" w:hAnsi="Arial" w:cs="Arial"/>
          <w:sz w:val="22"/>
          <w:szCs w:val="22"/>
        </w:rPr>
        <w:t>má rovněž nárok na úhradu nákladů spojených s přerušením provádění díla</w:t>
      </w:r>
      <w:r w:rsidR="00A57BCF" w:rsidRPr="00016DCE">
        <w:rPr>
          <w:rFonts w:ascii="Arial" w:hAnsi="Arial" w:cs="Arial"/>
          <w:sz w:val="22"/>
          <w:szCs w:val="22"/>
        </w:rPr>
        <w:t xml:space="preserve"> v případě, kdy se prokáže nevhodnost, nedostatky, neúplnost a chyby dokumentace nebo pokynů objednatele dle tohoto odstavce</w:t>
      </w:r>
      <w:r w:rsidRPr="00016DCE">
        <w:rPr>
          <w:rFonts w:ascii="Arial" w:hAnsi="Arial" w:cs="Arial"/>
          <w:sz w:val="22"/>
          <w:szCs w:val="22"/>
        </w:rPr>
        <w:t xml:space="preserve">. </w:t>
      </w:r>
      <w:r w:rsidR="00EA3B87" w:rsidRPr="00016DCE">
        <w:rPr>
          <w:rFonts w:ascii="Arial" w:hAnsi="Arial" w:cs="Arial"/>
          <w:sz w:val="22"/>
          <w:szCs w:val="22"/>
        </w:rPr>
        <w:t>Jestliže dodavatel tuto povinnost nesplnil, pak nemá nárok na úhradu nákladů spojených s přerušením díla.</w:t>
      </w:r>
      <w:r w:rsidRPr="00016DCE">
        <w:rPr>
          <w:rFonts w:ascii="Arial" w:hAnsi="Arial" w:cs="Arial"/>
          <w:sz w:val="22"/>
          <w:szCs w:val="22"/>
        </w:rPr>
        <w:t xml:space="preserve"> </w:t>
      </w:r>
    </w:p>
    <w:p w14:paraId="54185961" w14:textId="77777777" w:rsidR="00A57BCF" w:rsidRPr="00016DCE" w:rsidRDefault="00A57BCF" w:rsidP="00A57BCF">
      <w:pPr>
        <w:autoSpaceDE w:val="0"/>
        <w:ind w:left="540"/>
        <w:rPr>
          <w:rFonts w:ascii="Arial" w:hAnsi="Arial" w:cs="Arial"/>
          <w:sz w:val="22"/>
          <w:szCs w:val="22"/>
        </w:rPr>
      </w:pPr>
    </w:p>
    <w:p w14:paraId="4529D2FA" w14:textId="77777777" w:rsidR="00105823" w:rsidRPr="00016DCE" w:rsidRDefault="00105823" w:rsidP="00105823">
      <w:pPr>
        <w:autoSpaceDE w:val="0"/>
        <w:autoSpaceDN w:val="0"/>
        <w:ind w:left="540"/>
        <w:rPr>
          <w:rFonts w:ascii="Arial" w:hAnsi="Arial" w:cs="Arial"/>
          <w:sz w:val="22"/>
          <w:szCs w:val="22"/>
        </w:rPr>
      </w:pPr>
      <w:r w:rsidRPr="00016DCE">
        <w:rPr>
          <w:rFonts w:ascii="Arial" w:hAnsi="Arial" w:cs="Arial"/>
          <w:sz w:val="22"/>
          <w:szCs w:val="22"/>
        </w:rPr>
        <w:t>V případě, že ale takové vady projektové doku</w:t>
      </w:r>
      <w:r w:rsidR="00F302CB" w:rsidRPr="00016DCE">
        <w:rPr>
          <w:rFonts w:ascii="Arial" w:hAnsi="Arial" w:cs="Arial"/>
          <w:sz w:val="22"/>
          <w:szCs w:val="22"/>
        </w:rPr>
        <w:t>mentace či dalších podkladů pro </w:t>
      </w:r>
      <w:r w:rsidRPr="00016DCE">
        <w:rPr>
          <w:rFonts w:ascii="Arial" w:hAnsi="Arial" w:cs="Arial"/>
          <w:sz w:val="22"/>
          <w:szCs w:val="22"/>
        </w:rPr>
        <w:t xml:space="preserve">provádění díla mohl při vynaložení odborné péče </w:t>
      </w:r>
      <w:r w:rsidR="002F5E70" w:rsidRPr="00016DCE">
        <w:rPr>
          <w:rFonts w:ascii="Arial" w:hAnsi="Arial" w:cs="Arial"/>
          <w:sz w:val="22"/>
          <w:szCs w:val="22"/>
        </w:rPr>
        <w:t xml:space="preserve">dodavatel </w:t>
      </w:r>
      <w:r w:rsidR="00C13811" w:rsidRPr="00016DCE">
        <w:rPr>
          <w:rFonts w:ascii="Arial" w:hAnsi="Arial" w:cs="Arial"/>
          <w:sz w:val="22"/>
          <w:szCs w:val="22"/>
        </w:rPr>
        <w:t>zjistit před uzavřením této Smlouvy</w:t>
      </w:r>
      <w:r w:rsidRPr="00016DCE">
        <w:rPr>
          <w:rFonts w:ascii="Arial" w:hAnsi="Arial" w:cs="Arial"/>
          <w:sz w:val="22"/>
          <w:szCs w:val="22"/>
        </w:rPr>
        <w:t xml:space="preserve">, nese náklady na přerušení provádění díla, změnu projektové dokumentace a případné vícenáklady na realizaci díla v důsledku takové změny </w:t>
      </w:r>
      <w:r w:rsidR="002F5E70" w:rsidRPr="00016DCE">
        <w:rPr>
          <w:rFonts w:ascii="Arial" w:hAnsi="Arial" w:cs="Arial"/>
          <w:sz w:val="22"/>
          <w:szCs w:val="22"/>
        </w:rPr>
        <w:t>dodavatel</w:t>
      </w:r>
      <w:r w:rsidRPr="00016DCE">
        <w:rPr>
          <w:rFonts w:ascii="Arial" w:hAnsi="Arial" w:cs="Arial"/>
          <w:sz w:val="22"/>
          <w:szCs w:val="22"/>
        </w:rPr>
        <w:t>, přičemž o dobu přerušení provádění díla se v takovém případě termín dokončení díla neposune.</w:t>
      </w:r>
    </w:p>
    <w:p w14:paraId="708F9A82"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50275753"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B23C26" w:rsidRPr="00016DCE">
        <w:rPr>
          <w:rFonts w:ascii="Arial" w:hAnsi="Arial" w:cs="Arial"/>
          <w:sz w:val="22"/>
          <w:szCs w:val="22"/>
        </w:rPr>
        <w:t>nesplnil povinnost uvedenou v odst.</w:t>
      </w:r>
      <w:r w:rsidR="002C68E0" w:rsidRPr="00016DCE">
        <w:rPr>
          <w:rFonts w:ascii="Arial" w:hAnsi="Arial" w:cs="Arial"/>
          <w:sz w:val="22"/>
          <w:szCs w:val="22"/>
        </w:rPr>
        <w:t xml:space="preserve"> 8.11</w:t>
      </w:r>
      <w:r w:rsidR="00C13811"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xml:space="preserve">, odpovídá za vady díla způsobené nevhodností, nedostatky, neúplností a chybami uvedené projektové dokumentace pro provádění stavby vč. výkazu výměr dle článku I. </w:t>
      </w:r>
      <w:r w:rsidR="00C87C0B" w:rsidRPr="00016DCE">
        <w:rPr>
          <w:rFonts w:ascii="Arial" w:hAnsi="Arial" w:cs="Arial"/>
          <w:sz w:val="22"/>
          <w:szCs w:val="22"/>
        </w:rPr>
        <w:t>odst.</w:t>
      </w:r>
      <w:r w:rsidRPr="00016DCE">
        <w:rPr>
          <w:rFonts w:ascii="Arial" w:hAnsi="Arial" w:cs="Arial"/>
          <w:sz w:val="22"/>
          <w:szCs w:val="22"/>
        </w:rPr>
        <w:t xml:space="preserve"> </w:t>
      </w:r>
      <w:r w:rsidR="008C05F3" w:rsidRPr="00016DCE">
        <w:rPr>
          <w:rFonts w:ascii="Arial" w:hAnsi="Arial" w:cs="Arial"/>
          <w:sz w:val="22"/>
          <w:szCs w:val="22"/>
        </w:rPr>
        <w:t>1.1</w:t>
      </w:r>
      <w:r w:rsidRPr="00016DCE">
        <w:rPr>
          <w:rFonts w:ascii="Arial" w:hAnsi="Arial" w:cs="Arial"/>
          <w:sz w:val="22"/>
          <w:szCs w:val="22"/>
        </w:rPr>
        <w:t xml:space="preserve"> a dalších písemných podkladů předaných objednatelem a pokynů daných mu objednatelem.</w:t>
      </w:r>
    </w:p>
    <w:p w14:paraId="104DECCA"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1881A880"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Pr="00016DCE">
        <w:rPr>
          <w:rFonts w:ascii="Arial" w:hAnsi="Arial" w:cs="Arial"/>
          <w:sz w:val="22"/>
          <w:szCs w:val="22"/>
        </w:rPr>
        <w:t>splnil povinnost uvedenou v</w:t>
      </w:r>
      <w:r w:rsidR="00B23C26" w:rsidRPr="00016DCE">
        <w:rPr>
          <w:rFonts w:ascii="Arial" w:hAnsi="Arial" w:cs="Arial"/>
          <w:sz w:val="22"/>
          <w:szCs w:val="22"/>
        </w:rPr>
        <w:t xml:space="preserve"> odst. </w:t>
      </w:r>
      <w:r w:rsidR="008C05F3" w:rsidRPr="00016DCE">
        <w:rPr>
          <w:rFonts w:ascii="Arial" w:hAnsi="Arial" w:cs="Arial"/>
          <w:sz w:val="22"/>
          <w:szCs w:val="22"/>
        </w:rPr>
        <w:t>8.1</w:t>
      </w:r>
      <w:r w:rsidR="002C68E0" w:rsidRPr="00016DCE">
        <w:rPr>
          <w:rFonts w:ascii="Arial" w:hAnsi="Arial" w:cs="Arial"/>
          <w:sz w:val="22"/>
          <w:szCs w:val="22"/>
        </w:rPr>
        <w:t>1</w:t>
      </w:r>
      <w:r w:rsidR="0092309E"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neodpovídá za nemožnost dokončení díla nebo za vady dokončeného díla způsobenými nevhodností, nedostatky, neúplností a chybami uvedené dokumentace pro zadání sta</w:t>
      </w:r>
      <w:r w:rsidR="008C05F3" w:rsidRPr="00016DCE">
        <w:rPr>
          <w:rFonts w:ascii="Arial" w:hAnsi="Arial" w:cs="Arial"/>
          <w:sz w:val="22"/>
          <w:szCs w:val="22"/>
        </w:rPr>
        <w:t>vby vč. výkazu výměr v</w:t>
      </w:r>
      <w:r w:rsidR="00FC002F" w:rsidRPr="00016DCE">
        <w:rPr>
          <w:rFonts w:ascii="Arial" w:hAnsi="Arial" w:cs="Arial"/>
          <w:sz w:val="22"/>
          <w:szCs w:val="22"/>
        </w:rPr>
        <w:t> článku I. odst.</w:t>
      </w:r>
      <w:r w:rsidR="008C05F3" w:rsidRPr="00016DCE">
        <w:rPr>
          <w:rFonts w:ascii="Arial" w:hAnsi="Arial" w:cs="Arial"/>
          <w:sz w:val="22"/>
          <w:szCs w:val="22"/>
        </w:rPr>
        <w:t xml:space="preserve"> 1.1</w:t>
      </w:r>
      <w:r w:rsidRPr="00016DCE">
        <w:rPr>
          <w:rFonts w:ascii="Arial" w:hAnsi="Arial" w:cs="Arial"/>
          <w:sz w:val="22"/>
          <w:szCs w:val="22"/>
        </w:rPr>
        <w:t xml:space="preserve"> </w:t>
      </w:r>
      <w:r w:rsidR="0092309E" w:rsidRPr="00016DCE">
        <w:rPr>
          <w:rFonts w:ascii="Arial" w:hAnsi="Arial" w:cs="Arial"/>
          <w:sz w:val="22"/>
          <w:szCs w:val="22"/>
        </w:rPr>
        <w:t>S</w:t>
      </w:r>
      <w:r w:rsidR="00EA3B04" w:rsidRPr="00016DCE">
        <w:rPr>
          <w:rFonts w:ascii="Arial" w:hAnsi="Arial" w:cs="Arial"/>
          <w:sz w:val="22"/>
          <w:szCs w:val="22"/>
        </w:rPr>
        <w:t xml:space="preserve">mlouvy </w:t>
      </w:r>
      <w:r w:rsidRPr="00016DCE">
        <w:rPr>
          <w:rFonts w:ascii="Arial" w:hAnsi="Arial" w:cs="Arial"/>
          <w:sz w:val="22"/>
          <w:szCs w:val="22"/>
        </w:rPr>
        <w:t xml:space="preserve">a dalších písemných podkladů předaných </w:t>
      </w:r>
      <w:r w:rsidR="00F302CB" w:rsidRPr="00016DCE">
        <w:rPr>
          <w:rFonts w:ascii="Arial" w:hAnsi="Arial" w:cs="Arial"/>
          <w:sz w:val="22"/>
          <w:szCs w:val="22"/>
        </w:rPr>
        <w:t>objednatelem a pokynů daných mu </w:t>
      </w:r>
      <w:r w:rsidRPr="00016DCE">
        <w:rPr>
          <w:rFonts w:ascii="Arial" w:hAnsi="Arial" w:cs="Arial"/>
          <w:sz w:val="22"/>
          <w:szCs w:val="22"/>
        </w:rPr>
        <w:t>objednatelem, jestliže objednatel na jejich použití při pr</w:t>
      </w:r>
      <w:r w:rsidR="00F302CB" w:rsidRPr="00016DCE">
        <w:rPr>
          <w:rFonts w:ascii="Arial" w:hAnsi="Arial" w:cs="Arial"/>
          <w:sz w:val="22"/>
          <w:szCs w:val="22"/>
        </w:rPr>
        <w:t>ovádění díla písemně trval. Při </w:t>
      </w:r>
      <w:r w:rsidRPr="00016DCE">
        <w:rPr>
          <w:rFonts w:ascii="Arial" w:hAnsi="Arial" w:cs="Arial"/>
          <w:sz w:val="22"/>
          <w:szCs w:val="22"/>
        </w:rPr>
        <w:t xml:space="preserve">nedokončení díla z důvodu nemožnosti dokončení díla má </w:t>
      </w:r>
      <w:r w:rsidR="002F5E70" w:rsidRPr="00016DCE">
        <w:rPr>
          <w:rFonts w:ascii="Arial" w:hAnsi="Arial" w:cs="Arial"/>
          <w:sz w:val="22"/>
          <w:szCs w:val="22"/>
        </w:rPr>
        <w:t xml:space="preserve">dodavatel </w:t>
      </w:r>
      <w:r w:rsidRPr="00016DCE">
        <w:rPr>
          <w:rFonts w:ascii="Arial" w:hAnsi="Arial" w:cs="Arial"/>
          <w:sz w:val="22"/>
          <w:szCs w:val="22"/>
        </w:rPr>
        <w:t xml:space="preserve">nárok na cenu sníženou o to, co ušetřil tím, že neprovedl dílo v plném rozsahu. To neplatí v případě, že na nevhodnost, nedostatky, neúplnost a chyby uvedené dokumentace mohl </w:t>
      </w:r>
      <w:r w:rsidR="002F5E70" w:rsidRPr="00016DCE">
        <w:rPr>
          <w:rFonts w:ascii="Arial" w:hAnsi="Arial" w:cs="Arial"/>
          <w:sz w:val="22"/>
          <w:szCs w:val="22"/>
        </w:rPr>
        <w:t xml:space="preserve">dodavatel </w:t>
      </w:r>
      <w:r w:rsidRPr="00016DCE">
        <w:rPr>
          <w:rFonts w:ascii="Arial" w:hAnsi="Arial" w:cs="Arial"/>
          <w:sz w:val="22"/>
          <w:szCs w:val="22"/>
        </w:rPr>
        <w:t>při vynaložení odborné péče upozornit o</w:t>
      </w:r>
      <w:r w:rsidR="0092309E" w:rsidRPr="00016DCE">
        <w:rPr>
          <w:rFonts w:ascii="Arial" w:hAnsi="Arial" w:cs="Arial"/>
          <w:sz w:val="22"/>
          <w:szCs w:val="22"/>
        </w:rPr>
        <w:t>bjednatele před uzavřením této S</w:t>
      </w:r>
      <w:r w:rsidRPr="00016DCE">
        <w:rPr>
          <w:rFonts w:ascii="Arial" w:hAnsi="Arial" w:cs="Arial"/>
          <w:sz w:val="22"/>
          <w:szCs w:val="22"/>
        </w:rPr>
        <w:t>mlouvy.</w:t>
      </w:r>
    </w:p>
    <w:p w14:paraId="4129E2EF" w14:textId="77777777" w:rsidR="000E102E" w:rsidRPr="00016DCE" w:rsidRDefault="000E102E" w:rsidP="00306D9B">
      <w:pPr>
        <w:autoSpaceDE w:val="0"/>
        <w:spacing w:line="240" w:lineRule="auto"/>
        <w:rPr>
          <w:rFonts w:ascii="Arial" w:hAnsi="Arial" w:cs="Arial"/>
          <w:sz w:val="22"/>
          <w:szCs w:val="22"/>
        </w:rPr>
      </w:pPr>
    </w:p>
    <w:p w14:paraId="7EF3B9A5"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lastRenderedPageBreak/>
        <w:t xml:space="preserve">Zjistí-li </w:t>
      </w:r>
      <w:r w:rsidR="002F5E70" w:rsidRPr="00016DCE">
        <w:rPr>
          <w:rFonts w:ascii="Arial" w:hAnsi="Arial" w:cs="Arial"/>
          <w:sz w:val="22"/>
          <w:szCs w:val="22"/>
        </w:rPr>
        <w:t xml:space="preserve">dodavatel </w:t>
      </w:r>
      <w:r w:rsidRPr="00016DCE">
        <w:rPr>
          <w:rFonts w:ascii="Arial" w:hAnsi="Arial" w:cs="Arial"/>
          <w:sz w:val="22"/>
          <w:szCs w:val="22"/>
        </w:rPr>
        <w:t>při provádění díla skryté překážky, týkající se místa, kde má být dílo provedeno, a tyto překážky znemožňuji provedení díla dohodnutým způsobem, je</w:t>
      </w:r>
      <w:r w:rsidR="00F302CB" w:rsidRPr="00016DCE">
        <w:rPr>
          <w:rFonts w:ascii="Arial" w:hAnsi="Arial" w:cs="Arial"/>
          <w:sz w:val="22"/>
          <w:szCs w:val="22"/>
        </w:rPr>
        <w:t>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písemně ve lhůtě 3 pracovních dnů informovat jak </w:t>
      </w:r>
      <w:r w:rsidR="00105823" w:rsidRPr="00016DCE">
        <w:rPr>
          <w:rFonts w:ascii="Arial" w:hAnsi="Arial" w:cs="Arial"/>
          <w:sz w:val="22"/>
          <w:szCs w:val="22"/>
        </w:rPr>
        <w:t>osobu v</w:t>
      </w:r>
      <w:r w:rsidR="004932D7" w:rsidRPr="00016DCE">
        <w:rPr>
          <w:rFonts w:ascii="Arial" w:hAnsi="Arial" w:cs="Arial"/>
          <w:sz w:val="22"/>
          <w:szCs w:val="22"/>
        </w:rPr>
        <w:t>y</w:t>
      </w:r>
      <w:r w:rsidR="00105823" w:rsidRPr="00016DCE">
        <w:rPr>
          <w:rFonts w:ascii="Arial" w:hAnsi="Arial" w:cs="Arial"/>
          <w:sz w:val="22"/>
          <w:szCs w:val="22"/>
        </w:rPr>
        <w:t xml:space="preserve">konávající </w:t>
      </w:r>
      <w:r w:rsidR="001B578C" w:rsidRPr="00016DCE">
        <w:rPr>
          <w:rFonts w:ascii="Arial" w:hAnsi="Arial" w:cs="Arial"/>
          <w:sz w:val="22"/>
          <w:szCs w:val="22"/>
        </w:rPr>
        <w:t>TDS</w:t>
      </w:r>
      <w:r w:rsidRPr="00016DCE">
        <w:rPr>
          <w:rFonts w:ascii="Arial" w:hAnsi="Arial" w:cs="Arial"/>
          <w:sz w:val="22"/>
          <w:szCs w:val="22"/>
        </w:rPr>
        <w:t xml:space="preserve">, tak </w:t>
      </w:r>
      <w:r w:rsidR="001A2490" w:rsidRPr="00016DCE">
        <w:rPr>
          <w:rFonts w:ascii="Arial" w:hAnsi="Arial" w:cs="Arial"/>
          <w:sz w:val="22"/>
          <w:szCs w:val="22"/>
        </w:rPr>
        <w:t>osobu objednatele odpovědnou ve věcech technických dle čl</w:t>
      </w:r>
      <w:r w:rsidR="0092309E" w:rsidRPr="00016DCE">
        <w:rPr>
          <w:rFonts w:ascii="Arial" w:hAnsi="Arial" w:cs="Arial"/>
          <w:sz w:val="22"/>
          <w:szCs w:val="22"/>
        </w:rPr>
        <w:t xml:space="preserve">ánku VII. </w:t>
      </w:r>
      <w:r w:rsidR="00C87C0B" w:rsidRPr="00016DCE">
        <w:rPr>
          <w:rFonts w:ascii="Arial" w:hAnsi="Arial" w:cs="Arial"/>
          <w:sz w:val="22"/>
          <w:szCs w:val="22"/>
        </w:rPr>
        <w:t xml:space="preserve">odst. 7.4 </w:t>
      </w:r>
      <w:r w:rsidR="0092309E" w:rsidRPr="00016DCE">
        <w:rPr>
          <w:rFonts w:ascii="Arial" w:hAnsi="Arial" w:cs="Arial"/>
          <w:sz w:val="22"/>
          <w:szCs w:val="22"/>
        </w:rPr>
        <w:t>S</w:t>
      </w:r>
      <w:r w:rsidR="001A2490" w:rsidRPr="00016DCE">
        <w:rPr>
          <w:rFonts w:ascii="Arial" w:hAnsi="Arial" w:cs="Arial"/>
          <w:sz w:val="22"/>
          <w:szCs w:val="22"/>
        </w:rPr>
        <w:t>mlouvy.</w:t>
      </w:r>
      <w:r w:rsidRPr="00016DCE">
        <w:rPr>
          <w:rFonts w:ascii="Arial" w:hAnsi="Arial" w:cs="Arial"/>
          <w:sz w:val="22"/>
          <w:szCs w:val="22"/>
        </w:rPr>
        <w:t xml:space="preserve">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w:t>
      </w:r>
      <w:r w:rsidR="00F179FE" w:rsidRPr="00016DCE">
        <w:rPr>
          <w:rFonts w:ascii="Arial" w:hAnsi="Arial" w:cs="Arial"/>
          <w:sz w:val="22"/>
          <w:szCs w:val="22"/>
        </w:rPr>
        <w:t> článku II. odst.</w:t>
      </w:r>
      <w:r w:rsidRPr="00016DCE">
        <w:rPr>
          <w:rFonts w:ascii="Arial" w:hAnsi="Arial" w:cs="Arial"/>
          <w:sz w:val="22"/>
          <w:szCs w:val="22"/>
        </w:rPr>
        <w:t xml:space="preserve"> 2.</w:t>
      </w:r>
      <w:r w:rsidR="004D4DC0" w:rsidRPr="00016DCE">
        <w:rPr>
          <w:rFonts w:ascii="Arial" w:hAnsi="Arial" w:cs="Arial"/>
          <w:sz w:val="22"/>
          <w:szCs w:val="22"/>
        </w:rPr>
        <w:t>5</w:t>
      </w:r>
      <w:r w:rsidR="00CB4BB4" w:rsidRPr="00016DCE">
        <w:rPr>
          <w:rFonts w:ascii="Arial" w:hAnsi="Arial" w:cs="Arial"/>
          <w:sz w:val="22"/>
          <w:szCs w:val="22"/>
        </w:rPr>
        <w:t xml:space="preserve"> </w:t>
      </w:r>
      <w:r w:rsidR="0092309E" w:rsidRPr="00016DCE">
        <w:rPr>
          <w:rFonts w:ascii="Arial" w:hAnsi="Arial" w:cs="Arial"/>
          <w:sz w:val="22"/>
          <w:szCs w:val="22"/>
        </w:rPr>
        <w:t>S</w:t>
      </w:r>
      <w:r w:rsidRPr="00016DCE">
        <w:rPr>
          <w:rFonts w:ascii="Arial" w:hAnsi="Arial" w:cs="Arial"/>
          <w:sz w:val="22"/>
          <w:szCs w:val="22"/>
        </w:rPr>
        <w:t xml:space="preserve">mlouvy. Nesplnění této povinnosti má za následek povinnost </w:t>
      </w:r>
      <w:r w:rsidR="00F179FE" w:rsidRPr="00016DCE">
        <w:rPr>
          <w:rFonts w:ascii="Arial" w:hAnsi="Arial" w:cs="Arial"/>
          <w:sz w:val="22"/>
          <w:szCs w:val="22"/>
        </w:rPr>
        <w:t>u</w:t>
      </w:r>
      <w:r w:rsidRPr="00016DCE">
        <w:rPr>
          <w:rFonts w:ascii="Arial" w:hAnsi="Arial" w:cs="Arial"/>
          <w:sz w:val="22"/>
          <w:szCs w:val="22"/>
        </w:rPr>
        <w:t xml:space="preserve">hradit smluvní pokutu dle </w:t>
      </w:r>
      <w:r w:rsidR="00EA3B04" w:rsidRPr="00016DCE">
        <w:rPr>
          <w:rFonts w:ascii="Arial" w:hAnsi="Arial" w:cs="Arial"/>
          <w:sz w:val="22"/>
          <w:szCs w:val="22"/>
        </w:rPr>
        <w:br/>
      </w:r>
      <w:r w:rsidR="00F179FE" w:rsidRPr="00016DCE">
        <w:rPr>
          <w:rFonts w:ascii="Arial" w:hAnsi="Arial" w:cs="Arial"/>
          <w:sz w:val="22"/>
          <w:szCs w:val="22"/>
        </w:rPr>
        <w:t>článku II. odst.</w:t>
      </w:r>
      <w:r w:rsidR="006C2A23" w:rsidRPr="00016DCE">
        <w:rPr>
          <w:rFonts w:ascii="Arial" w:hAnsi="Arial" w:cs="Arial"/>
          <w:sz w:val="22"/>
          <w:szCs w:val="22"/>
        </w:rPr>
        <w:t xml:space="preserve"> </w:t>
      </w:r>
      <w:r w:rsidRPr="00016DCE">
        <w:rPr>
          <w:rFonts w:ascii="Arial" w:hAnsi="Arial" w:cs="Arial"/>
          <w:sz w:val="22"/>
          <w:szCs w:val="22"/>
        </w:rPr>
        <w:t>2.</w:t>
      </w:r>
      <w:r w:rsidR="004D4DC0" w:rsidRPr="00016DCE">
        <w:rPr>
          <w:rFonts w:ascii="Arial" w:hAnsi="Arial" w:cs="Arial"/>
          <w:sz w:val="22"/>
          <w:szCs w:val="22"/>
        </w:rPr>
        <w:t>5</w:t>
      </w:r>
      <w:r w:rsidR="0092309E" w:rsidRPr="00016DCE">
        <w:rPr>
          <w:rFonts w:ascii="Arial" w:hAnsi="Arial" w:cs="Arial"/>
          <w:sz w:val="22"/>
          <w:szCs w:val="22"/>
        </w:rPr>
        <w:t xml:space="preserve"> S</w:t>
      </w:r>
      <w:r w:rsidRPr="00016DCE">
        <w:rPr>
          <w:rFonts w:ascii="Arial" w:hAnsi="Arial" w:cs="Arial"/>
          <w:sz w:val="22"/>
          <w:szCs w:val="22"/>
        </w:rPr>
        <w:t xml:space="preserve">mlouvy.  </w:t>
      </w:r>
    </w:p>
    <w:p w14:paraId="6725F270" w14:textId="77777777" w:rsidR="000E102E" w:rsidRPr="00016DCE" w:rsidRDefault="000E102E">
      <w:pPr>
        <w:tabs>
          <w:tab w:val="left" w:pos="360"/>
        </w:tabs>
        <w:autoSpaceDE w:val="0"/>
        <w:ind w:left="540"/>
        <w:rPr>
          <w:rFonts w:ascii="Arial" w:hAnsi="Arial" w:cs="Arial"/>
          <w:sz w:val="22"/>
          <w:szCs w:val="22"/>
        </w:rPr>
      </w:pPr>
    </w:p>
    <w:p w14:paraId="35D2AA80"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9F4D63" w:rsidRPr="00016DCE">
        <w:rPr>
          <w:rFonts w:ascii="Arial" w:hAnsi="Arial" w:cs="Arial"/>
          <w:sz w:val="22"/>
          <w:szCs w:val="22"/>
        </w:rPr>
        <w:t>neporušil svou povinnost</w:t>
      </w:r>
      <w:r w:rsidRPr="00016DCE">
        <w:rPr>
          <w:rFonts w:ascii="Arial" w:hAnsi="Arial" w:cs="Arial"/>
          <w:sz w:val="22"/>
          <w:szCs w:val="22"/>
        </w:rPr>
        <w:t xml:space="preserve"> </w:t>
      </w:r>
      <w:r w:rsidR="008D544C" w:rsidRPr="00016DCE">
        <w:rPr>
          <w:rFonts w:ascii="Arial" w:hAnsi="Arial" w:cs="Arial"/>
          <w:sz w:val="22"/>
          <w:szCs w:val="22"/>
        </w:rPr>
        <w:t>dle článku VI. odst. 6.7</w:t>
      </w:r>
      <w:r w:rsidR="00C52BD0" w:rsidRPr="00016DCE">
        <w:rPr>
          <w:rFonts w:ascii="Arial" w:hAnsi="Arial" w:cs="Arial"/>
          <w:sz w:val="22"/>
          <w:szCs w:val="22"/>
        </w:rPr>
        <w:t xml:space="preserve"> Smlouvy </w:t>
      </w:r>
      <w:r w:rsidRPr="00016DCE">
        <w:rPr>
          <w:rFonts w:ascii="Arial" w:hAnsi="Arial" w:cs="Arial"/>
          <w:sz w:val="22"/>
          <w:szCs w:val="22"/>
        </w:rPr>
        <w:t>zjistit před započetím provádění díla překážky uvedené v</w:t>
      </w:r>
      <w:r w:rsidR="00F179FE" w:rsidRPr="00016DCE">
        <w:rPr>
          <w:rFonts w:ascii="Arial" w:hAnsi="Arial" w:cs="Arial"/>
          <w:sz w:val="22"/>
          <w:szCs w:val="22"/>
        </w:rPr>
        <w:t> článku VIII. odst.</w:t>
      </w:r>
      <w:r w:rsidRPr="00016DCE">
        <w:rPr>
          <w:rFonts w:ascii="Arial" w:hAnsi="Arial" w:cs="Arial"/>
          <w:sz w:val="22"/>
          <w:szCs w:val="22"/>
        </w:rPr>
        <w:t xml:space="preserve"> 8.1</w:t>
      </w:r>
      <w:r w:rsidR="00563AD5" w:rsidRPr="00016DCE">
        <w:rPr>
          <w:rFonts w:ascii="Arial" w:hAnsi="Arial" w:cs="Arial"/>
          <w:sz w:val="22"/>
          <w:szCs w:val="22"/>
        </w:rPr>
        <w:t>4</w:t>
      </w:r>
      <w:r w:rsidR="00C67457" w:rsidRPr="00016DCE">
        <w:rPr>
          <w:rFonts w:ascii="Arial" w:hAnsi="Arial" w:cs="Arial"/>
          <w:sz w:val="22"/>
          <w:szCs w:val="22"/>
        </w:rPr>
        <w:t>.</w:t>
      </w:r>
      <w:r w:rsidR="0092309E" w:rsidRPr="00016DCE">
        <w:rPr>
          <w:rFonts w:ascii="Arial" w:hAnsi="Arial" w:cs="Arial"/>
          <w:sz w:val="22"/>
          <w:szCs w:val="22"/>
        </w:rPr>
        <w:t xml:space="preserve"> S</w:t>
      </w:r>
      <w:r w:rsidRPr="00016DCE">
        <w:rPr>
          <w:rFonts w:ascii="Arial" w:hAnsi="Arial" w:cs="Arial"/>
          <w:sz w:val="22"/>
          <w:szCs w:val="22"/>
        </w:rPr>
        <w:t>mlouvy, nemá žádná ze stran nárok na</w:t>
      </w:r>
      <w:r w:rsidR="00F302CB" w:rsidRPr="00016DCE">
        <w:rPr>
          <w:rFonts w:ascii="Arial" w:hAnsi="Arial" w:cs="Arial"/>
          <w:sz w:val="22"/>
          <w:szCs w:val="22"/>
        </w:rPr>
        <w:t> </w:t>
      </w:r>
      <w:r w:rsidRPr="00016DCE">
        <w:rPr>
          <w:rFonts w:ascii="Arial" w:hAnsi="Arial" w:cs="Arial"/>
          <w:sz w:val="22"/>
          <w:szCs w:val="22"/>
        </w:rPr>
        <w:t xml:space="preserve">náhradu škody; </w:t>
      </w:r>
      <w:r w:rsidR="002F5E70" w:rsidRPr="00016DCE">
        <w:rPr>
          <w:rFonts w:ascii="Arial" w:hAnsi="Arial" w:cs="Arial"/>
          <w:sz w:val="22"/>
          <w:szCs w:val="22"/>
        </w:rPr>
        <w:t xml:space="preserve">dodavatel </w:t>
      </w:r>
      <w:r w:rsidRPr="00016DCE">
        <w:rPr>
          <w:rFonts w:ascii="Arial" w:hAnsi="Arial" w:cs="Arial"/>
          <w:sz w:val="22"/>
          <w:szCs w:val="22"/>
        </w:rPr>
        <w:t xml:space="preserve">má nárok na cenu za část díla, jež bylo provedeno do doby, než překážky mohl odhalit při vynaložení odborné péče. V opačném případě odpovídá </w:t>
      </w:r>
      <w:r w:rsidR="002F5E70" w:rsidRPr="00016DCE">
        <w:rPr>
          <w:rFonts w:ascii="Arial" w:hAnsi="Arial" w:cs="Arial"/>
          <w:sz w:val="22"/>
          <w:szCs w:val="22"/>
        </w:rPr>
        <w:t xml:space="preserve">dodavatel </w:t>
      </w:r>
      <w:r w:rsidRPr="00016DCE">
        <w:rPr>
          <w:rFonts w:ascii="Arial" w:hAnsi="Arial" w:cs="Arial"/>
          <w:sz w:val="22"/>
          <w:szCs w:val="22"/>
        </w:rPr>
        <w:t>objednateli za škodu, která mu v důsledku nemožnosti dokončení díla vznikne.</w:t>
      </w:r>
    </w:p>
    <w:p w14:paraId="6DE3B4FB" w14:textId="77777777" w:rsidR="000E102E" w:rsidRPr="00016DCE" w:rsidRDefault="000E102E">
      <w:pPr>
        <w:tabs>
          <w:tab w:val="left" w:pos="360"/>
        </w:tabs>
        <w:autoSpaceDE w:val="0"/>
        <w:ind w:left="540"/>
        <w:rPr>
          <w:rFonts w:ascii="Arial" w:hAnsi="Arial" w:cs="Arial"/>
          <w:sz w:val="22"/>
          <w:szCs w:val="22"/>
        </w:rPr>
      </w:pPr>
    </w:p>
    <w:p w14:paraId="53A30222"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nese nebezpečí škody na zhotovovaném díle. Nebezpečí škody na díle přechází na objednatele okamžikem předání díla </w:t>
      </w:r>
      <w:r w:rsidRPr="00016DCE">
        <w:rPr>
          <w:rFonts w:ascii="Arial" w:hAnsi="Arial" w:cs="Arial"/>
          <w:sz w:val="22"/>
          <w:szCs w:val="22"/>
        </w:rPr>
        <w:t xml:space="preserve">dodavatelem </w:t>
      </w:r>
      <w:r w:rsidR="000E102E" w:rsidRPr="00016DCE">
        <w:rPr>
          <w:rFonts w:ascii="Arial" w:hAnsi="Arial" w:cs="Arial"/>
          <w:sz w:val="22"/>
          <w:szCs w:val="22"/>
        </w:rPr>
        <w:t xml:space="preserve">objednateli a jeho převzetí objednatelem na základě písemného předávacího protokolu. Jestliže však tento písemný předávací protokol obsahuje vady a nedodělky díla, které je povinen odstranit </w:t>
      </w:r>
      <w:r w:rsidR="00ED632E" w:rsidRPr="00016DCE">
        <w:rPr>
          <w:rFonts w:ascii="Arial" w:hAnsi="Arial" w:cs="Arial"/>
          <w:sz w:val="22"/>
          <w:szCs w:val="22"/>
        </w:rPr>
        <w:t>dodavatel</w:t>
      </w:r>
      <w:r w:rsidR="000E102E" w:rsidRPr="00016DCE">
        <w:rPr>
          <w:rFonts w:ascii="Arial" w:hAnsi="Arial" w:cs="Arial"/>
          <w:sz w:val="22"/>
          <w:szCs w:val="22"/>
        </w:rPr>
        <w:t>, přechází nebezpečí na díle na objednatele až okamžikem odstranění těchto vad a</w:t>
      </w:r>
      <w:r w:rsidR="00F302CB" w:rsidRPr="00016DCE">
        <w:rPr>
          <w:rFonts w:ascii="Arial" w:hAnsi="Arial" w:cs="Arial"/>
          <w:sz w:val="22"/>
          <w:szCs w:val="22"/>
        </w:rPr>
        <w:t> </w:t>
      </w:r>
      <w:r w:rsidR="000E102E" w:rsidRPr="00016DCE">
        <w:rPr>
          <w:rFonts w:ascii="Arial" w:hAnsi="Arial" w:cs="Arial"/>
          <w:sz w:val="22"/>
          <w:szCs w:val="22"/>
        </w:rPr>
        <w:t xml:space="preserve">nedodělků </w:t>
      </w:r>
      <w:r w:rsidR="00ED632E" w:rsidRPr="00016DCE">
        <w:rPr>
          <w:rFonts w:ascii="Arial" w:hAnsi="Arial" w:cs="Arial"/>
          <w:sz w:val="22"/>
          <w:szCs w:val="22"/>
        </w:rPr>
        <w:t>dodavatelem</w:t>
      </w:r>
      <w:r w:rsidR="000E102E" w:rsidRPr="00016DCE">
        <w:rPr>
          <w:rFonts w:ascii="Arial" w:hAnsi="Arial" w:cs="Arial"/>
          <w:sz w:val="22"/>
          <w:szCs w:val="22"/>
        </w:rPr>
        <w:t>.</w:t>
      </w:r>
    </w:p>
    <w:p w14:paraId="2F95C36B" w14:textId="77777777" w:rsidR="000E102E" w:rsidRPr="00016DCE" w:rsidRDefault="000E102E">
      <w:pPr>
        <w:tabs>
          <w:tab w:val="left" w:pos="360"/>
        </w:tabs>
        <w:autoSpaceDE w:val="0"/>
        <w:ind w:left="540" w:hanging="540"/>
        <w:rPr>
          <w:rFonts w:ascii="Arial" w:hAnsi="Arial" w:cs="Arial"/>
          <w:sz w:val="22"/>
          <w:szCs w:val="22"/>
        </w:rPr>
      </w:pPr>
    </w:p>
    <w:p w14:paraId="1F76BD62"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AA1921" w:rsidRPr="00016DCE">
        <w:rPr>
          <w:rFonts w:ascii="Arial" w:hAnsi="Arial" w:cs="Arial"/>
          <w:sz w:val="22"/>
          <w:szCs w:val="22"/>
        </w:rPr>
        <w:t xml:space="preserve">je povinen označit provedenou stavbu dle jednotného vizuálního stylu Středočeského kraje </w:t>
      </w:r>
      <w:r w:rsidR="009F4D63" w:rsidRPr="00016DCE">
        <w:rPr>
          <w:rFonts w:ascii="Arial" w:hAnsi="Arial" w:cs="Arial"/>
          <w:sz w:val="22"/>
          <w:szCs w:val="22"/>
        </w:rPr>
        <w:t>názvem veřejné zakázky</w:t>
      </w:r>
      <w:r w:rsidR="00652B5C" w:rsidRPr="00016DCE">
        <w:rPr>
          <w:rFonts w:ascii="Arial" w:hAnsi="Arial" w:cs="Arial"/>
          <w:sz w:val="22"/>
          <w:szCs w:val="22"/>
        </w:rPr>
        <w:t xml:space="preserve"> a textem:</w:t>
      </w:r>
      <w:r w:rsidR="00AA1921" w:rsidRPr="00016DCE">
        <w:rPr>
          <w:rFonts w:ascii="Arial" w:hAnsi="Arial" w:cs="Arial"/>
          <w:bCs/>
          <w:sz w:val="22"/>
          <w:szCs w:val="22"/>
        </w:rPr>
        <w:t xml:space="preserve"> </w:t>
      </w:r>
      <w:r w:rsidR="00AA1921" w:rsidRPr="00016DCE">
        <w:rPr>
          <w:rFonts w:ascii="Arial" w:hAnsi="Arial" w:cs="Arial"/>
          <w:sz w:val="22"/>
          <w:szCs w:val="22"/>
        </w:rPr>
        <w:t xml:space="preserve">na této stavbě (nebo dle charakteru stavební akce rekonstrukci, obnově) se podílel Středočeský kraj, vzor je označen jako Příloha č. </w:t>
      </w:r>
      <w:r w:rsidR="001A355C" w:rsidRPr="00016DCE">
        <w:rPr>
          <w:rFonts w:ascii="Arial" w:hAnsi="Arial" w:cs="Arial"/>
          <w:sz w:val="22"/>
          <w:szCs w:val="22"/>
        </w:rPr>
        <w:t>5</w:t>
      </w:r>
      <w:r w:rsidR="00AA1921" w:rsidRPr="00016DCE">
        <w:rPr>
          <w:rFonts w:ascii="Arial" w:hAnsi="Arial" w:cs="Arial"/>
          <w:sz w:val="22"/>
          <w:szCs w:val="22"/>
        </w:rPr>
        <w:t xml:space="preserve"> a tvoří nedílnou součást této </w:t>
      </w:r>
      <w:r w:rsidR="0092309E" w:rsidRPr="00016DCE">
        <w:rPr>
          <w:rFonts w:ascii="Arial" w:hAnsi="Arial" w:cs="Arial"/>
          <w:sz w:val="22"/>
          <w:szCs w:val="22"/>
        </w:rPr>
        <w:t>Smlouvy</w:t>
      </w:r>
      <w:r w:rsidR="00AA1921" w:rsidRPr="00016DCE">
        <w:rPr>
          <w:rFonts w:ascii="Arial" w:hAnsi="Arial" w:cs="Arial"/>
          <w:sz w:val="22"/>
          <w:szCs w:val="22"/>
        </w:rPr>
        <w:t>.</w:t>
      </w:r>
      <w:r w:rsidR="004A6F75" w:rsidRPr="00016DCE">
        <w:rPr>
          <w:rFonts w:ascii="Arial" w:hAnsi="Arial" w:cs="Arial"/>
          <w:sz w:val="22"/>
          <w:szCs w:val="22"/>
        </w:rPr>
        <w:t xml:space="preserve"> </w:t>
      </w:r>
      <w:r w:rsidRPr="00016DCE">
        <w:rPr>
          <w:rFonts w:ascii="Arial" w:hAnsi="Arial" w:cs="Arial"/>
          <w:sz w:val="22"/>
          <w:szCs w:val="22"/>
        </w:rPr>
        <w:t xml:space="preserve">Dodavatel </w:t>
      </w:r>
      <w:r w:rsidR="004A6F75" w:rsidRPr="00016DCE">
        <w:rPr>
          <w:rFonts w:ascii="Arial" w:hAnsi="Arial" w:cs="Arial"/>
          <w:sz w:val="22"/>
          <w:szCs w:val="22"/>
        </w:rPr>
        <w:t xml:space="preserve">je současně povinen označit provedenou stavbu </w:t>
      </w:r>
      <w:r w:rsidR="00F91A81" w:rsidRPr="00016DCE">
        <w:rPr>
          <w:rFonts w:ascii="Arial" w:hAnsi="Arial" w:cs="Arial"/>
          <w:sz w:val="22"/>
          <w:szCs w:val="22"/>
        </w:rPr>
        <w:t>dle Manuálu jednotného grafického stylu ESI fondů zveřejněném na www.strukturálni-fondy.cz &gt;</w:t>
      </w:r>
      <w:r w:rsidR="00CE05B9" w:rsidRPr="00016DCE">
        <w:rPr>
          <w:rFonts w:ascii="Arial" w:hAnsi="Arial" w:cs="Arial"/>
          <w:sz w:val="22"/>
          <w:szCs w:val="22"/>
        </w:rPr>
        <w:t xml:space="preserve"> </w:t>
      </w:r>
      <w:r w:rsidR="00F91A81" w:rsidRPr="00016DCE">
        <w:rPr>
          <w:rFonts w:ascii="Arial" w:hAnsi="Arial" w:cs="Arial"/>
          <w:sz w:val="22"/>
          <w:szCs w:val="22"/>
        </w:rPr>
        <w:t xml:space="preserve">Fondy EU v ČR &gt; Národní orgán pro koordinaci &gt; Publicitní činnost &gt; Manuál jednotného vizuálního stylu ESIF </w:t>
      </w:r>
      <w:r w:rsidR="00CE05B9" w:rsidRPr="00016DCE">
        <w:rPr>
          <w:rFonts w:ascii="Arial" w:hAnsi="Arial" w:cs="Arial"/>
          <w:sz w:val="22"/>
          <w:szCs w:val="22"/>
        </w:rPr>
        <w:br/>
      </w:r>
      <w:r w:rsidR="00F91A81" w:rsidRPr="00016DCE">
        <w:rPr>
          <w:rFonts w:ascii="Arial" w:hAnsi="Arial" w:cs="Arial"/>
          <w:sz w:val="22"/>
          <w:szCs w:val="22"/>
        </w:rPr>
        <w:t xml:space="preserve">2014-2020. Výše uvedené označení stavby </w:t>
      </w:r>
      <w:r w:rsidR="00CE05B9" w:rsidRPr="00016DCE">
        <w:rPr>
          <w:rFonts w:ascii="Arial" w:hAnsi="Arial" w:cs="Arial"/>
          <w:sz w:val="22"/>
          <w:szCs w:val="22"/>
        </w:rPr>
        <w:t>je podrobně popsáno v</w:t>
      </w:r>
      <w:r w:rsidR="00F91A81" w:rsidRPr="00016DCE">
        <w:rPr>
          <w:rFonts w:ascii="Arial" w:hAnsi="Arial" w:cs="Arial"/>
          <w:sz w:val="22"/>
          <w:szCs w:val="22"/>
        </w:rPr>
        <w:t xml:space="preserve"> </w:t>
      </w:r>
      <w:r w:rsidR="00CE05B9" w:rsidRPr="00016DCE">
        <w:rPr>
          <w:rFonts w:ascii="Arial" w:hAnsi="Arial" w:cs="Arial"/>
          <w:sz w:val="22"/>
          <w:szCs w:val="22"/>
        </w:rPr>
        <w:t>Příloze</w:t>
      </w:r>
      <w:r w:rsidR="00F91A81" w:rsidRPr="00016DCE">
        <w:rPr>
          <w:rFonts w:ascii="Arial" w:hAnsi="Arial" w:cs="Arial"/>
          <w:sz w:val="22"/>
          <w:szCs w:val="22"/>
        </w:rPr>
        <w:t xml:space="preserve"> č. </w:t>
      </w:r>
      <w:r w:rsidR="00E14C8A" w:rsidRPr="00016DCE">
        <w:rPr>
          <w:rFonts w:ascii="Arial" w:hAnsi="Arial" w:cs="Arial"/>
          <w:sz w:val="22"/>
          <w:szCs w:val="22"/>
        </w:rPr>
        <w:t>4</w:t>
      </w:r>
      <w:r w:rsidR="00347EE5" w:rsidRPr="00016DCE">
        <w:rPr>
          <w:rFonts w:ascii="Arial" w:hAnsi="Arial" w:cs="Arial"/>
          <w:sz w:val="22"/>
          <w:szCs w:val="22"/>
        </w:rPr>
        <w:t xml:space="preserve"> Smlouvy</w:t>
      </w:r>
      <w:r w:rsidR="00F91A81" w:rsidRPr="00016DCE">
        <w:rPr>
          <w:rFonts w:ascii="Arial" w:hAnsi="Arial" w:cs="Arial"/>
          <w:sz w:val="22"/>
          <w:szCs w:val="22"/>
        </w:rPr>
        <w:t>.</w:t>
      </w:r>
    </w:p>
    <w:p w14:paraId="294C2674" w14:textId="77777777" w:rsidR="000E102E" w:rsidRPr="00016DCE" w:rsidRDefault="000E102E">
      <w:pPr>
        <w:tabs>
          <w:tab w:val="left" w:pos="360"/>
        </w:tabs>
        <w:autoSpaceDE w:val="0"/>
        <w:rPr>
          <w:rFonts w:ascii="Arial" w:hAnsi="Arial" w:cs="Arial"/>
          <w:sz w:val="22"/>
          <w:szCs w:val="22"/>
        </w:rPr>
      </w:pPr>
    </w:p>
    <w:p w14:paraId="696BFF6A"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poddodavatel, jehož prostřednictvím prokazoval splnění kvalifikačních předpokladů, se v nabídce zavázal k poskytnutí plnění v rozsahu, který je</w:t>
      </w:r>
      <w:r w:rsidR="00F302CB" w:rsidRPr="00016DCE">
        <w:rPr>
          <w:rFonts w:ascii="Arial" w:hAnsi="Arial" w:cs="Arial"/>
          <w:sz w:val="22"/>
          <w:szCs w:val="22"/>
        </w:rPr>
        <w:t> </w:t>
      </w:r>
      <w:r w:rsidR="000E102E" w:rsidRPr="00016DCE">
        <w:rPr>
          <w:rFonts w:ascii="Arial" w:hAnsi="Arial" w:cs="Arial"/>
          <w:sz w:val="22"/>
          <w:szCs w:val="22"/>
        </w:rPr>
        <w:t xml:space="preserve">uveden v nabídce </w:t>
      </w:r>
      <w:r w:rsidRPr="00016DCE">
        <w:rPr>
          <w:rFonts w:ascii="Arial" w:hAnsi="Arial" w:cs="Arial"/>
          <w:sz w:val="22"/>
          <w:szCs w:val="22"/>
        </w:rPr>
        <w:t>dodavatele</w:t>
      </w:r>
      <w:r w:rsidR="000E102E" w:rsidRPr="00016DCE">
        <w:rPr>
          <w:rFonts w:ascii="Arial" w:hAnsi="Arial" w:cs="Arial"/>
          <w:sz w:val="22"/>
          <w:szCs w:val="22"/>
        </w:rPr>
        <w:t xml:space="preserve">, podané v rámci zadávacího řízení na výběr </w:t>
      </w:r>
      <w:r w:rsidRPr="00016DCE">
        <w:rPr>
          <w:rFonts w:ascii="Arial" w:hAnsi="Arial" w:cs="Arial"/>
          <w:sz w:val="22"/>
          <w:szCs w:val="22"/>
        </w:rPr>
        <w:t xml:space="preserve">dodavatele </w:t>
      </w:r>
      <w:r w:rsidR="0092309E" w:rsidRPr="00016DCE">
        <w:rPr>
          <w:rFonts w:ascii="Arial" w:hAnsi="Arial" w:cs="Arial"/>
          <w:sz w:val="22"/>
          <w:szCs w:val="22"/>
        </w:rPr>
        <w:lastRenderedPageBreak/>
        <w:t>díla dle 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zaji</w:t>
      </w:r>
      <w:r w:rsidR="002A1597" w:rsidRPr="00016DCE">
        <w:rPr>
          <w:rFonts w:ascii="Arial" w:hAnsi="Arial" w:cs="Arial"/>
          <w:sz w:val="22"/>
          <w:szCs w:val="22"/>
        </w:rPr>
        <w:t>s</w:t>
      </w:r>
      <w:r w:rsidR="000E102E" w:rsidRPr="00016DCE">
        <w:rPr>
          <w:rFonts w:ascii="Arial" w:hAnsi="Arial" w:cs="Arial"/>
          <w:sz w:val="22"/>
          <w:szCs w:val="22"/>
        </w:rPr>
        <w:t>tí, že poddodavatel, jehož prostřednictvím prokazoval splnění kvalifikačních pře</w:t>
      </w:r>
      <w:r w:rsidR="0092309E" w:rsidRPr="00016DCE">
        <w:rPr>
          <w:rFonts w:ascii="Arial" w:hAnsi="Arial" w:cs="Arial"/>
          <w:sz w:val="22"/>
          <w:szCs w:val="22"/>
        </w:rPr>
        <w:t>dpokladů, bude při plnění této S</w:t>
      </w:r>
      <w:r w:rsidR="000E102E" w:rsidRPr="00016DCE">
        <w:rPr>
          <w:rFonts w:ascii="Arial" w:hAnsi="Arial" w:cs="Arial"/>
          <w:sz w:val="22"/>
          <w:szCs w:val="22"/>
        </w:rPr>
        <w:t>mlouvy poskytovat plnění v rozsahu dle předchozí věty.</w:t>
      </w:r>
    </w:p>
    <w:p w14:paraId="6F326616" w14:textId="77777777" w:rsidR="000E102E" w:rsidRPr="00016DCE" w:rsidRDefault="000E102E">
      <w:pPr>
        <w:spacing w:line="240" w:lineRule="auto"/>
        <w:rPr>
          <w:rFonts w:ascii="Arial" w:hAnsi="Arial" w:cs="Arial"/>
          <w:sz w:val="22"/>
          <w:szCs w:val="22"/>
        </w:rPr>
      </w:pPr>
    </w:p>
    <w:p w14:paraId="7B835F5C"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Změna poddodavatelů oproti obsahu nabídky podané </w:t>
      </w:r>
      <w:r w:rsidR="00ED632E" w:rsidRPr="00016DCE">
        <w:rPr>
          <w:rFonts w:ascii="Arial" w:hAnsi="Arial" w:cs="Arial"/>
          <w:sz w:val="22"/>
          <w:szCs w:val="22"/>
        </w:rPr>
        <w:t xml:space="preserve">dodavatelem </w:t>
      </w:r>
      <w:r w:rsidRPr="00016DCE">
        <w:rPr>
          <w:rFonts w:ascii="Arial" w:hAnsi="Arial" w:cs="Arial"/>
          <w:sz w:val="22"/>
          <w:szCs w:val="22"/>
        </w:rPr>
        <w:t xml:space="preserve">v zadávacím řízení </w:t>
      </w:r>
      <w:r w:rsidR="00E4393D" w:rsidRPr="00016DCE">
        <w:rPr>
          <w:rFonts w:ascii="Arial" w:hAnsi="Arial" w:cs="Arial"/>
          <w:sz w:val="22"/>
          <w:szCs w:val="22"/>
        </w:rPr>
        <w:t>Veřejné zakázky</w:t>
      </w:r>
      <w:r w:rsidR="00105823" w:rsidRPr="00016DCE">
        <w:rPr>
          <w:rFonts w:ascii="Arial" w:hAnsi="Arial" w:cs="Arial"/>
          <w:sz w:val="22"/>
          <w:szCs w:val="22"/>
        </w:rPr>
        <w:t>,</w:t>
      </w:r>
      <w:r w:rsidRPr="00016DCE">
        <w:rPr>
          <w:rFonts w:ascii="Arial" w:hAnsi="Arial" w:cs="Arial"/>
          <w:sz w:val="22"/>
          <w:szCs w:val="22"/>
        </w:rPr>
        <w:t xml:space="preserve"> je</w:t>
      </w:r>
      <w:r w:rsidR="00F302CB" w:rsidRPr="00016DCE">
        <w:rPr>
          <w:rFonts w:ascii="Arial" w:hAnsi="Arial" w:cs="Arial"/>
          <w:sz w:val="22"/>
          <w:szCs w:val="22"/>
        </w:rPr>
        <w:t> </w:t>
      </w:r>
      <w:r w:rsidRPr="00016DCE">
        <w:rPr>
          <w:rFonts w:ascii="Arial" w:hAnsi="Arial" w:cs="Arial"/>
          <w:sz w:val="22"/>
          <w:szCs w:val="22"/>
        </w:rPr>
        <w:t>možná pouze na základě písemného souhlasu objednatele. Objednatel se zavazuje, že takový souhlas nebude odpírat v případě, že nový poddodavatel bude splňovat veškeré kvalifikační požadavky</w:t>
      </w:r>
      <w:r w:rsidR="00D25FCF" w:rsidRPr="00016DCE">
        <w:rPr>
          <w:rFonts w:ascii="Arial" w:hAnsi="Arial" w:cs="Arial"/>
          <w:sz w:val="22"/>
          <w:szCs w:val="22"/>
        </w:rPr>
        <w:t xml:space="preserve"> a odbornost</w:t>
      </w:r>
      <w:r w:rsidRPr="00016DCE">
        <w:rPr>
          <w:rFonts w:ascii="Arial" w:hAnsi="Arial" w:cs="Arial"/>
          <w:sz w:val="22"/>
          <w:szCs w:val="22"/>
        </w:rPr>
        <w:t>, které splňoval původní poddodavatel a</w:t>
      </w:r>
      <w:r w:rsidR="00F302CB" w:rsidRPr="00016DCE">
        <w:rPr>
          <w:rFonts w:ascii="Arial" w:hAnsi="Arial" w:cs="Arial"/>
          <w:sz w:val="22"/>
          <w:szCs w:val="22"/>
        </w:rPr>
        <w:t> </w:t>
      </w:r>
      <w:r w:rsidRPr="00016DCE">
        <w:rPr>
          <w:rFonts w:ascii="Arial" w:hAnsi="Arial" w:cs="Arial"/>
          <w:sz w:val="22"/>
          <w:szCs w:val="22"/>
        </w:rPr>
        <w:t>z</w:t>
      </w:r>
      <w:r w:rsidR="00F302CB" w:rsidRPr="00016DCE">
        <w:rPr>
          <w:rFonts w:ascii="Arial" w:hAnsi="Arial" w:cs="Arial"/>
          <w:sz w:val="22"/>
          <w:szCs w:val="22"/>
        </w:rPr>
        <w:t> </w:t>
      </w:r>
      <w:r w:rsidRPr="00016DCE">
        <w:rPr>
          <w:rFonts w:ascii="Arial" w:hAnsi="Arial" w:cs="Arial"/>
          <w:sz w:val="22"/>
          <w:szCs w:val="22"/>
        </w:rPr>
        <w:t>informací, kterými bude objednatel v dané situaci disponovat, nebude vyplývat obava, že nový poddodavatel by mohl provést jemu svěřenou část díla vadně nebo jiným způsobem n</w:t>
      </w:r>
      <w:r w:rsidR="0092309E" w:rsidRPr="00016DCE">
        <w:rPr>
          <w:rFonts w:ascii="Arial" w:hAnsi="Arial" w:cs="Arial"/>
          <w:sz w:val="22"/>
          <w:szCs w:val="22"/>
        </w:rPr>
        <w:t>arušit realizaci díla dle této S</w:t>
      </w:r>
      <w:r w:rsidRPr="00016DCE">
        <w:rPr>
          <w:rFonts w:ascii="Arial" w:hAnsi="Arial" w:cs="Arial"/>
          <w:sz w:val="22"/>
          <w:szCs w:val="22"/>
        </w:rPr>
        <w:t>mlouvy</w:t>
      </w:r>
      <w:r w:rsidR="0054344A" w:rsidRPr="00016DCE">
        <w:rPr>
          <w:rFonts w:ascii="Arial" w:hAnsi="Arial" w:cs="Arial"/>
          <w:sz w:val="22"/>
          <w:szCs w:val="22"/>
        </w:rPr>
        <w:t>.</w:t>
      </w:r>
    </w:p>
    <w:p w14:paraId="79EE58E9" w14:textId="77777777" w:rsidR="00EA7D02" w:rsidRPr="00016DCE" w:rsidRDefault="00EA7D02" w:rsidP="00EA7D02">
      <w:pPr>
        <w:ind w:left="450"/>
        <w:rPr>
          <w:rFonts w:ascii="Arial" w:hAnsi="Arial" w:cs="Arial"/>
          <w:sz w:val="22"/>
          <w:szCs w:val="22"/>
        </w:rPr>
      </w:pPr>
    </w:p>
    <w:p w14:paraId="47D5D2AA" w14:textId="77777777" w:rsidR="00EA7D02" w:rsidRPr="00016DCE" w:rsidRDefault="00EA7D02" w:rsidP="00EA7D02">
      <w:pPr>
        <w:numPr>
          <w:ilvl w:val="1"/>
          <w:numId w:val="24"/>
        </w:numPr>
        <w:rPr>
          <w:rFonts w:ascii="Arial" w:hAnsi="Arial" w:cs="Arial"/>
          <w:sz w:val="22"/>
          <w:szCs w:val="22"/>
        </w:rPr>
      </w:pPr>
      <w:r w:rsidRPr="00016DCE">
        <w:rPr>
          <w:rFonts w:ascii="Arial" w:hAnsi="Arial" w:cs="Arial"/>
          <w:sz w:val="22"/>
          <w:szCs w:val="22"/>
        </w:rPr>
        <w:t xml:space="preserve">Dodavatel se dále zavazuje, že bude po celou dobu plnění této smlouvy zajišťovat </w:t>
      </w:r>
      <w:r w:rsidR="00434D7F" w:rsidRPr="00016DCE">
        <w:rPr>
          <w:rFonts w:ascii="Arial" w:hAnsi="Arial" w:cs="Arial"/>
          <w:sz w:val="22"/>
          <w:szCs w:val="22"/>
        </w:rPr>
        <w:t>dodávky</w:t>
      </w:r>
      <w:r w:rsidRPr="00016DCE">
        <w:rPr>
          <w:rFonts w:ascii="Arial" w:hAnsi="Arial" w:cs="Arial"/>
          <w:sz w:val="22"/>
          <w:szCs w:val="22"/>
        </w:rPr>
        <w:t xml:space="preserve">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w:t>
      </w:r>
    </w:p>
    <w:p w14:paraId="70FF8C83" w14:textId="77777777" w:rsidR="000E102E" w:rsidRPr="00016DCE" w:rsidRDefault="000E102E">
      <w:pPr>
        <w:tabs>
          <w:tab w:val="left" w:pos="360"/>
        </w:tabs>
        <w:autoSpaceDE w:val="0"/>
        <w:ind w:left="540" w:hanging="540"/>
        <w:rPr>
          <w:rFonts w:ascii="Arial" w:hAnsi="Arial" w:cs="Arial"/>
          <w:sz w:val="22"/>
          <w:szCs w:val="22"/>
        </w:rPr>
      </w:pPr>
    </w:p>
    <w:p w14:paraId="16BE65BE"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se dále zavazuje, že poskytne objednateli součinnost, aby objednatel mohl dostát svým povinnostem dle </w:t>
      </w:r>
      <w:r w:rsidR="00BC7E13" w:rsidRPr="00016DCE">
        <w:rPr>
          <w:rFonts w:ascii="Arial" w:hAnsi="Arial" w:cs="Arial"/>
          <w:sz w:val="22"/>
          <w:szCs w:val="22"/>
        </w:rPr>
        <w:t>§ 219 ZZVZ.</w:t>
      </w:r>
    </w:p>
    <w:p w14:paraId="2151F015" w14:textId="77777777" w:rsidR="000E102E" w:rsidRPr="00016DCE" w:rsidRDefault="000E102E" w:rsidP="0074781F">
      <w:pPr>
        <w:autoSpaceDE w:val="0"/>
        <w:rPr>
          <w:rFonts w:ascii="Arial" w:hAnsi="Arial" w:cs="Arial"/>
          <w:sz w:val="22"/>
          <w:szCs w:val="22"/>
        </w:rPr>
      </w:pPr>
    </w:p>
    <w:p w14:paraId="5F74291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Objednatel je oprávněn kdykoliv během provádění díla přerušit jeho provádění nebo jeho provádění ukončit. V případě, že k přerušení provádění díla nedojde z důvodů na</w:t>
      </w:r>
      <w:r w:rsidR="00F302CB" w:rsidRPr="00016DCE">
        <w:rPr>
          <w:rFonts w:ascii="Arial" w:hAnsi="Arial" w:cs="Arial"/>
          <w:sz w:val="22"/>
          <w:szCs w:val="22"/>
        </w:rPr>
        <w:t> </w:t>
      </w:r>
      <w:r w:rsidRPr="00016DCE">
        <w:rPr>
          <w:rFonts w:ascii="Arial" w:hAnsi="Arial" w:cs="Arial"/>
          <w:sz w:val="22"/>
          <w:szCs w:val="22"/>
        </w:rPr>
        <w:t xml:space="preserve">straně </w:t>
      </w:r>
      <w:r w:rsidR="00ED632E" w:rsidRPr="00016DCE">
        <w:rPr>
          <w:rFonts w:ascii="Arial" w:hAnsi="Arial" w:cs="Arial"/>
          <w:sz w:val="22"/>
          <w:szCs w:val="22"/>
        </w:rPr>
        <w:t>dodavatele</w:t>
      </w:r>
      <w:r w:rsidRPr="00016DCE">
        <w:rPr>
          <w:rFonts w:ascii="Arial" w:hAnsi="Arial" w:cs="Arial"/>
          <w:sz w:val="22"/>
          <w:szCs w:val="22"/>
        </w:rPr>
        <w:t xml:space="preserve">, prodlouží se o dobu přerušení provádění díla a dalších 7 dní termín dokončení díla. Pokud bude přerušení provádění díla trvat déle </w:t>
      </w:r>
      <w:r w:rsidR="002A1597" w:rsidRPr="00016DCE">
        <w:rPr>
          <w:rFonts w:ascii="Arial" w:hAnsi="Arial" w:cs="Arial"/>
          <w:sz w:val="22"/>
          <w:szCs w:val="22"/>
        </w:rPr>
        <w:t xml:space="preserve">než </w:t>
      </w:r>
      <w:r w:rsidRPr="00016DCE">
        <w:rPr>
          <w:rFonts w:ascii="Arial" w:hAnsi="Arial" w:cs="Arial"/>
          <w:sz w:val="22"/>
          <w:szCs w:val="22"/>
        </w:rPr>
        <w:t>2 měsíce, je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0092309E" w:rsidRPr="00016DCE">
        <w:rPr>
          <w:rFonts w:ascii="Arial" w:hAnsi="Arial" w:cs="Arial"/>
          <w:sz w:val="22"/>
          <w:szCs w:val="22"/>
        </w:rPr>
        <w:t>oprávněn od této S</w:t>
      </w:r>
      <w:r w:rsidRPr="00016DCE">
        <w:rPr>
          <w:rFonts w:ascii="Arial" w:hAnsi="Arial" w:cs="Arial"/>
          <w:sz w:val="22"/>
          <w:szCs w:val="22"/>
        </w:rPr>
        <w:t xml:space="preserve">mlouvy odstoupit. Objednatel je rovněž oprávněn kdykoliv snížit rozsah prováděného díla o konkrétní položky a části. </w:t>
      </w:r>
    </w:p>
    <w:p w14:paraId="06598B43" w14:textId="77777777" w:rsidR="000E102E" w:rsidRPr="00016DCE" w:rsidRDefault="000E102E">
      <w:pPr>
        <w:autoSpaceDE w:val="0"/>
        <w:ind w:left="567" w:hanging="567"/>
        <w:rPr>
          <w:rFonts w:ascii="Arial" w:hAnsi="Arial" w:cs="Arial"/>
          <w:sz w:val="22"/>
          <w:szCs w:val="22"/>
        </w:rPr>
      </w:pPr>
    </w:p>
    <w:p w14:paraId="34404163" w14:textId="77777777" w:rsidR="00D25FCF"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zajistí, že osoby uvedené </w:t>
      </w:r>
      <w:r w:rsidRPr="00016DCE">
        <w:rPr>
          <w:rFonts w:ascii="Arial" w:hAnsi="Arial" w:cs="Arial"/>
          <w:sz w:val="22"/>
          <w:szCs w:val="22"/>
        </w:rPr>
        <w:t xml:space="preserve">dodavatelem </w:t>
      </w:r>
      <w:r w:rsidR="000E102E" w:rsidRPr="00016DCE">
        <w:rPr>
          <w:rFonts w:ascii="Arial" w:hAnsi="Arial" w:cs="Arial"/>
          <w:sz w:val="22"/>
          <w:szCs w:val="22"/>
        </w:rPr>
        <w:t xml:space="preserve">v seznamu vedoucích zaměstnanců dodavatele nebo osob v obdobném postavení, jež budou odpovídat za realizaci příslušných stavebních prací, předloženém v nabídce </w:t>
      </w:r>
      <w:r w:rsidRPr="00016DCE">
        <w:rPr>
          <w:rFonts w:ascii="Arial" w:hAnsi="Arial" w:cs="Arial"/>
          <w:sz w:val="22"/>
          <w:szCs w:val="22"/>
        </w:rPr>
        <w:t xml:space="preserve">dodavatele </w:t>
      </w:r>
      <w:r w:rsidR="000E102E" w:rsidRPr="00016DCE">
        <w:rPr>
          <w:rFonts w:ascii="Arial" w:hAnsi="Arial" w:cs="Arial"/>
          <w:sz w:val="22"/>
          <w:szCs w:val="22"/>
        </w:rPr>
        <w:t>na Veřejnou zakázku dle zadávací dokumentace Veřejné zakázky, se budou podílet na realizaci díla, a</w:t>
      </w:r>
      <w:r w:rsidR="00F302CB" w:rsidRPr="00016DCE">
        <w:rPr>
          <w:rFonts w:ascii="Arial" w:hAnsi="Arial" w:cs="Arial"/>
          <w:sz w:val="22"/>
          <w:szCs w:val="22"/>
        </w:rPr>
        <w:t> </w:t>
      </w:r>
      <w:r w:rsidR="000E102E" w:rsidRPr="00016DCE">
        <w:rPr>
          <w:rFonts w:ascii="Arial" w:hAnsi="Arial" w:cs="Arial"/>
          <w:sz w:val="22"/>
          <w:szCs w:val="22"/>
        </w:rPr>
        <w:t>to</w:t>
      </w:r>
      <w:r w:rsidR="00F302CB" w:rsidRPr="00016DCE">
        <w:rPr>
          <w:rFonts w:ascii="Arial" w:hAnsi="Arial" w:cs="Arial"/>
          <w:sz w:val="22"/>
          <w:szCs w:val="22"/>
        </w:rPr>
        <w:t> </w:t>
      </w:r>
      <w:r w:rsidR="000E102E" w:rsidRPr="00016DCE">
        <w:rPr>
          <w:rFonts w:ascii="Arial" w:hAnsi="Arial" w:cs="Arial"/>
          <w:sz w:val="22"/>
          <w:szCs w:val="22"/>
        </w:rPr>
        <w:t>ve</w:t>
      </w:r>
      <w:r w:rsidR="00F302CB" w:rsidRPr="00016DCE">
        <w:rPr>
          <w:rFonts w:ascii="Arial" w:hAnsi="Arial" w:cs="Arial"/>
          <w:sz w:val="22"/>
          <w:szCs w:val="22"/>
        </w:rPr>
        <w:t> </w:t>
      </w:r>
      <w:r w:rsidR="000E102E" w:rsidRPr="00016DCE">
        <w:rPr>
          <w:rFonts w:ascii="Arial" w:hAnsi="Arial" w:cs="Arial"/>
          <w:sz w:val="22"/>
          <w:szCs w:val="22"/>
        </w:rPr>
        <w:t>funkcích, v jakých byly v seznamu uvedeny. Výměna takové osoby je možná pouze s písemným souhlasem objednatele</w:t>
      </w:r>
      <w:r w:rsidR="00D25FCF" w:rsidRPr="00016DCE">
        <w:rPr>
          <w:rFonts w:ascii="Arial" w:hAnsi="Arial" w:cs="Arial"/>
          <w:sz w:val="22"/>
          <w:szCs w:val="22"/>
        </w:rPr>
        <w:t xml:space="preserve"> a za předpokladu, že nová osoba bude splňovat kvalifikační předpoklady uvedené v zadávací dokumentaci.</w:t>
      </w:r>
    </w:p>
    <w:p w14:paraId="201947B6" w14:textId="77777777" w:rsidR="00D25FCF" w:rsidRPr="00016DCE" w:rsidRDefault="00D25FCF">
      <w:pPr>
        <w:autoSpaceDE w:val="0"/>
        <w:ind w:left="567" w:hanging="567"/>
        <w:rPr>
          <w:rFonts w:ascii="Arial" w:hAnsi="Arial" w:cs="Arial"/>
          <w:sz w:val="22"/>
          <w:szCs w:val="22"/>
        </w:rPr>
      </w:pPr>
    </w:p>
    <w:p w14:paraId="04E0D54E" w14:textId="77777777" w:rsidR="00310A7C"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podílejících se na výkonu autorského dozoru nesmí připravovat ani podílet se na přípravě realizační dokumentace této stavby. </w:t>
      </w: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w:t>
      </w:r>
      <w:r w:rsidR="0092309E" w:rsidRPr="00016DCE">
        <w:rPr>
          <w:rFonts w:ascii="Arial" w:hAnsi="Arial" w:cs="Arial"/>
          <w:sz w:val="22"/>
          <w:szCs w:val="22"/>
        </w:rPr>
        <w:t xml:space="preserve">podílejících se na plnění této Smlouvy </w:t>
      </w:r>
      <w:r w:rsidR="00D25FCF" w:rsidRPr="00016DCE">
        <w:rPr>
          <w:rFonts w:ascii="Arial" w:hAnsi="Arial" w:cs="Arial"/>
          <w:sz w:val="22"/>
          <w:szCs w:val="22"/>
        </w:rPr>
        <w:t>současně nesmí být nezávislým expertem posuzujícím projektovou dokumentaci dané stavby ani jiným supervizorem projektové dokumentace dané stavby ani </w:t>
      </w:r>
      <w:r w:rsidR="00820153" w:rsidRPr="00016DCE">
        <w:rPr>
          <w:rFonts w:ascii="Arial" w:hAnsi="Arial" w:cs="Arial"/>
          <w:sz w:val="22"/>
          <w:szCs w:val="22"/>
        </w:rPr>
        <w:t>pod</w:t>
      </w:r>
      <w:r w:rsidR="00D25FCF" w:rsidRPr="00016DCE">
        <w:rPr>
          <w:rFonts w:ascii="Arial" w:hAnsi="Arial" w:cs="Arial"/>
          <w:sz w:val="22"/>
          <w:szCs w:val="22"/>
        </w:rPr>
        <w:t xml:space="preserve">dodavatelem podílejícím se na </w:t>
      </w:r>
      <w:r w:rsidR="00D25FCF" w:rsidRPr="00016DCE">
        <w:rPr>
          <w:rFonts w:ascii="Arial" w:hAnsi="Arial" w:cs="Arial"/>
          <w:sz w:val="22"/>
          <w:szCs w:val="22"/>
        </w:rPr>
        <w:lastRenderedPageBreak/>
        <w:t xml:space="preserve">takovém posouzení či supervizi. Tato skutečnost se nevztahuje na dokončené zakázky na supervizi, které byly realizovány před zahájením zadávacího řízení Veřejné zakázky.  Porušení této povinnosti </w:t>
      </w:r>
      <w:r w:rsidRPr="00016DCE">
        <w:rPr>
          <w:rFonts w:ascii="Arial" w:hAnsi="Arial" w:cs="Arial"/>
          <w:sz w:val="22"/>
          <w:szCs w:val="22"/>
        </w:rPr>
        <w:t xml:space="preserve">dodavatelem </w:t>
      </w:r>
      <w:r w:rsidR="00D25FCF" w:rsidRPr="00016DCE">
        <w:rPr>
          <w:rFonts w:ascii="Arial" w:hAnsi="Arial" w:cs="Arial"/>
          <w:sz w:val="22"/>
          <w:szCs w:val="22"/>
        </w:rPr>
        <w:t xml:space="preserve">nebo </w:t>
      </w:r>
      <w:r w:rsidR="00820153" w:rsidRPr="00016DCE">
        <w:rPr>
          <w:rFonts w:ascii="Arial" w:hAnsi="Arial" w:cs="Arial"/>
          <w:sz w:val="22"/>
          <w:szCs w:val="22"/>
        </w:rPr>
        <w:t>pod</w:t>
      </w:r>
      <w:r w:rsidR="00D25FCF" w:rsidRPr="00016DCE">
        <w:rPr>
          <w:rFonts w:ascii="Arial" w:hAnsi="Arial" w:cs="Arial"/>
          <w:sz w:val="22"/>
          <w:szCs w:val="22"/>
        </w:rPr>
        <w:t xml:space="preserve">dodavatelem </w:t>
      </w:r>
      <w:r w:rsidR="0092309E" w:rsidRPr="00016DCE">
        <w:rPr>
          <w:rFonts w:ascii="Arial" w:hAnsi="Arial" w:cs="Arial"/>
          <w:sz w:val="22"/>
          <w:szCs w:val="22"/>
        </w:rPr>
        <w:t>představuje podstatné porušení S</w:t>
      </w:r>
      <w:r w:rsidR="00D25FCF" w:rsidRPr="00016DCE">
        <w:rPr>
          <w:rFonts w:ascii="Arial" w:hAnsi="Arial" w:cs="Arial"/>
          <w:sz w:val="22"/>
          <w:szCs w:val="22"/>
        </w:rPr>
        <w:t xml:space="preserve">mlouvy ze strany </w:t>
      </w:r>
      <w:r w:rsidRPr="00016DCE">
        <w:rPr>
          <w:rFonts w:ascii="Arial" w:hAnsi="Arial" w:cs="Arial"/>
          <w:sz w:val="22"/>
          <w:szCs w:val="22"/>
        </w:rPr>
        <w:t>dodavatele</w:t>
      </w:r>
      <w:r w:rsidR="00D25FCF" w:rsidRPr="00016DCE">
        <w:rPr>
          <w:rFonts w:ascii="Arial" w:hAnsi="Arial" w:cs="Arial"/>
          <w:sz w:val="22"/>
          <w:szCs w:val="22"/>
        </w:rPr>
        <w:t>.</w:t>
      </w:r>
    </w:p>
    <w:p w14:paraId="4063D00D" w14:textId="77777777" w:rsidR="00310A7C" w:rsidRPr="00016DCE" w:rsidRDefault="00310A7C" w:rsidP="00310A7C">
      <w:pPr>
        <w:ind w:left="567" w:hanging="567"/>
        <w:rPr>
          <w:rFonts w:ascii="Arial" w:hAnsi="Arial" w:cs="Arial"/>
          <w:sz w:val="22"/>
          <w:szCs w:val="22"/>
        </w:rPr>
      </w:pPr>
    </w:p>
    <w:p w14:paraId="50315DD6" w14:textId="77777777" w:rsidR="00310A7C" w:rsidRPr="00016DCE" w:rsidRDefault="00310A7C" w:rsidP="006714D3">
      <w:pPr>
        <w:numPr>
          <w:ilvl w:val="1"/>
          <w:numId w:val="24"/>
        </w:numPr>
        <w:rPr>
          <w:rFonts w:ascii="Arial" w:hAnsi="Arial" w:cs="Arial"/>
          <w:sz w:val="22"/>
          <w:szCs w:val="22"/>
        </w:rPr>
      </w:pPr>
      <w:r w:rsidRPr="00016DCE">
        <w:rPr>
          <w:rFonts w:ascii="Arial" w:hAnsi="Arial" w:cs="Arial"/>
          <w:sz w:val="22"/>
          <w:szCs w:val="22"/>
        </w:rPr>
        <w:t>Při provádění díla bude vždy v době od 8:00 do 16:00 přítomen stavbyvedoucí v místě stavby.</w:t>
      </w:r>
    </w:p>
    <w:p w14:paraId="10E9AFCA" w14:textId="77777777" w:rsidR="001628CF" w:rsidRPr="00016DCE" w:rsidRDefault="001628CF" w:rsidP="007D1F3F">
      <w:pPr>
        <w:autoSpaceDE w:val="0"/>
        <w:jc w:val="center"/>
        <w:rPr>
          <w:rFonts w:ascii="Arial" w:hAnsi="Arial" w:cs="Arial"/>
          <w:sz w:val="22"/>
          <w:szCs w:val="22"/>
        </w:rPr>
      </w:pPr>
    </w:p>
    <w:p w14:paraId="70099213"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IX.</w:t>
      </w:r>
    </w:p>
    <w:p w14:paraId="3A35DDDC"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 xml:space="preserve">Pojištění </w:t>
      </w:r>
      <w:r w:rsidR="00DD221F" w:rsidRPr="00016DCE">
        <w:rPr>
          <w:rFonts w:ascii="Arial" w:hAnsi="Arial" w:cs="Arial"/>
          <w:b/>
          <w:bCs/>
          <w:sz w:val="22"/>
          <w:szCs w:val="22"/>
        </w:rPr>
        <w:t>dodavatele</w:t>
      </w:r>
    </w:p>
    <w:p w14:paraId="3F8D1D9C" w14:textId="77777777" w:rsidR="000E102E" w:rsidRPr="00016DCE" w:rsidRDefault="000E102E">
      <w:pPr>
        <w:autoSpaceDE w:val="0"/>
        <w:rPr>
          <w:rFonts w:ascii="Arial" w:hAnsi="Arial" w:cs="Arial"/>
          <w:sz w:val="22"/>
          <w:szCs w:val="22"/>
        </w:rPr>
      </w:pPr>
    </w:p>
    <w:p w14:paraId="23B5B799" w14:textId="3D1217CF" w:rsidR="000E102E" w:rsidRPr="00016DCE" w:rsidRDefault="00ED632E"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ke dni uzavření této Smlouvy má uzavřenou pojistnou smlouvu, jejímž předmětem je</w:t>
      </w:r>
      <w:r w:rsidR="001F1488" w:rsidRPr="00016DCE">
        <w:rPr>
          <w:rFonts w:ascii="Arial" w:hAnsi="Arial" w:cs="Arial"/>
          <w:sz w:val="22"/>
          <w:szCs w:val="22"/>
        </w:rPr>
        <w:t xml:space="preserve"> </w:t>
      </w:r>
      <w:r w:rsidR="001F1488" w:rsidRPr="00016DCE">
        <w:rPr>
          <w:rFonts w:ascii="Arial" w:hAnsi="Arial" w:cs="Arial"/>
          <w:b/>
          <w:sz w:val="22"/>
          <w:szCs w:val="22"/>
        </w:rPr>
        <w:t>pojištění odpovědnosti za škody způsobené</w:t>
      </w:r>
      <w:r w:rsidR="000E102E" w:rsidRPr="00016DCE">
        <w:rPr>
          <w:rFonts w:ascii="Arial" w:hAnsi="Arial" w:cs="Arial"/>
          <w:b/>
          <w:sz w:val="22"/>
          <w:szCs w:val="22"/>
        </w:rPr>
        <w:t xml:space="preserve"> </w:t>
      </w:r>
      <w:r w:rsidRPr="00016DCE">
        <w:rPr>
          <w:rFonts w:ascii="Arial" w:hAnsi="Arial" w:cs="Arial"/>
          <w:b/>
          <w:sz w:val="22"/>
          <w:szCs w:val="22"/>
        </w:rPr>
        <w:t xml:space="preserve">dodavatelem </w:t>
      </w:r>
      <w:r w:rsidR="000E102E" w:rsidRPr="00016DCE">
        <w:rPr>
          <w:rFonts w:ascii="Arial" w:hAnsi="Arial" w:cs="Arial"/>
          <w:b/>
          <w:sz w:val="22"/>
          <w:szCs w:val="22"/>
        </w:rPr>
        <w:t>třetí</w:t>
      </w:r>
      <w:r w:rsidR="00FF6F3F" w:rsidRPr="00016DCE">
        <w:rPr>
          <w:rFonts w:ascii="Arial" w:hAnsi="Arial" w:cs="Arial"/>
          <w:b/>
          <w:sz w:val="22"/>
          <w:szCs w:val="22"/>
        </w:rPr>
        <w:t>m osobám</w:t>
      </w:r>
      <w:r w:rsidR="000E102E" w:rsidRPr="00016DCE">
        <w:rPr>
          <w:rFonts w:ascii="Arial" w:hAnsi="Arial" w:cs="Arial"/>
          <w:b/>
          <w:sz w:val="22"/>
          <w:szCs w:val="22"/>
        </w:rPr>
        <w:t xml:space="preserve"> v souvislosti s výkonem jeho činnosti, </w:t>
      </w:r>
      <w:r w:rsidR="000E102E" w:rsidRPr="00016DCE">
        <w:rPr>
          <w:rFonts w:ascii="Arial" w:hAnsi="Arial" w:cs="Arial"/>
          <w:sz w:val="22"/>
          <w:szCs w:val="22"/>
        </w:rPr>
        <w:t xml:space="preserve">včetně možných škod způsobených pracovníky </w:t>
      </w:r>
      <w:r w:rsidRPr="00016DCE">
        <w:rPr>
          <w:rFonts w:ascii="Arial" w:hAnsi="Arial" w:cs="Arial"/>
          <w:sz w:val="22"/>
          <w:szCs w:val="22"/>
        </w:rPr>
        <w:t>dodavatele</w:t>
      </w:r>
      <w:r w:rsidR="000E102E" w:rsidRPr="00016DCE">
        <w:rPr>
          <w:rFonts w:ascii="Arial" w:hAnsi="Arial" w:cs="Arial"/>
          <w:sz w:val="22"/>
          <w:szCs w:val="22"/>
        </w:rPr>
        <w:t>,</w:t>
      </w:r>
      <w:r w:rsidR="000E102E" w:rsidRPr="00016DCE">
        <w:rPr>
          <w:rFonts w:ascii="Arial" w:hAnsi="Arial" w:cs="Arial"/>
          <w:b/>
          <w:sz w:val="22"/>
          <w:szCs w:val="22"/>
        </w:rPr>
        <w:t xml:space="preserve"> </w:t>
      </w:r>
      <w:r w:rsidR="00106E84" w:rsidRPr="00016DCE">
        <w:rPr>
          <w:rFonts w:ascii="Arial" w:hAnsi="Arial" w:cs="Arial"/>
          <w:b/>
          <w:sz w:val="22"/>
          <w:szCs w:val="22"/>
        </w:rPr>
        <w:t xml:space="preserve">minimálně </w:t>
      </w:r>
      <w:r w:rsidR="000E102E" w:rsidRPr="00016DCE">
        <w:rPr>
          <w:rFonts w:ascii="Arial" w:hAnsi="Arial" w:cs="Arial"/>
          <w:b/>
          <w:sz w:val="22"/>
          <w:szCs w:val="22"/>
        </w:rPr>
        <w:t xml:space="preserve">ve výši </w:t>
      </w:r>
      <w:r w:rsidR="00106E84" w:rsidRPr="00016DCE">
        <w:rPr>
          <w:rFonts w:ascii="Arial" w:hAnsi="Arial" w:cs="Arial"/>
          <w:b/>
          <w:sz w:val="22"/>
          <w:szCs w:val="22"/>
        </w:rPr>
        <w:t xml:space="preserve">celkové ceny díla </w:t>
      </w:r>
      <w:r w:rsidR="00106E84" w:rsidRPr="00016DCE">
        <w:rPr>
          <w:rFonts w:ascii="Arial" w:hAnsi="Arial" w:cs="Arial"/>
          <w:sz w:val="22"/>
          <w:szCs w:val="22"/>
        </w:rPr>
        <w:t>bez DPH uvedené v článku III. odst. 3.1 Smlouvy</w:t>
      </w:r>
      <w:r w:rsidR="00CC2F55" w:rsidRPr="00016DCE">
        <w:rPr>
          <w:rFonts w:ascii="Arial" w:hAnsi="Arial" w:cs="Arial"/>
          <w:sz w:val="22"/>
          <w:szCs w:val="22"/>
        </w:rPr>
        <w:t>,</w:t>
      </w:r>
      <w:r w:rsidR="00CC2F55" w:rsidRPr="00016DCE">
        <w:rPr>
          <w:rFonts w:ascii="Arial" w:hAnsi="Arial" w:cs="Arial"/>
          <w:b/>
          <w:sz w:val="22"/>
          <w:szCs w:val="22"/>
        </w:rPr>
        <w:t xml:space="preserve"> se spoluúčastí nejvýše </w:t>
      </w:r>
      <w:r w:rsidR="0089613C" w:rsidRPr="00016DCE">
        <w:rPr>
          <w:rFonts w:ascii="Arial" w:hAnsi="Arial" w:cs="Arial"/>
          <w:b/>
          <w:sz w:val="22"/>
          <w:szCs w:val="22"/>
        </w:rPr>
        <w:t>1</w:t>
      </w:r>
      <w:r w:rsidR="00CC2F55" w:rsidRPr="00016DCE">
        <w:rPr>
          <w:rFonts w:ascii="Arial" w:hAnsi="Arial" w:cs="Arial"/>
          <w:b/>
          <w:sz w:val="22"/>
          <w:szCs w:val="22"/>
        </w:rPr>
        <w:t xml:space="preserve"> %</w:t>
      </w:r>
      <w:r w:rsidR="00540753" w:rsidRPr="00016DCE">
        <w:rPr>
          <w:rFonts w:ascii="Arial" w:hAnsi="Arial" w:cs="Arial"/>
          <w:b/>
          <w:sz w:val="22"/>
          <w:szCs w:val="22"/>
        </w:rPr>
        <w:t xml:space="preserve"> z celkové ceny díla</w:t>
      </w:r>
      <w:r w:rsidR="000E102E" w:rsidRPr="00016DCE">
        <w:rPr>
          <w:rFonts w:ascii="Arial" w:hAnsi="Arial" w:cs="Arial"/>
          <w:sz w:val="22"/>
          <w:szCs w:val="22"/>
        </w:rPr>
        <w:t>, a</w:t>
      </w:r>
      <w:r w:rsidR="00F302CB" w:rsidRPr="00016DCE">
        <w:rPr>
          <w:rFonts w:ascii="Arial" w:hAnsi="Arial" w:cs="Arial"/>
          <w:sz w:val="22"/>
          <w:szCs w:val="22"/>
        </w:rPr>
        <w:t> </w:t>
      </w:r>
      <w:r w:rsidR="000E102E" w:rsidRPr="00016DCE">
        <w:rPr>
          <w:rFonts w:ascii="Arial" w:hAnsi="Arial" w:cs="Arial"/>
          <w:sz w:val="22"/>
          <w:szCs w:val="22"/>
        </w:rPr>
        <w:t xml:space="preserve">jejíž prostá kopie nebo prostá kopie pojistného certifikátu je </w:t>
      </w:r>
      <w:r w:rsidR="009430DF" w:rsidRPr="00016DCE">
        <w:rPr>
          <w:rFonts w:ascii="Arial" w:hAnsi="Arial" w:cs="Arial"/>
          <w:sz w:val="22"/>
          <w:szCs w:val="22"/>
        </w:rPr>
        <w:t>přílohou </w:t>
      </w:r>
      <w:r w:rsidR="000E102E" w:rsidRPr="00016DCE">
        <w:rPr>
          <w:rFonts w:ascii="Arial" w:hAnsi="Arial" w:cs="Arial"/>
          <w:sz w:val="22"/>
          <w:szCs w:val="22"/>
        </w:rPr>
        <w:t>č</w:t>
      </w:r>
      <w:r w:rsidR="001A355C" w:rsidRPr="00016DCE">
        <w:rPr>
          <w:rFonts w:ascii="Arial" w:hAnsi="Arial" w:cs="Arial"/>
          <w:sz w:val="22"/>
          <w:szCs w:val="22"/>
        </w:rPr>
        <w:t>. 6</w:t>
      </w:r>
      <w:r w:rsidR="00CB6F76" w:rsidRPr="00016DCE">
        <w:rPr>
          <w:rFonts w:ascii="Arial" w:hAnsi="Arial" w:cs="Arial"/>
          <w:sz w:val="22"/>
          <w:szCs w:val="22"/>
        </w:rPr>
        <w:t> </w:t>
      </w:r>
      <w:r w:rsidR="0092309E" w:rsidRPr="00016DCE">
        <w:rPr>
          <w:rFonts w:ascii="Arial" w:hAnsi="Arial" w:cs="Arial"/>
          <w:sz w:val="22"/>
          <w:szCs w:val="22"/>
        </w:rPr>
        <w:t>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se zavazuje</w:t>
      </w:r>
      <w:r w:rsidR="0092309E" w:rsidRPr="00016DCE">
        <w:rPr>
          <w:rFonts w:ascii="Arial" w:hAnsi="Arial" w:cs="Arial"/>
          <w:sz w:val="22"/>
          <w:szCs w:val="22"/>
        </w:rPr>
        <w:t>, že po celou dobu trvání této S</w:t>
      </w:r>
      <w:r w:rsidR="000E102E" w:rsidRPr="00016DCE">
        <w:rPr>
          <w:rFonts w:ascii="Arial" w:hAnsi="Arial" w:cs="Arial"/>
          <w:sz w:val="22"/>
          <w:szCs w:val="22"/>
        </w:rPr>
        <w:t xml:space="preserve">mlouvy </w:t>
      </w:r>
      <w:r w:rsidR="00CB6F76" w:rsidRPr="00016DCE">
        <w:rPr>
          <w:rFonts w:ascii="Arial" w:hAnsi="Arial" w:cs="Arial"/>
          <w:sz w:val="22"/>
          <w:szCs w:val="22"/>
        </w:rPr>
        <w:t>a </w:t>
      </w:r>
      <w:r w:rsidR="000E102E" w:rsidRPr="00016DCE">
        <w:rPr>
          <w:rFonts w:ascii="Arial" w:hAnsi="Arial" w:cs="Arial"/>
          <w:sz w:val="22"/>
          <w:szCs w:val="22"/>
        </w:rPr>
        <w:t>v přiměřeném rozsahu i po dobu záruční doby bude pojištěn ve smyslu tohoto ustanovení a že nedojde ke snížení pojistného plnění pod částku uvedenou v předchozí větě.</w:t>
      </w:r>
    </w:p>
    <w:p w14:paraId="0D513ED4" w14:textId="77777777" w:rsidR="000E102E" w:rsidRPr="00016DCE" w:rsidRDefault="000E102E">
      <w:pPr>
        <w:autoSpaceDE w:val="0"/>
        <w:rPr>
          <w:rFonts w:ascii="Arial" w:hAnsi="Arial" w:cs="Arial"/>
          <w:sz w:val="22"/>
          <w:szCs w:val="22"/>
        </w:rPr>
      </w:pPr>
    </w:p>
    <w:p w14:paraId="00E4011E" w14:textId="257A279A" w:rsidR="000E102E" w:rsidRPr="00016DCE" w:rsidRDefault="00340FE6"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K</w:t>
      </w:r>
      <w:r w:rsidR="00065207" w:rsidRPr="00016DCE">
        <w:rPr>
          <w:rFonts w:ascii="Arial" w:hAnsi="Arial" w:cs="Arial"/>
          <w:sz w:val="22"/>
          <w:szCs w:val="22"/>
        </w:rPr>
        <w:t xml:space="preserve">opie </w:t>
      </w:r>
      <w:r w:rsidR="0058581D">
        <w:rPr>
          <w:rFonts w:ascii="Arial" w:hAnsi="Arial" w:cs="Arial"/>
          <w:sz w:val="22"/>
          <w:szCs w:val="22"/>
        </w:rPr>
        <w:t xml:space="preserve">pojistného certifikátu nebo </w:t>
      </w:r>
      <w:r w:rsidR="00065207" w:rsidRPr="00016DCE">
        <w:rPr>
          <w:rFonts w:ascii="Arial" w:hAnsi="Arial" w:cs="Arial"/>
          <w:sz w:val="22"/>
          <w:szCs w:val="22"/>
        </w:rPr>
        <w:t xml:space="preserve">pojistné smlouvy </w:t>
      </w:r>
      <w:r w:rsidR="00ED632E" w:rsidRPr="00016DCE">
        <w:rPr>
          <w:rFonts w:ascii="Arial" w:hAnsi="Arial" w:cs="Arial"/>
          <w:sz w:val="22"/>
          <w:szCs w:val="22"/>
        </w:rPr>
        <w:t>dodavatele</w:t>
      </w:r>
      <w:r w:rsidR="00087CCC" w:rsidRPr="00016DCE">
        <w:rPr>
          <w:rFonts w:ascii="Arial" w:hAnsi="Arial" w:cs="Arial"/>
          <w:sz w:val="22"/>
          <w:szCs w:val="22"/>
        </w:rPr>
        <w:t>, resp. akceptovaný návrh</w:t>
      </w:r>
      <w:r w:rsidR="000E102E" w:rsidRPr="00016DCE">
        <w:rPr>
          <w:rFonts w:ascii="Arial" w:hAnsi="Arial" w:cs="Arial"/>
          <w:sz w:val="22"/>
          <w:szCs w:val="22"/>
        </w:rPr>
        <w:t xml:space="preserve"> na uzavření pojistné smlouvy ze strany pojišťovny</w:t>
      </w:r>
      <w:r w:rsidR="0058581D">
        <w:rPr>
          <w:rFonts w:ascii="Arial" w:hAnsi="Arial" w:cs="Arial"/>
          <w:sz w:val="22"/>
          <w:szCs w:val="22"/>
        </w:rPr>
        <w:t>,</w:t>
      </w:r>
      <w:r w:rsidR="000E102E" w:rsidRPr="00016DCE">
        <w:rPr>
          <w:rFonts w:ascii="Arial" w:hAnsi="Arial" w:cs="Arial"/>
          <w:sz w:val="22"/>
          <w:szCs w:val="22"/>
        </w:rPr>
        <w:t xml:space="preserve"> dle</w:t>
      </w:r>
      <w:r w:rsidR="00087CCC" w:rsidRPr="00016DCE">
        <w:rPr>
          <w:rFonts w:ascii="Arial" w:hAnsi="Arial" w:cs="Arial"/>
          <w:sz w:val="22"/>
          <w:szCs w:val="22"/>
        </w:rPr>
        <w:t xml:space="preserve"> tohoto článku </w:t>
      </w:r>
      <w:r w:rsidRPr="00016DCE">
        <w:rPr>
          <w:rFonts w:ascii="Arial" w:hAnsi="Arial" w:cs="Arial"/>
          <w:sz w:val="22"/>
          <w:szCs w:val="22"/>
        </w:rPr>
        <w:t>byl</w:t>
      </w:r>
      <w:r w:rsidR="00087CCC" w:rsidRPr="00016DCE">
        <w:rPr>
          <w:rFonts w:ascii="Arial" w:hAnsi="Arial" w:cs="Arial"/>
          <w:sz w:val="22"/>
          <w:szCs w:val="22"/>
        </w:rPr>
        <w:t xml:space="preserve"> </w:t>
      </w:r>
      <w:r w:rsidRPr="00016DCE">
        <w:rPr>
          <w:rFonts w:ascii="Arial" w:hAnsi="Arial" w:cs="Arial"/>
          <w:sz w:val="22"/>
          <w:szCs w:val="22"/>
        </w:rPr>
        <w:t>předán</w:t>
      </w:r>
      <w:r w:rsidR="000E102E" w:rsidRPr="00016DCE">
        <w:rPr>
          <w:rFonts w:ascii="Arial" w:hAnsi="Arial" w:cs="Arial"/>
          <w:sz w:val="22"/>
          <w:szCs w:val="22"/>
        </w:rPr>
        <w:t xml:space="preserve"> objednateli</w:t>
      </w:r>
      <w:r w:rsidRPr="00016DCE">
        <w:rPr>
          <w:rFonts w:ascii="Arial" w:hAnsi="Arial" w:cs="Arial"/>
          <w:sz w:val="22"/>
          <w:szCs w:val="22"/>
        </w:rPr>
        <w:t xml:space="preserve"> před podpisem této </w:t>
      </w:r>
      <w:r w:rsidR="002D5E64" w:rsidRPr="00016DCE">
        <w:rPr>
          <w:rFonts w:ascii="Arial" w:hAnsi="Arial" w:cs="Arial"/>
          <w:sz w:val="22"/>
          <w:szCs w:val="22"/>
        </w:rPr>
        <w:t>S</w:t>
      </w:r>
      <w:r w:rsidRPr="00016DCE">
        <w:rPr>
          <w:rFonts w:ascii="Arial" w:hAnsi="Arial" w:cs="Arial"/>
          <w:sz w:val="22"/>
          <w:szCs w:val="22"/>
        </w:rPr>
        <w:t xml:space="preserve">mlouvy, jako jedna z podmínek pro uzavření smlouvy dle ust. § </w:t>
      </w:r>
      <w:r w:rsidR="002D5E64" w:rsidRPr="00016DCE">
        <w:rPr>
          <w:rFonts w:ascii="Arial" w:hAnsi="Arial" w:cs="Arial"/>
          <w:sz w:val="22"/>
          <w:szCs w:val="22"/>
        </w:rPr>
        <w:t>104 písm. a) ZZVZ</w:t>
      </w:r>
      <w:r w:rsidR="00D25FCF" w:rsidRPr="00016DCE">
        <w:rPr>
          <w:rFonts w:ascii="Arial" w:hAnsi="Arial" w:cs="Arial"/>
          <w:sz w:val="22"/>
          <w:szCs w:val="22"/>
        </w:rPr>
        <w:t>.</w:t>
      </w:r>
      <w:r w:rsidR="000E102E" w:rsidRPr="00016DCE">
        <w:rPr>
          <w:rFonts w:ascii="Arial" w:hAnsi="Arial" w:cs="Arial"/>
          <w:sz w:val="22"/>
          <w:szCs w:val="22"/>
        </w:rPr>
        <w:t xml:space="preserve"> Na žádost objednatele je </w:t>
      </w:r>
      <w:r w:rsidR="00ED632E" w:rsidRPr="00016DCE">
        <w:rPr>
          <w:rFonts w:ascii="Arial" w:hAnsi="Arial" w:cs="Arial"/>
          <w:sz w:val="22"/>
          <w:szCs w:val="22"/>
        </w:rPr>
        <w:t xml:space="preserve">dodavatel </w:t>
      </w:r>
      <w:r w:rsidR="000E102E" w:rsidRPr="00016DCE">
        <w:rPr>
          <w:rFonts w:ascii="Arial" w:hAnsi="Arial" w:cs="Arial"/>
          <w:sz w:val="22"/>
          <w:szCs w:val="22"/>
        </w:rPr>
        <w:t xml:space="preserve">povinen kdykoliv později </w:t>
      </w:r>
      <w:r w:rsidR="0092309E" w:rsidRPr="00016DCE">
        <w:rPr>
          <w:rFonts w:ascii="Arial" w:hAnsi="Arial" w:cs="Arial"/>
          <w:sz w:val="22"/>
          <w:szCs w:val="22"/>
        </w:rPr>
        <w:t>v průběhu trvání S</w:t>
      </w:r>
      <w:r w:rsidR="00D25FCF" w:rsidRPr="00016DCE">
        <w:rPr>
          <w:rFonts w:ascii="Arial" w:hAnsi="Arial" w:cs="Arial"/>
          <w:sz w:val="22"/>
          <w:szCs w:val="22"/>
        </w:rPr>
        <w:t xml:space="preserve">mlouvy </w:t>
      </w:r>
      <w:r w:rsidR="000E102E" w:rsidRPr="00016DCE">
        <w:rPr>
          <w:rFonts w:ascii="Arial" w:hAnsi="Arial" w:cs="Arial"/>
          <w:sz w:val="22"/>
          <w:szCs w:val="22"/>
        </w:rPr>
        <w:t xml:space="preserve">předložit </w:t>
      </w:r>
      <w:r w:rsidR="00C6728C" w:rsidRPr="00016DCE">
        <w:rPr>
          <w:rFonts w:ascii="Arial" w:hAnsi="Arial" w:cs="Arial"/>
          <w:sz w:val="22"/>
          <w:szCs w:val="22"/>
        </w:rPr>
        <w:t xml:space="preserve">uspokojivé </w:t>
      </w:r>
      <w:r w:rsidR="000E102E" w:rsidRPr="00016DCE">
        <w:rPr>
          <w:rFonts w:ascii="Arial" w:hAnsi="Arial" w:cs="Arial"/>
          <w:sz w:val="22"/>
          <w:szCs w:val="22"/>
        </w:rPr>
        <w:t>doklady o tom, že</w:t>
      </w:r>
      <w:r w:rsidR="00F302CB" w:rsidRPr="00016DCE">
        <w:rPr>
          <w:rFonts w:ascii="Arial" w:hAnsi="Arial" w:cs="Arial"/>
          <w:sz w:val="22"/>
          <w:szCs w:val="22"/>
        </w:rPr>
        <w:t> </w:t>
      </w:r>
      <w:r w:rsidR="00C92682" w:rsidRPr="00016DCE">
        <w:rPr>
          <w:rFonts w:ascii="Arial" w:hAnsi="Arial" w:cs="Arial"/>
          <w:sz w:val="22"/>
          <w:szCs w:val="22"/>
        </w:rPr>
        <w:t xml:space="preserve">pojistná smlouva </w:t>
      </w:r>
      <w:r w:rsidR="00F50AA5" w:rsidRPr="00016DCE">
        <w:rPr>
          <w:rFonts w:ascii="Arial" w:hAnsi="Arial" w:cs="Arial"/>
          <w:sz w:val="22"/>
          <w:szCs w:val="22"/>
        </w:rPr>
        <w:t>uzavřená</w:t>
      </w:r>
      <w:r w:rsidR="000E102E" w:rsidRPr="00016DCE">
        <w:rPr>
          <w:rFonts w:ascii="Arial" w:hAnsi="Arial" w:cs="Arial"/>
          <w:sz w:val="22"/>
          <w:szCs w:val="22"/>
        </w:rPr>
        <w:t xml:space="preserve"> </w:t>
      </w:r>
      <w:r w:rsidR="00ED632E" w:rsidRPr="00016DCE">
        <w:rPr>
          <w:rFonts w:ascii="Arial" w:hAnsi="Arial" w:cs="Arial"/>
          <w:sz w:val="22"/>
          <w:szCs w:val="22"/>
        </w:rPr>
        <w:t xml:space="preserve">dodavatelem </w:t>
      </w:r>
      <w:r w:rsidR="000E102E" w:rsidRPr="00016DCE">
        <w:rPr>
          <w:rFonts w:ascii="Arial" w:hAnsi="Arial" w:cs="Arial"/>
          <w:sz w:val="22"/>
          <w:szCs w:val="22"/>
        </w:rPr>
        <w:t>j</w:t>
      </w:r>
      <w:r w:rsidR="00F50AA5" w:rsidRPr="00016DCE">
        <w:rPr>
          <w:rFonts w:ascii="Arial" w:hAnsi="Arial" w:cs="Arial"/>
          <w:sz w:val="22"/>
          <w:szCs w:val="22"/>
        </w:rPr>
        <w:t>e a zůstává</w:t>
      </w:r>
      <w:r w:rsidR="000E102E" w:rsidRPr="00016DCE">
        <w:rPr>
          <w:rFonts w:ascii="Arial" w:hAnsi="Arial" w:cs="Arial"/>
          <w:sz w:val="22"/>
          <w:szCs w:val="22"/>
        </w:rPr>
        <w:t xml:space="preserve"> v platnosti.</w:t>
      </w:r>
    </w:p>
    <w:p w14:paraId="460B94EB" w14:textId="77777777" w:rsidR="000E102E" w:rsidRPr="00016DCE" w:rsidRDefault="000E102E" w:rsidP="00DC101D">
      <w:pPr>
        <w:autoSpaceDE w:val="0"/>
        <w:rPr>
          <w:rFonts w:ascii="Arial" w:hAnsi="Arial" w:cs="Arial"/>
          <w:sz w:val="22"/>
          <w:szCs w:val="22"/>
        </w:rPr>
      </w:pPr>
    </w:p>
    <w:p w14:paraId="455CDDFA" w14:textId="77777777" w:rsidR="000E102E" w:rsidRPr="00016DCE" w:rsidRDefault="00ED632E" w:rsidP="00627828">
      <w:pPr>
        <w:numPr>
          <w:ilvl w:val="1"/>
          <w:numId w:val="4"/>
        </w:numPr>
        <w:tabs>
          <w:tab w:val="clear" w:pos="1080"/>
          <w:tab w:val="num" w:pos="567"/>
        </w:tabs>
        <w:autoSpaceDE w:val="0"/>
        <w:ind w:left="567" w:hanging="567"/>
        <w:rPr>
          <w:rFonts w:ascii="Arial" w:eastAsia="Cambria" w:hAnsi="Arial" w:cs="Arial"/>
          <w:color w:val="000000"/>
          <w:sz w:val="22"/>
          <w:szCs w:val="22"/>
        </w:rPr>
      </w:pPr>
      <w:r w:rsidRPr="00016DCE">
        <w:rPr>
          <w:rFonts w:ascii="Arial" w:hAnsi="Arial" w:cs="Arial"/>
          <w:sz w:val="22"/>
          <w:szCs w:val="22"/>
        </w:rPr>
        <w:t xml:space="preserve">Dodavatel </w:t>
      </w:r>
      <w:r w:rsidR="000E102E" w:rsidRPr="00016DCE">
        <w:rPr>
          <w:rFonts w:ascii="Arial" w:eastAsia="Cambria" w:hAnsi="Arial" w:cs="Arial"/>
          <w:color w:val="000000"/>
          <w:sz w:val="22"/>
          <w:szCs w:val="22"/>
        </w:rPr>
        <w:t>je povinen řádně platit pojistné tak, aby pojistná smlouv</w:t>
      </w:r>
      <w:r w:rsidR="0092309E" w:rsidRPr="00016DCE">
        <w:rPr>
          <w:rFonts w:ascii="Arial" w:eastAsia="Cambria" w:hAnsi="Arial" w:cs="Arial"/>
          <w:color w:val="000000"/>
          <w:sz w:val="22"/>
          <w:szCs w:val="22"/>
        </w:rPr>
        <w:t>a či smlouvy sjednané dle této S</w:t>
      </w:r>
      <w:r w:rsidR="000E102E" w:rsidRPr="00016DCE">
        <w:rPr>
          <w:rFonts w:ascii="Arial" w:eastAsia="Cambria" w:hAnsi="Arial" w:cs="Arial"/>
          <w:color w:val="000000"/>
          <w:sz w:val="22"/>
          <w:szCs w:val="22"/>
        </w:rPr>
        <w:t>mlouvy či v souvislosti s ní byly platné po celou dobu provádění díla a</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v</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přiměřeném rozsahu i po dobu záruky. V případě, že dojde k zániku pojištění, je </w:t>
      </w:r>
      <w:r w:rsidRPr="00016DCE">
        <w:rPr>
          <w:rFonts w:ascii="Arial" w:hAnsi="Arial" w:cs="Arial"/>
          <w:sz w:val="22"/>
          <w:szCs w:val="22"/>
        </w:rPr>
        <w:t xml:space="preserve">dodavatel </w:t>
      </w:r>
      <w:r w:rsidR="000E102E" w:rsidRPr="00016DCE">
        <w:rPr>
          <w:rFonts w:ascii="Arial" w:eastAsia="Cambria" w:hAnsi="Arial" w:cs="Arial"/>
          <w:color w:val="000000"/>
          <w:sz w:val="22"/>
          <w:szCs w:val="22"/>
        </w:rPr>
        <w:t>povinen o této skutečnosti neprodleně informovat objednatele a ve lhůtě 3</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pracovních dnů uzavřít pojistnou smlouvu ve výše uvedeném rozsahu. Porušení této povinnosti ze strany </w:t>
      </w:r>
      <w:r w:rsidRPr="00016DCE">
        <w:rPr>
          <w:rFonts w:ascii="Arial" w:hAnsi="Arial" w:cs="Arial"/>
          <w:sz w:val="22"/>
          <w:szCs w:val="22"/>
        </w:rPr>
        <w:t xml:space="preserve">dodavatele </w:t>
      </w:r>
      <w:r w:rsidR="0092309E" w:rsidRPr="00016DCE">
        <w:rPr>
          <w:rFonts w:ascii="Arial" w:eastAsia="Cambria" w:hAnsi="Arial" w:cs="Arial"/>
          <w:color w:val="000000"/>
          <w:sz w:val="22"/>
          <w:szCs w:val="22"/>
        </w:rPr>
        <w:t>považují strany této Smlouvy za podstatné porušení S</w:t>
      </w:r>
      <w:r w:rsidR="000E102E" w:rsidRPr="00016DCE">
        <w:rPr>
          <w:rFonts w:ascii="Arial" w:eastAsia="Cambria" w:hAnsi="Arial" w:cs="Arial"/>
          <w:color w:val="000000"/>
          <w:sz w:val="22"/>
          <w:szCs w:val="22"/>
        </w:rPr>
        <w:t>mlouvy za</w:t>
      </w:r>
      <w:r w:rsidR="0092309E" w:rsidRPr="00016DCE">
        <w:rPr>
          <w:rFonts w:ascii="Arial" w:eastAsia="Cambria" w:hAnsi="Arial" w:cs="Arial"/>
          <w:color w:val="000000"/>
          <w:sz w:val="22"/>
          <w:szCs w:val="22"/>
        </w:rPr>
        <w:t>kládající právo objednatele od S</w:t>
      </w:r>
      <w:r w:rsidR="000E102E" w:rsidRPr="00016DCE">
        <w:rPr>
          <w:rFonts w:ascii="Arial" w:eastAsia="Cambria" w:hAnsi="Arial" w:cs="Arial"/>
          <w:color w:val="000000"/>
          <w:sz w:val="22"/>
          <w:szCs w:val="22"/>
        </w:rPr>
        <w:t xml:space="preserve">mlouvy odstoupit. </w:t>
      </w:r>
    </w:p>
    <w:p w14:paraId="16BCA6A0" w14:textId="77777777" w:rsidR="002774DE" w:rsidRPr="00016DCE" w:rsidRDefault="002774DE" w:rsidP="007D1F3F">
      <w:pPr>
        <w:autoSpaceDE w:val="0"/>
        <w:jc w:val="center"/>
        <w:rPr>
          <w:rFonts w:ascii="Arial" w:eastAsia="Cambria" w:hAnsi="Arial" w:cs="Arial"/>
          <w:color w:val="000000"/>
          <w:sz w:val="22"/>
          <w:szCs w:val="22"/>
        </w:rPr>
      </w:pPr>
    </w:p>
    <w:p w14:paraId="5A4DFAD0" w14:textId="77777777" w:rsidR="0058581D" w:rsidRDefault="0058581D">
      <w:pPr>
        <w:autoSpaceDE w:val="0"/>
        <w:ind w:left="360" w:hanging="360"/>
        <w:jc w:val="center"/>
        <w:rPr>
          <w:rFonts w:ascii="Arial" w:hAnsi="Arial" w:cs="Arial"/>
          <w:b/>
          <w:bCs/>
          <w:sz w:val="22"/>
          <w:szCs w:val="22"/>
        </w:rPr>
      </w:pPr>
    </w:p>
    <w:p w14:paraId="7C9BDC6B" w14:textId="77777777" w:rsidR="0058581D" w:rsidRDefault="0058581D">
      <w:pPr>
        <w:autoSpaceDE w:val="0"/>
        <w:ind w:left="360" w:hanging="360"/>
        <w:jc w:val="center"/>
        <w:rPr>
          <w:rFonts w:ascii="Arial" w:hAnsi="Arial" w:cs="Arial"/>
          <w:b/>
          <w:bCs/>
          <w:sz w:val="22"/>
          <w:szCs w:val="22"/>
        </w:rPr>
      </w:pPr>
    </w:p>
    <w:p w14:paraId="5E5103B1"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lastRenderedPageBreak/>
        <w:t>Článek X.</w:t>
      </w:r>
    </w:p>
    <w:p w14:paraId="650786A6"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Splnění a předání díla</w:t>
      </w:r>
    </w:p>
    <w:p w14:paraId="6CC576FA" w14:textId="77777777" w:rsidR="00C91C72" w:rsidRPr="00016DCE" w:rsidRDefault="00C91C72">
      <w:pPr>
        <w:autoSpaceDE w:val="0"/>
        <w:jc w:val="center"/>
        <w:rPr>
          <w:rFonts w:ascii="Arial" w:hAnsi="Arial" w:cs="Arial"/>
          <w:bCs/>
          <w:sz w:val="22"/>
          <w:szCs w:val="22"/>
        </w:rPr>
      </w:pPr>
    </w:p>
    <w:p w14:paraId="6E724B81" w14:textId="77777777" w:rsidR="000E102E" w:rsidRPr="00016DCE" w:rsidRDefault="00ED63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splní svou povinnost dokončit dílo tak, že řádně a úplně zhotoví dílo podle čl</w:t>
      </w:r>
      <w:r w:rsidR="00CB6F76" w:rsidRPr="00016DCE">
        <w:rPr>
          <w:rFonts w:ascii="Arial" w:hAnsi="Arial" w:cs="Arial"/>
          <w:sz w:val="22"/>
          <w:szCs w:val="22"/>
        </w:rPr>
        <w:t>ánku</w:t>
      </w:r>
      <w:r w:rsidR="000E102E" w:rsidRPr="00016DCE">
        <w:rPr>
          <w:rFonts w:ascii="Arial" w:hAnsi="Arial" w:cs="Arial"/>
          <w:sz w:val="22"/>
          <w:szCs w:val="22"/>
        </w:rPr>
        <w:t xml:space="preserve"> I.</w:t>
      </w:r>
      <w:r w:rsidR="0092309E" w:rsidRPr="00016DCE">
        <w:rPr>
          <w:rFonts w:ascii="Arial" w:hAnsi="Arial" w:cs="Arial"/>
          <w:sz w:val="22"/>
          <w:szCs w:val="22"/>
        </w:rPr>
        <w:t xml:space="preserve"> S</w:t>
      </w:r>
      <w:r w:rsidR="00CB6F76" w:rsidRPr="00016DCE">
        <w:rPr>
          <w:rFonts w:ascii="Arial" w:hAnsi="Arial" w:cs="Arial"/>
          <w:sz w:val="22"/>
          <w:szCs w:val="22"/>
        </w:rPr>
        <w:t>mlouvy</w:t>
      </w:r>
      <w:r w:rsidR="000E102E" w:rsidRPr="00016DCE">
        <w:rPr>
          <w:rFonts w:ascii="Arial" w:hAnsi="Arial" w:cs="Arial"/>
          <w:sz w:val="22"/>
          <w:szCs w:val="22"/>
        </w:rPr>
        <w:t xml:space="preserve"> a v souladu s</w:t>
      </w:r>
      <w:r w:rsidR="00CB6F76" w:rsidRPr="00016DCE">
        <w:rPr>
          <w:rFonts w:ascii="Arial" w:hAnsi="Arial" w:cs="Arial"/>
          <w:sz w:val="22"/>
          <w:szCs w:val="22"/>
        </w:rPr>
        <w:t> článkem VIII. odst.</w:t>
      </w:r>
      <w:r w:rsidR="006B13F9" w:rsidRPr="00016DCE">
        <w:rPr>
          <w:rFonts w:ascii="Arial" w:hAnsi="Arial" w:cs="Arial"/>
          <w:sz w:val="22"/>
          <w:szCs w:val="22"/>
        </w:rPr>
        <w:t xml:space="preserve"> 8.2 </w:t>
      </w:r>
      <w:r w:rsidR="0092309E" w:rsidRPr="00016DCE">
        <w:rPr>
          <w:rFonts w:ascii="Arial" w:hAnsi="Arial" w:cs="Arial"/>
          <w:sz w:val="22"/>
          <w:szCs w:val="22"/>
        </w:rPr>
        <w:t>S</w:t>
      </w:r>
      <w:r w:rsidR="000E102E" w:rsidRPr="00016DCE">
        <w:rPr>
          <w:rFonts w:ascii="Arial" w:hAnsi="Arial" w:cs="Arial"/>
          <w:sz w:val="22"/>
          <w:szCs w:val="22"/>
        </w:rPr>
        <w:t>mlouvy, tedy bez vad a</w:t>
      </w:r>
      <w:r w:rsidR="00F302CB" w:rsidRPr="00016DCE">
        <w:rPr>
          <w:rFonts w:ascii="Arial" w:hAnsi="Arial" w:cs="Arial"/>
          <w:sz w:val="22"/>
          <w:szCs w:val="22"/>
        </w:rPr>
        <w:t> </w:t>
      </w:r>
      <w:r w:rsidR="000E102E" w:rsidRPr="00016DCE">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Pr="00016DCE">
        <w:rPr>
          <w:rFonts w:ascii="Arial" w:hAnsi="Arial" w:cs="Arial"/>
          <w:sz w:val="22"/>
          <w:szCs w:val="22"/>
        </w:rPr>
        <w:t xml:space="preserve">dodavatel </w:t>
      </w:r>
      <w:r w:rsidR="0092309E" w:rsidRPr="00016DCE">
        <w:rPr>
          <w:rFonts w:ascii="Arial" w:hAnsi="Arial" w:cs="Arial"/>
          <w:sz w:val="22"/>
          <w:szCs w:val="22"/>
        </w:rPr>
        <w:t>ve smyslu této S</w:t>
      </w:r>
      <w:r w:rsidR="000E102E" w:rsidRPr="00016DCE">
        <w:rPr>
          <w:rFonts w:ascii="Arial" w:hAnsi="Arial" w:cs="Arial"/>
          <w:sz w:val="22"/>
          <w:szCs w:val="22"/>
        </w:rPr>
        <w:t xml:space="preserve">mlouvy (a to i prostřednictvím svých </w:t>
      </w:r>
      <w:r w:rsidR="00820153" w:rsidRPr="00016DCE">
        <w:rPr>
          <w:rFonts w:ascii="Arial" w:hAnsi="Arial" w:cs="Arial"/>
          <w:sz w:val="22"/>
          <w:szCs w:val="22"/>
        </w:rPr>
        <w:t>pod</w:t>
      </w:r>
      <w:r w:rsidR="000E102E" w:rsidRPr="00016DCE">
        <w:rPr>
          <w:rFonts w:ascii="Arial" w:hAnsi="Arial" w:cs="Arial"/>
          <w:sz w:val="22"/>
          <w:szCs w:val="22"/>
        </w:rPr>
        <w:t xml:space="preserve">dodavatelů), a to </w:t>
      </w:r>
      <w:r w:rsidR="004E3C15" w:rsidRPr="00016DCE">
        <w:rPr>
          <w:rFonts w:ascii="Arial" w:hAnsi="Arial" w:cs="Arial"/>
          <w:sz w:val="22"/>
          <w:szCs w:val="22"/>
        </w:rPr>
        <w:t xml:space="preserve">předáním </w:t>
      </w:r>
      <w:r w:rsidR="000E102E" w:rsidRPr="00016DCE">
        <w:rPr>
          <w:rFonts w:ascii="Arial" w:hAnsi="Arial" w:cs="Arial"/>
          <w:sz w:val="22"/>
          <w:szCs w:val="22"/>
        </w:rPr>
        <w:t>jejich originálů.</w:t>
      </w:r>
    </w:p>
    <w:p w14:paraId="31C78947" w14:textId="77777777" w:rsidR="000E102E" w:rsidRPr="00016DCE" w:rsidRDefault="000E102E">
      <w:pPr>
        <w:autoSpaceDE w:val="0"/>
        <w:spacing w:line="240" w:lineRule="auto"/>
        <w:ind w:left="567" w:hanging="567"/>
        <w:rPr>
          <w:rFonts w:ascii="Arial" w:hAnsi="Arial" w:cs="Arial"/>
          <w:sz w:val="22"/>
          <w:szCs w:val="22"/>
        </w:rPr>
      </w:pPr>
    </w:p>
    <w:p w14:paraId="4EEA348B"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je povinen řádně a úplně dokončené dílo bez vad a nedodělků převzít.</w:t>
      </w:r>
    </w:p>
    <w:p w14:paraId="09EEAAD7" w14:textId="77777777" w:rsidR="000E102E" w:rsidRPr="00016DCE" w:rsidRDefault="000E102E">
      <w:pPr>
        <w:autoSpaceDE w:val="0"/>
        <w:spacing w:line="240" w:lineRule="auto"/>
        <w:ind w:left="567" w:hanging="567"/>
        <w:rPr>
          <w:rFonts w:ascii="Arial" w:hAnsi="Arial" w:cs="Arial"/>
          <w:sz w:val="22"/>
          <w:szCs w:val="22"/>
        </w:rPr>
      </w:pPr>
    </w:p>
    <w:p w14:paraId="241CB4A0" w14:textId="51395BFD"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Dokončené dílo </w:t>
      </w:r>
      <w:r w:rsidR="0020081C" w:rsidRPr="00016DCE">
        <w:rPr>
          <w:rFonts w:ascii="Arial" w:hAnsi="Arial" w:cs="Arial"/>
          <w:sz w:val="22"/>
          <w:szCs w:val="22"/>
        </w:rPr>
        <w:t>dle čl</w:t>
      </w:r>
      <w:r w:rsidR="00CB6F76" w:rsidRPr="00016DCE">
        <w:rPr>
          <w:rFonts w:ascii="Arial" w:hAnsi="Arial" w:cs="Arial"/>
          <w:sz w:val="22"/>
          <w:szCs w:val="22"/>
        </w:rPr>
        <w:t>ánku</w:t>
      </w:r>
      <w:r w:rsidR="0020081C" w:rsidRPr="00016DCE">
        <w:rPr>
          <w:rFonts w:ascii="Arial" w:hAnsi="Arial" w:cs="Arial"/>
          <w:sz w:val="22"/>
          <w:szCs w:val="22"/>
        </w:rPr>
        <w:t xml:space="preserve"> I</w:t>
      </w:r>
      <w:r w:rsidR="0092309E" w:rsidRPr="00016DCE">
        <w:rPr>
          <w:rFonts w:ascii="Arial" w:hAnsi="Arial" w:cs="Arial"/>
          <w:sz w:val="22"/>
          <w:szCs w:val="22"/>
        </w:rPr>
        <w:t>. S</w:t>
      </w:r>
      <w:r w:rsidR="00CB6F76" w:rsidRPr="00016DCE">
        <w:rPr>
          <w:rFonts w:ascii="Arial" w:hAnsi="Arial" w:cs="Arial"/>
          <w:sz w:val="22"/>
          <w:szCs w:val="22"/>
        </w:rPr>
        <w:t>mlouvy</w:t>
      </w:r>
      <w:r w:rsidR="0020081C" w:rsidRPr="00016DCE">
        <w:rPr>
          <w:rFonts w:ascii="Arial" w:hAnsi="Arial" w:cs="Arial"/>
          <w:sz w:val="22"/>
          <w:szCs w:val="22"/>
        </w:rPr>
        <w:t xml:space="preserve"> </w:t>
      </w:r>
      <w:r w:rsidRPr="00016DCE">
        <w:rPr>
          <w:rFonts w:ascii="Arial" w:hAnsi="Arial" w:cs="Arial"/>
          <w:sz w:val="22"/>
          <w:szCs w:val="22"/>
        </w:rPr>
        <w:t>bude předáno objednateli na základě písemného protokolu o předání a převzetí díla podepsaného oprávněným</w:t>
      </w:r>
      <w:r w:rsidR="00CC500B" w:rsidRPr="00016DCE">
        <w:rPr>
          <w:rFonts w:ascii="Arial" w:hAnsi="Arial" w:cs="Arial"/>
          <w:sz w:val="22"/>
          <w:szCs w:val="22"/>
        </w:rPr>
        <w:t>i</w:t>
      </w:r>
      <w:r w:rsidRPr="00016DCE">
        <w:rPr>
          <w:rFonts w:ascii="Arial" w:hAnsi="Arial" w:cs="Arial"/>
          <w:sz w:val="22"/>
          <w:szCs w:val="22"/>
        </w:rPr>
        <w:t xml:space="preserve"> </w:t>
      </w:r>
      <w:r w:rsidR="00CC500B" w:rsidRPr="00016DCE">
        <w:rPr>
          <w:rFonts w:ascii="Arial" w:hAnsi="Arial" w:cs="Arial"/>
          <w:sz w:val="22"/>
          <w:szCs w:val="22"/>
        </w:rPr>
        <w:t xml:space="preserve">zástupci </w:t>
      </w:r>
      <w:r w:rsidR="00A2544E" w:rsidRPr="00016DCE">
        <w:rPr>
          <w:rFonts w:ascii="Arial" w:hAnsi="Arial" w:cs="Arial"/>
          <w:sz w:val="22"/>
          <w:szCs w:val="22"/>
        </w:rPr>
        <w:t xml:space="preserve">dodavatele a </w:t>
      </w:r>
      <w:r w:rsidR="0012658B" w:rsidRPr="00016DCE">
        <w:rPr>
          <w:rFonts w:ascii="Arial" w:hAnsi="Arial" w:cs="Arial"/>
          <w:sz w:val="22"/>
          <w:szCs w:val="22"/>
        </w:rPr>
        <w:t>objednatele</w:t>
      </w:r>
      <w:r w:rsidR="00820153" w:rsidRPr="00016DCE">
        <w:rPr>
          <w:rFonts w:ascii="Arial" w:hAnsi="Arial" w:cs="Arial"/>
          <w:sz w:val="22"/>
          <w:szCs w:val="22"/>
        </w:rPr>
        <w:t xml:space="preserve"> </w:t>
      </w:r>
      <w:r w:rsidR="00B231E1" w:rsidRPr="00016DCE">
        <w:rPr>
          <w:rFonts w:ascii="Arial" w:hAnsi="Arial" w:cs="Arial"/>
          <w:sz w:val="22"/>
          <w:szCs w:val="22"/>
        </w:rPr>
        <w:t>(dále jen „protokol“).</w:t>
      </w:r>
      <w:r w:rsidRPr="00016DCE">
        <w:rPr>
          <w:rFonts w:ascii="Arial" w:hAnsi="Arial" w:cs="Arial"/>
          <w:sz w:val="22"/>
          <w:szCs w:val="22"/>
        </w:rPr>
        <w:t xml:space="preserve"> </w:t>
      </w:r>
      <w:r w:rsidR="00B231E1" w:rsidRPr="00016DCE">
        <w:rPr>
          <w:rFonts w:ascii="Arial" w:hAnsi="Arial" w:cs="Arial"/>
          <w:sz w:val="22"/>
          <w:szCs w:val="22"/>
        </w:rPr>
        <w:t xml:space="preserve">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016DCE">
        <w:rPr>
          <w:rFonts w:ascii="Arial" w:hAnsi="Arial" w:cs="Arial"/>
          <w:sz w:val="22"/>
          <w:szCs w:val="22"/>
        </w:rPr>
        <w:t>projektovou dokumentací, touto S</w:t>
      </w:r>
      <w:r w:rsidR="00B231E1" w:rsidRPr="00016DCE">
        <w:rPr>
          <w:rFonts w:ascii="Arial" w:hAnsi="Arial" w:cs="Arial"/>
          <w:sz w:val="22"/>
          <w:szCs w:val="22"/>
        </w:rPr>
        <w:t>mlouvou a obecně závaznými předpisy či pokyny výrobců či dovozců materiálu a použitých zaří</w:t>
      </w:r>
      <w:r w:rsidR="00444613" w:rsidRPr="00016DCE">
        <w:rPr>
          <w:rFonts w:ascii="Arial" w:hAnsi="Arial" w:cs="Arial"/>
          <w:sz w:val="22"/>
          <w:szCs w:val="22"/>
        </w:rPr>
        <w:t>zení tak, jak je stanoveno v článku VIII odst. 8.2</w:t>
      </w:r>
      <w:r w:rsidR="0092309E" w:rsidRPr="00016DCE">
        <w:rPr>
          <w:rFonts w:ascii="Arial" w:hAnsi="Arial" w:cs="Arial"/>
          <w:sz w:val="22"/>
          <w:szCs w:val="22"/>
        </w:rPr>
        <w:t xml:space="preserve"> Smlouvy</w:t>
      </w:r>
      <w:r w:rsidR="00B231E1" w:rsidRPr="00016DCE">
        <w:rPr>
          <w:rFonts w:ascii="Arial" w:hAnsi="Arial" w:cs="Arial"/>
          <w:sz w:val="22"/>
          <w:szCs w:val="22"/>
        </w:rPr>
        <w:t>, nebo jiné nekvalitní provedení díla. Rovněž případné odmítnutí převzetí díla bude zaznamenáno v protokolu.</w:t>
      </w:r>
    </w:p>
    <w:p w14:paraId="7C4A32A4" w14:textId="77777777" w:rsidR="000E102E" w:rsidRPr="00016DCE" w:rsidRDefault="000E102E">
      <w:pPr>
        <w:autoSpaceDE w:val="0"/>
        <w:spacing w:line="240" w:lineRule="auto"/>
        <w:ind w:left="567" w:hanging="567"/>
        <w:rPr>
          <w:rFonts w:ascii="Arial" w:hAnsi="Arial" w:cs="Arial"/>
          <w:sz w:val="22"/>
          <w:szCs w:val="22"/>
        </w:rPr>
      </w:pPr>
    </w:p>
    <w:p w14:paraId="4585B996"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není povinen dílo na základě protokolu převzít, jestliže dílo není řádně a</w:t>
      </w:r>
      <w:r w:rsidR="00F302CB" w:rsidRPr="00016DCE">
        <w:rPr>
          <w:rFonts w:ascii="Arial" w:hAnsi="Arial" w:cs="Arial"/>
          <w:sz w:val="22"/>
          <w:szCs w:val="22"/>
        </w:rPr>
        <w:t> </w:t>
      </w:r>
      <w:r w:rsidRPr="00016DCE">
        <w:rPr>
          <w:rFonts w:ascii="Arial" w:hAnsi="Arial" w:cs="Arial"/>
          <w:sz w:val="22"/>
          <w:szCs w:val="22"/>
        </w:rPr>
        <w:t xml:space="preserve">úplně dokončeno, má vady nebo nedodělky nebo spolu s dílem nejsou předány všechny písemné doklady popsané v </w:t>
      </w:r>
      <w:r w:rsidR="00CB6F76" w:rsidRPr="00016DCE">
        <w:rPr>
          <w:rFonts w:ascii="Arial" w:hAnsi="Arial" w:cs="Arial"/>
          <w:sz w:val="22"/>
          <w:szCs w:val="22"/>
        </w:rPr>
        <w:t xml:space="preserve">článku X. odst. </w:t>
      </w:r>
      <w:r w:rsidRPr="00016DCE">
        <w:rPr>
          <w:rFonts w:ascii="Arial" w:hAnsi="Arial" w:cs="Arial"/>
          <w:sz w:val="22"/>
          <w:szCs w:val="22"/>
        </w:rPr>
        <w:t>10.1</w:t>
      </w:r>
      <w:r w:rsidR="0092309E" w:rsidRPr="00016DCE">
        <w:rPr>
          <w:rFonts w:ascii="Arial" w:hAnsi="Arial" w:cs="Arial"/>
          <w:sz w:val="22"/>
          <w:szCs w:val="22"/>
        </w:rPr>
        <w:t xml:space="preserve"> S</w:t>
      </w:r>
      <w:r w:rsidR="00CB6F76" w:rsidRPr="00016DCE">
        <w:rPr>
          <w:rFonts w:ascii="Arial" w:hAnsi="Arial" w:cs="Arial"/>
          <w:sz w:val="22"/>
          <w:szCs w:val="22"/>
        </w:rPr>
        <w:t>mlouvy.</w:t>
      </w:r>
      <w:r w:rsidR="005365AD" w:rsidRPr="00016DCE">
        <w:rPr>
          <w:rFonts w:ascii="Arial" w:hAnsi="Arial" w:cs="Arial"/>
          <w:sz w:val="22"/>
          <w:szCs w:val="22"/>
        </w:rPr>
        <w:t xml:space="preserve"> </w:t>
      </w:r>
      <w:r w:rsidRPr="00016DCE">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016DCE">
        <w:rPr>
          <w:rFonts w:ascii="Arial" w:hAnsi="Arial" w:cs="Arial"/>
          <w:sz w:val="22"/>
          <w:szCs w:val="22"/>
        </w:rPr>
        <w:t>dodavatelem</w:t>
      </w:r>
      <w:r w:rsidRPr="00016DCE">
        <w:rPr>
          <w:rFonts w:ascii="Arial" w:hAnsi="Arial" w:cs="Arial"/>
          <w:sz w:val="22"/>
          <w:szCs w:val="22"/>
        </w:rPr>
        <w:t xml:space="preserve">, případně soupis chybějících písemných dokladů s termínem jejich dodání </w:t>
      </w:r>
      <w:r w:rsidR="00ED632E" w:rsidRPr="00016DCE">
        <w:rPr>
          <w:rFonts w:ascii="Arial" w:hAnsi="Arial" w:cs="Arial"/>
          <w:sz w:val="22"/>
          <w:szCs w:val="22"/>
        </w:rPr>
        <w:t xml:space="preserve">dodavatelem </w:t>
      </w:r>
      <w:r w:rsidR="0050513E" w:rsidRPr="00016DCE">
        <w:rPr>
          <w:rFonts w:ascii="Arial" w:hAnsi="Arial" w:cs="Arial"/>
          <w:sz w:val="22"/>
          <w:szCs w:val="22"/>
        </w:rPr>
        <w:t>objednateli</w:t>
      </w:r>
      <w:r w:rsidR="008C3667" w:rsidRPr="00016DCE">
        <w:rPr>
          <w:rFonts w:ascii="Arial" w:hAnsi="Arial" w:cs="Arial"/>
          <w:sz w:val="22"/>
          <w:szCs w:val="22"/>
        </w:rPr>
        <w:t>.</w:t>
      </w:r>
    </w:p>
    <w:p w14:paraId="362D7AA5" w14:textId="77777777" w:rsidR="000E102E" w:rsidRPr="00016DCE" w:rsidRDefault="000E102E">
      <w:pPr>
        <w:autoSpaceDE w:val="0"/>
        <w:spacing w:line="240" w:lineRule="auto"/>
        <w:ind w:left="567" w:hanging="567"/>
        <w:rPr>
          <w:rFonts w:ascii="Arial" w:hAnsi="Arial" w:cs="Arial"/>
          <w:sz w:val="22"/>
          <w:szCs w:val="22"/>
        </w:rPr>
      </w:pPr>
    </w:p>
    <w:p w14:paraId="09C6ECE7"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Pokud </w:t>
      </w:r>
      <w:r w:rsidR="00ED632E" w:rsidRPr="00016DCE">
        <w:rPr>
          <w:rFonts w:ascii="Arial" w:hAnsi="Arial" w:cs="Arial"/>
          <w:sz w:val="22"/>
          <w:szCs w:val="22"/>
        </w:rPr>
        <w:t xml:space="preserve">dodavatel </w:t>
      </w:r>
      <w:r w:rsidRPr="00016DCE">
        <w:rPr>
          <w:rFonts w:ascii="Arial" w:hAnsi="Arial" w:cs="Arial"/>
          <w:sz w:val="22"/>
          <w:szCs w:val="22"/>
        </w:rPr>
        <w:t>neodstraní závady nebo nedodělky na díle v termínu uvedeném v předávacím protokolu, je povinen uhradit objednateli smluvní pokutu ve výši 1</w:t>
      </w:r>
      <w:r w:rsidR="009B72AB" w:rsidRPr="00016DCE">
        <w:rPr>
          <w:rFonts w:ascii="Arial" w:hAnsi="Arial" w:cs="Arial"/>
          <w:sz w:val="22"/>
          <w:szCs w:val="22"/>
        </w:rPr>
        <w:t>.</w:t>
      </w:r>
      <w:r w:rsidRPr="00016DCE">
        <w:rPr>
          <w:rFonts w:ascii="Arial" w:hAnsi="Arial" w:cs="Arial"/>
          <w:sz w:val="22"/>
          <w:szCs w:val="22"/>
        </w:rPr>
        <w:t>000</w:t>
      </w:r>
      <w:r w:rsidR="00E1055C" w:rsidRPr="00016DCE">
        <w:rPr>
          <w:rFonts w:ascii="Arial" w:hAnsi="Arial" w:cs="Arial"/>
          <w:sz w:val="22"/>
          <w:szCs w:val="22"/>
        </w:rPr>
        <w:t>,-</w:t>
      </w:r>
      <w:r w:rsidRPr="00016DCE">
        <w:rPr>
          <w:rFonts w:ascii="Arial" w:hAnsi="Arial" w:cs="Arial"/>
          <w:sz w:val="22"/>
          <w:szCs w:val="22"/>
        </w:rPr>
        <w:t xml:space="preserve"> Kč za každou vadu a každý den prodlení.</w:t>
      </w:r>
    </w:p>
    <w:p w14:paraId="2F7B0F0B" w14:textId="77777777" w:rsidR="000E102E" w:rsidRPr="00016DCE" w:rsidRDefault="000E102E">
      <w:pPr>
        <w:autoSpaceDE w:val="0"/>
        <w:spacing w:line="240" w:lineRule="auto"/>
        <w:ind w:left="567" w:hanging="567"/>
        <w:rPr>
          <w:rFonts w:ascii="Arial" w:hAnsi="Arial" w:cs="Arial"/>
          <w:sz w:val="22"/>
          <w:szCs w:val="22"/>
        </w:rPr>
      </w:pPr>
    </w:p>
    <w:p w14:paraId="1EFCEA85" w14:textId="7906B1E6"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w:t>
      </w:r>
      <w:r w:rsidR="00E42819" w:rsidRPr="00016DCE">
        <w:rPr>
          <w:rFonts w:ascii="Arial" w:hAnsi="Arial" w:cs="Arial"/>
          <w:sz w:val="22"/>
          <w:szCs w:val="22"/>
        </w:rPr>
        <w:t xml:space="preserve">na základě protokolu </w:t>
      </w:r>
      <w:r w:rsidRPr="00016DCE">
        <w:rPr>
          <w:rFonts w:ascii="Arial" w:hAnsi="Arial" w:cs="Arial"/>
          <w:sz w:val="22"/>
          <w:szCs w:val="22"/>
        </w:rPr>
        <w:t xml:space="preserve">vyzve </w:t>
      </w:r>
      <w:r w:rsidR="00ED632E" w:rsidRPr="00016DCE">
        <w:rPr>
          <w:rFonts w:ascii="Arial" w:hAnsi="Arial" w:cs="Arial"/>
          <w:sz w:val="22"/>
          <w:szCs w:val="22"/>
        </w:rPr>
        <w:t xml:space="preserve">dodavatel </w:t>
      </w:r>
      <w:r w:rsidRPr="00016DCE">
        <w:rPr>
          <w:rFonts w:ascii="Arial" w:hAnsi="Arial" w:cs="Arial"/>
          <w:sz w:val="22"/>
          <w:szCs w:val="22"/>
        </w:rPr>
        <w:t xml:space="preserve">objednatele písemně nejpozději 5 pracovních dnů přede dnem, kdy bude dílo připraveno k předání, tj. bude dokončeno. Objednatel zahájí převzetí díla do 5 pracovních dnů od termínu navrženého </w:t>
      </w:r>
      <w:r w:rsidR="00ED632E" w:rsidRPr="00016DCE">
        <w:rPr>
          <w:rFonts w:ascii="Arial" w:hAnsi="Arial" w:cs="Arial"/>
          <w:sz w:val="22"/>
          <w:szCs w:val="22"/>
        </w:rPr>
        <w:t>dodavatelem</w:t>
      </w:r>
      <w:r w:rsidRPr="00016DCE">
        <w:rPr>
          <w:rFonts w:ascii="Arial" w:hAnsi="Arial" w:cs="Arial"/>
          <w:sz w:val="22"/>
          <w:szCs w:val="22"/>
        </w:rPr>
        <w:t xml:space="preserve">. </w:t>
      </w:r>
      <w:r w:rsidRPr="00016DCE">
        <w:rPr>
          <w:rFonts w:ascii="Arial" w:hAnsi="Arial" w:cs="Arial"/>
          <w:sz w:val="22"/>
          <w:szCs w:val="22"/>
        </w:rPr>
        <w:lastRenderedPageBreak/>
        <w:t xml:space="preserve">Objednatel má však právo odmítnout zahájení přejímacího řízení, je-li termín navržený </w:t>
      </w:r>
      <w:r w:rsidR="00ED632E" w:rsidRPr="00016DCE">
        <w:rPr>
          <w:rFonts w:ascii="Arial" w:hAnsi="Arial" w:cs="Arial"/>
          <w:sz w:val="22"/>
          <w:szCs w:val="22"/>
        </w:rPr>
        <w:t xml:space="preserve">dodavatelem </w:t>
      </w:r>
      <w:r w:rsidRPr="00016DCE">
        <w:rPr>
          <w:rFonts w:ascii="Arial" w:hAnsi="Arial" w:cs="Arial"/>
          <w:sz w:val="22"/>
          <w:szCs w:val="22"/>
        </w:rPr>
        <w:t>o</w:t>
      </w:r>
      <w:r w:rsidR="00F302CB" w:rsidRPr="00016DCE">
        <w:rPr>
          <w:rFonts w:ascii="Arial" w:hAnsi="Arial" w:cs="Arial"/>
          <w:sz w:val="22"/>
          <w:szCs w:val="22"/>
        </w:rPr>
        <w:t> </w:t>
      </w:r>
      <w:r w:rsidRPr="00016DCE">
        <w:rPr>
          <w:rFonts w:ascii="Arial" w:hAnsi="Arial" w:cs="Arial"/>
          <w:sz w:val="22"/>
          <w:szCs w:val="22"/>
        </w:rPr>
        <w:t>více než 30 dnů dříve, než sjednaný termín předání díla.</w:t>
      </w:r>
    </w:p>
    <w:p w14:paraId="67BDBBC4" w14:textId="77777777" w:rsidR="000E102E" w:rsidRPr="00016DCE" w:rsidRDefault="000E102E">
      <w:pPr>
        <w:tabs>
          <w:tab w:val="left" w:pos="360"/>
        </w:tabs>
        <w:autoSpaceDE w:val="0"/>
        <w:ind w:left="567" w:hanging="567"/>
        <w:rPr>
          <w:rFonts w:ascii="Arial" w:hAnsi="Arial" w:cs="Arial"/>
          <w:sz w:val="22"/>
          <w:szCs w:val="22"/>
        </w:rPr>
      </w:pPr>
    </w:p>
    <w:p w14:paraId="74D94B08"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přizve objednatel osoby vykonávající </w:t>
      </w:r>
      <w:r w:rsidR="00222E65" w:rsidRPr="00016DCE">
        <w:rPr>
          <w:rFonts w:ascii="Arial" w:hAnsi="Arial" w:cs="Arial"/>
          <w:sz w:val="22"/>
          <w:szCs w:val="22"/>
        </w:rPr>
        <w:t>technický dozor</w:t>
      </w:r>
      <w:r w:rsidR="00067595" w:rsidRPr="00016DCE">
        <w:rPr>
          <w:rFonts w:ascii="Arial" w:hAnsi="Arial" w:cs="Arial"/>
          <w:sz w:val="22"/>
          <w:szCs w:val="22"/>
        </w:rPr>
        <w:t>, případně také autorský dozor</w:t>
      </w:r>
      <w:r w:rsidRPr="00016DCE">
        <w:rPr>
          <w:rFonts w:ascii="Arial" w:hAnsi="Arial" w:cs="Arial"/>
          <w:sz w:val="22"/>
          <w:szCs w:val="22"/>
        </w:rPr>
        <w:t xml:space="preserve"> projektanta.</w:t>
      </w:r>
    </w:p>
    <w:p w14:paraId="4F206346" w14:textId="77777777" w:rsidR="000E102E" w:rsidRPr="00016DCE" w:rsidRDefault="007D1F3F" w:rsidP="007D1F3F">
      <w:pPr>
        <w:tabs>
          <w:tab w:val="left" w:pos="3465"/>
        </w:tabs>
        <w:autoSpaceDE w:val="0"/>
        <w:ind w:left="567" w:hanging="567"/>
        <w:rPr>
          <w:rFonts w:ascii="Arial" w:hAnsi="Arial" w:cs="Arial"/>
        </w:rPr>
      </w:pPr>
      <w:r w:rsidRPr="00016DCE">
        <w:rPr>
          <w:rFonts w:ascii="Arial" w:hAnsi="Arial" w:cs="Arial"/>
        </w:rPr>
        <w:tab/>
      </w:r>
      <w:r w:rsidRPr="00016DCE">
        <w:rPr>
          <w:rFonts w:ascii="Arial" w:hAnsi="Arial" w:cs="Arial"/>
        </w:rPr>
        <w:tab/>
      </w:r>
    </w:p>
    <w:p w14:paraId="288D4787"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w:t>
      </w:r>
    </w:p>
    <w:p w14:paraId="4EFDCA61" w14:textId="77777777" w:rsidR="000E102E" w:rsidRPr="00016DCE" w:rsidRDefault="000E102E">
      <w:pPr>
        <w:jc w:val="center"/>
        <w:rPr>
          <w:rFonts w:ascii="Arial" w:hAnsi="Arial" w:cs="Arial"/>
          <w:b/>
          <w:bCs/>
          <w:color w:val="0000FF"/>
          <w:sz w:val="22"/>
          <w:szCs w:val="22"/>
        </w:rPr>
      </w:pPr>
      <w:r w:rsidRPr="00016DCE">
        <w:rPr>
          <w:rFonts w:ascii="Arial" w:hAnsi="Arial" w:cs="Arial"/>
          <w:b/>
          <w:bCs/>
          <w:sz w:val="22"/>
          <w:szCs w:val="22"/>
        </w:rPr>
        <w:t>Záruka za jakost díla a odpovědnost za vady díla</w:t>
      </w:r>
    </w:p>
    <w:p w14:paraId="7949B7E3" w14:textId="77777777" w:rsidR="000E102E" w:rsidRPr="00016DCE" w:rsidRDefault="000E102E">
      <w:pPr>
        <w:jc w:val="center"/>
        <w:rPr>
          <w:rFonts w:ascii="Arial" w:hAnsi="Arial" w:cs="Arial"/>
          <w:bCs/>
          <w:color w:val="0000FF"/>
          <w:sz w:val="22"/>
          <w:szCs w:val="22"/>
        </w:rPr>
      </w:pPr>
    </w:p>
    <w:p w14:paraId="1C2078B4" w14:textId="77777777" w:rsidR="000E102E" w:rsidRPr="00016DCE" w:rsidRDefault="000E102E" w:rsidP="00235B37">
      <w:pPr>
        <w:numPr>
          <w:ilvl w:val="1"/>
          <w:numId w:val="10"/>
        </w:numPr>
        <w:tabs>
          <w:tab w:val="clear" w:pos="1080"/>
        </w:tabs>
        <w:autoSpaceDE w:val="0"/>
        <w:ind w:left="567" w:hanging="567"/>
        <w:rPr>
          <w:rFonts w:ascii="Arial" w:hAnsi="Arial" w:cs="Arial"/>
          <w:vanish/>
          <w:sz w:val="22"/>
          <w:szCs w:val="22"/>
        </w:rPr>
      </w:pP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stavební část </w:t>
      </w:r>
      <w:r w:rsidRPr="00016DCE">
        <w:rPr>
          <w:rFonts w:ascii="Arial" w:hAnsi="Arial" w:cs="Arial"/>
          <w:b/>
          <w:sz w:val="22"/>
          <w:szCs w:val="22"/>
        </w:rPr>
        <w:t xml:space="preserve">je sjednána na dobu </w:t>
      </w:r>
      <w:r w:rsidRPr="00016DCE">
        <w:rPr>
          <w:rFonts w:ascii="Arial" w:hAnsi="Arial" w:cs="Arial"/>
          <w:b/>
          <w:bCs/>
          <w:sz w:val="22"/>
          <w:szCs w:val="22"/>
        </w:rPr>
        <w:t>60 měsíců,</w:t>
      </w:r>
      <w:r w:rsidRPr="00016DCE">
        <w:rPr>
          <w:rFonts w:ascii="Arial" w:hAnsi="Arial" w:cs="Arial"/>
          <w:bCs/>
          <w:sz w:val="22"/>
          <w:szCs w:val="22"/>
        </w:rPr>
        <w:t xml:space="preserve"> </w:t>
      </w: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technologickou část </w:t>
      </w:r>
      <w:r w:rsidRPr="00016DCE">
        <w:rPr>
          <w:rFonts w:ascii="Arial" w:hAnsi="Arial" w:cs="Arial"/>
          <w:b/>
          <w:sz w:val="22"/>
          <w:szCs w:val="22"/>
        </w:rPr>
        <w:t xml:space="preserve">je sjednána na dobu </w:t>
      </w:r>
      <w:r w:rsidR="00A34E2B" w:rsidRPr="00016DCE">
        <w:rPr>
          <w:rFonts w:ascii="Arial" w:hAnsi="Arial" w:cs="Arial"/>
          <w:b/>
          <w:sz w:val="22"/>
          <w:szCs w:val="22"/>
        </w:rPr>
        <w:br/>
      </w:r>
      <w:r w:rsidRPr="00016DCE">
        <w:rPr>
          <w:rFonts w:ascii="Arial" w:hAnsi="Arial" w:cs="Arial"/>
          <w:b/>
          <w:bCs/>
          <w:sz w:val="22"/>
          <w:szCs w:val="22"/>
        </w:rPr>
        <w:t>36 měsíců</w:t>
      </w:r>
      <w:r w:rsidRPr="00016DCE">
        <w:rPr>
          <w:rFonts w:ascii="Arial" w:hAnsi="Arial" w:cs="Arial"/>
          <w:sz w:val="22"/>
          <w:szCs w:val="22"/>
        </w:rPr>
        <w:t>. Obě záruční doby počínají běžet dnem protokolárního předání a převzetí díla. Pokud bylo dílo převzato s vadami a nedodělky, počíná záruční doba běžet až ode dne jejich úplného odstranění.</w:t>
      </w:r>
    </w:p>
    <w:p w14:paraId="24C340F9" w14:textId="77777777" w:rsidR="000E102E" w:rsidRPr="00016DCE" w:rsidRDefault="000E102E">
      <w:pPr>
        <w:spacing w:line="240" w:lineRule="auto"/>
        <w:ind w:left="567" w:hanging="567"/>
        <w:rPr>
          <w:rFonts w:ascii="Arial" w:hAnsi="Arial" w:cs="Arial"/>
          <w:sz w:val="22"/>
          <w:szCs w:val="22"/>
        </w:rPr>
      </w:pPr>
    </w:p>
    <w:p w14:paraId="71A0510B"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V průběhu záruky za jakost díla bude mít dílo</w:t>
      </w:r>
      <w:r w:rsidR="0092309E" w:rsidRPr="00016DCE">
        <w:rPr>
          <w:rFonts w:ascii="Arial" w:hAnsi="Arial" w:cs="Arial"/>
          <w:sz w:val="22"/>
          <w:szCs w:val="22"/>
        </w:rPr>
        <w:t xml:space="preserve"> vlastnosti vyplývající z této S</w:t>
      </w:r>
      <w:r w:rsidRPr="00016DCE">
        <w:rPr>
          <w:rFonts w:ascii="Arial" w:hAnsi="Arial" w:cs="Arial"/>
          <w:sz w:val="22"/>
          <w:szCs w:val="22"/>
        </w:rPr>
        <w:t>mlouvy, tj.</w:t>
      </w:r>
      <w:r w:rsidR="00F302CB" w:rsidRPr="00016DCE">
        <w:rPr>
          <w:rFonts w:ascii="Arial" w:hAnsi="Arial" w:cs="Arial"/>
          <w:sz w:val="22"/>
          <w:szCs w:val="22"/>
        </w:rPr>
        <w:t> </w:t>
      </w:r>
      <w:r w:rsidRPr="00016DCE">
        <w:rPr>
          <w:rFonts w:ascii="Arial" w:hAnsi="Arial" w:cs="Arial"/>
          <w:sz w:val="22"/>
          <w:szCs w:val="22"/>
        </w:rPr>
        <w:t>vyplývající z</w:t>
      </w:r>
      <w:r w:rsidR="00B8758B" w:rsidRPr="00016DCE">
        <w:rPr>
          <w:rFonts w:ascii="Arial" w:hAnsi="Arial" w:cs="Arial"/>
          <w:sz w:val="22"/>
          <w:szCs w:val="22"/>
        </w:rPr>
        <w:t xml:space="preserve"> článku I. odst. </w:t>
      </w:r>
      <w:r w:rsidR="00C420FB" w:rsidRPr="00016DCE">
        <w:rPr>
          <w:rFonts w:ascii="Arial" w:hAnsi="Arial" w:cs="Arial"/>
          <w:sz w:val="22"/>
          <w:szCs w:val="22"/>
        </w:rPr>
        <w:t>1.</w:t>
      </w:r>
      <w:r w:rsidR="004D4DC0" w:rsidRPr="00016DCE">
        <w:rPr>
          <w:rFonts w:ascii="Arial" w:hAnsi="Arial" w:cs="Arial"/>
          <w:sz w:val="22"/>
          <w:szCs w:val="22"/>
        </w:rPr>
        <w:t>3</w:t>
      </w:r>
      <w:r w:rsidR="00B8758B" w:rsidRPr="00016DCE">
        <w:rPr>
          <w:rFonts w:ascii="Arial" w:hAnsi="Arial" w:cs="Arial"/>
          <w:sz w:val="22"/>
          <w:szCs w:val="22"/>
        </w:rPr>
        <w:t xml:space="preserve"> Smlouvy</w:t>
      </w:r>
      <w:r w:rsidR="00A34E2B" w:rsidRPr="00016DCE">
        <w:rPr>
          <w:rFonts w:ascii="Arial" w:hAnsi="Arial" w:cs="Arial"/>
          <w:sz w:val="22"/>
          <w:szCs w:val="22"/>
        </w:rPr>
        <w:t xml:space="preserve">, </w:t>
      </w:r>
      <w:r w:rsidR="00B8758B" w:rsidRPr="00016DCE">
        <w:rPr>
          <w:rFonts w:ascii="Arial" w:hAnsi="Arial" w:cs="Arial"/>
          <w:sz w:val="22"/>
          <w:szCs w:val="22"/>
        </w:rPr>
        <w:t>článku VIII. odst.</w:t>
      </w:r>
      <w:r w:rsidR="00A34E2B" w:rsidRPr="00016DCE">
        <w:rPr>
          <w:rFonts w:ascii="Arial" w:hAnsi="Arial" w:cs="Arial"/>
          <w:sz w:val="22"/>
          <w:szCs w:val="22"/>
        </w:rPr>
        <w:t xml:space="preserve"> 8.2</w:t>
      </w:r>
      <w:r w:rsidR="00B8758B" w:rsidRPr="00016DCE">
        <w:rPr>
          <w:rFonts w:ascii="Arial" w:hAnsi="Arial" w:cs="Arial"/>
          <w:sz w:val="22"/>
          <w:szCs w:val="22"/>
        </w:rPr>
        <w:t xml:space="preserve"> Smlouvy a článku X.</w:t>
      </w:r>
      <w:r w:rsidR="00A34E2B" w:rsidRPr="00016DCE">
        <w:rPr>
          <w:rFonts w:ascii="Arial" w:hAnsi="Arial" w:cs="Arial"/>
          <w:sz w:val="22"/>
          <w:szCs w:val="22"/>
        </w:rPr>
        <w:t xml:space="preserve"> </w:t>
      </w:r>
      <w:r w:rsidR="00B8758B" w:rsidRPr="00016DCE">
        <w:rPr>
          <w:rFonts w:ascii="Arial" w:hAnsi="Arial" w:cs="Arial"/>
          <w:sz w:val="22"/>
          <w:szCs w:val="22"/>
        </w:rPr>
        <w:t>odst.</w:t>
      </w:r>
      <w:r w:rsidR="00A34E2B" w:rsidRPr="00016DCE">
        <w:rPr>
          <w:rFonts w:ascii="Arial" w:hAnsi="Arial" w:cs="Arial"/>
          <w:sz w:val="22"/>
          <w:szCs w:val="22"/>
        </w:rPr>
        <w:t xml:space="preserve"> 10.1</w:t>
      </w:r>
      <w:r w:rsidR="0092309E" w:rsidRPr="00016DCE">
        <w:rPr>
          <w:rFonts w:ascii="Arial" w:hAnsi="Arial" w:cs="Arial"/>
          <w:sz w:val="22"/>
          <w:szCs w:val="22"/>
        </w:rPr>
        <w:t xml:space="preserve"> S</w:t>
      </w:r>
      <w:r w:rsidRPr="00016DCE">
        <w:rPr>
          <w:rFonts w:ascii="Arial" w:hAnsi="Arial" w:cs="Arial"/>
          <w:sz w:val="22"/>
          <w:szCs w:val="22"/>
        </w:rPr>
        <w:t>mlouvy a dále bude mít obvyklé vlastnosti pro využití díla ke stanovenému účelu.</w:t>
      </w:r>
    </w:p>
    <w:p w14:paraId="2E5202DE" w14:textId="77777777" w:rsidR="000E102E" w:rsidRPr="00016DCE" w:rsidRDefault="000E102E">
      <w:pPr>
        <w:spacing w:line="240" w:lineRule="auto"/>
        <w:ind w:left="567" w:hanging="567"/>
        <w:rPr>
          <w:rFonts w:ascii="Arial" w:hAnsi="Arial" w:cs="Arial"/>
          <w:sz w:val="22"/>
          <w:szCs w:val="22"/>
        </w:rPr>
      </w:pPr>
    </w:p>
    <w:p w14:paraId="1B44B978"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Pokud se v průběhu záruční lhůty vyskytly na díle vady, má objednatel právo na jejich bezplatné odstranění. Objednatel je povinen tyto vady u </w:t>
      </w:r>
      <w:r w:rsidR="00ED632E" w:rsidRPr="00016DCE">
        <w:rPr>
          <w:rFonts w:ascii="Arial" w:hAnsi="Arial" w:cs="Arial"/>
          <w:sz w:val="22"/>
          <w:szCs w:val="22"/>
        </w:rPr>
        <w:t xml:space="preserve">dodavatele </w:t>
      </w:r>
      <w:r w:rsidRPr="00016DCE">
        <w:rPr>
          <w:rFonts w:ascii="Arial" w:hAnsi="Arial" w:cs="Arial"/>
          <w:sz w:val="22"/>
          <w:szCs w:val="22"/>
        </w:rPr>
        <w:t xml:space="preserve">neprodleně písemně reklamovat. </w:t>
      </w:r>
      <w:r w:rsidR="00ED632E" w:rsidRPr="00016DCE">
        <w:rPr>
          <w:rFonts w:ascii="Arial" w:hAnsi="Arial" w:cs="Arial"/>
          <w:sz w:val="22"/>
          <w:szCs w:val="22"/>
        </w:rPr>
        <w:t xml:space="preserve">Dodavatel </w:t>
      </w:r>
      <w:r w:rsidRPr="00016DCE">
        <w:rPr>
          <w:rFonts w:ascii="Arial" w:hAnsi="Arial" w:cs="Arial"/>
          <w:sz w:val="22"/>
          <w:szCs w:val="22"/>
        </w:rPr>
        <w:t xml:space="preserve">je povinen nastoupit k odstranění běžných vad a nedodělků díla do 10 kalendářních dnů od doručení písemné reklamace objednatele </w:t>
      </w:r>
      <w:r w:rsidR="00ED632E" w:rsidRPr="00016DCE">
        <w:rPr>
          <w:rFonts w:ascii="Arial" w:hAnsi="Arial" w:cs="Arial"/>
          <w:sz w:val="22"/>
          <w:szCs w:val="22"/>
        </w:rPr>
        <w:t xml:space="preserve">dodavateli </w:t>
      </w:r>
      <w:r w:rsidRPr="00016DCE">
        <w:rPr>
          <w:rFonts w:ascii="Arial" w:hAnsi="Arial" w:cs="Arial"/>
          <w:sz w:val="22"/>
          <w:szCs w:val="22"/>
        </w:rPr>
        <w:t>a</w:t>
      </w:r>
      <w:r w:rsidR="00F302CB" w:rsidRPr="00016DCE">
        <w:rPr>
          <w:rFonts w:ascii="Arial" w:hAnsi="Arial" w:cs="Arial"/>
          <w:sz w:val="22"/>
          <w:szCs w:val="22"/>
        </w:rPr>
        <w:t> </w:t>
      </w:r>
      <w:r w:rsidRPr="00016DCE">
        <w:rPr>
          <w:rFonts w:ascii="Arial" w:hAnsi="Arial" w:cs="Arial"/>
          <w:sz w:val="22"/>
          <w:szCs w:val="22"/>
        </w:rPr>
        <w:t xml:space="preserve">odstranit je nejpozději do </w:t>
      </w:r>
      <w:r w:rsidR="00E1055C" w:rsidRPr="00016DCE">
        <w:rPr>
          <w:rFonts w:ascii="Arial" w:hAnsi="Arial" w:cs="Arial"/>
          <w:sz w:val="22"/>
          <w:szCs w:val="22"/>
        </w:rPr>
        <w:t>30</w:t>
      </w:r>
      <w:r w:rsidRPr="00016DCE">
        <w:rPr>
          <w:rFonts w:ascii="Arial" w:hAnsi="Arial" w:cs="Arial"/>
          <w:sz w:val="22"/>
          <w:szCs w:val="22"/>
        </w:rPr>
        <w:t xml:space="preserve">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V případě, že se jedná o vadu, která brání užívání díla (havárie), zavazuje se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Pr="00016DCE">
        <w:rPr>
          <w:rFonts w:ascii="Arial" w:hAnsi="Arial" w:cs="Arial"/>
          <w:sz w:val="22"/>
          <w:szCs w:val="22"/>
        </w:rPr>
        <w:t>nastoupit k jejímu odstranění nejpozději do 24 hodin ode dne jejího ohlášení, do 48 hodin provést alespoň taková opatření, aby dílo bylo možné, byť s</w:t>
      </w:r>
      <w:r w:rsidR="00F302CB" w:rsidRPr="00016DCE">
        <w:rPr>
          <w:rFonts w:ascii="Arial" w:hAnsi="Arial" w:cs="Arial"/>
          <w:sz w:val="22"/>
          <w:szCs w:val="22"/>
        </w:rPr>
        <w:t> </w:t>
      </w:r>
      <w:r w:rsidRPr="00016DCE">
        <w:rPr>
          <w:rFonts w:ascii="Arial" w:hAnsi="Arial" w:cs="Arial"/>
          <w:sz w:val="22"/>
          <w:szCs w:val="22"/>
        </w:rPr>
        <w:t xml:space="preserve">dočasným přiměřeným omezením, opětovně užívat a vadu se zavazuje odstranit nejpozději do 20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xml:space="preserve">. </w:t>
      </w:r>
      <w:r w:rsidR="00ED632E" w:rsidRPr="00016DCE">
        <w:rPr>
          <w:rFonts w:ascii="Arial" w:hAnsi="Arial" w:cs="Arial"/>
          <w:sz w:val="22"/>
          <w:szCs w:val="22"/>
        </w:rPr>
        <w:t xml:space="preserve">Dodavatel </w:t>
      </w:r>
      <w:r w:rsidRPr="00016DCE">
        <w:rPr>
          <w:rFonts w:ascii="Arial" w:hAnsi="Arial" w:cs="Arial"/>
          <w:sz w:val="22"/>
          <w:szCs w:val="22"/>
        </w:rPr>
        <w:t>je povinen bez zbytečného odkladu, nejpozději však v termínech výše popsaných, reklamované vady odstranit, i když neuznává, že za vady odpovídá; ve</w:t>
      </w:r>
      <w:r w:rsidR="00F302CB" w:rsidRPr="00016DCE">
        <w:rPr>
          <w:rFonts w:ascii="Arial" w:hAnsi="Arial" w:cs="Arial"/>
          <w:sz w:val="22"/>
          <w:szCs w:val="22"/>
        </w:rPr>
        <w:t> </w:t>
      </w:r>
      <w:r w:rsidRPr="00016DCE">
        <w:rPr>
          <w:rFonts w:ascii="Arial" w:hAnsi="Arial" w:cs="Arial"/>
          <w:sz w:val="22"/>
          <w:szCs w:val="22"/>
        </w:rPr>
        <w:t xml:space="preserve">sporných případech nese náklady až do pravomocného rozhodnutí o reklamaci </w:t>
      </w:r>
      <w:r w:rsidR="00ED632E" w:rsidRPr="00016DCE">
        <w:rPr>
          <w:rFonts w:ascii="Arial" w:hAnsi="Arial" w:cs="Arial"/>
          <w:sz w:val="22"/>
          <w:szCs w:val="22"/>
        </w:rPr>
        <w:t>dodavatel</w:t>
      </w:r>
      <w:r w:rsidRPr="00016DCE">
        <w:rPr>
          <w:rFonts w:ascii="Arial" w:hAnsi="Arial" w:cs="Arial"/>
          <w:sz w:val="22"/>
          <w:szCs w:val="22"/>
        </w:rPr>
        <w:t xml:space="preserve">. Zároveň je </w:t>
      </w:r>
      <w:r w:rsidR="00ED632E" w:rsidRPr="00016DCE">
        <w:rPr>
          <w:rFonts w:ascii="Arial" w:hAnsi="Arial" w:cs="Arial"/>
          <w:sz w:val="22"/>
          <w:szCs w:val="22"/>
        </w:rPr>
        <w:t xml:space="preserve">dodavatel </w:t>
      </w:r>
      <w:r w:rsidRPr="00016DCE">
        <w:rPr>
          <w:rFonts w:ascii="Arial" w:hAnsi="Arial" w:cs="Arial"/>
          <w:sz w:val="22"/>
          <w:szCs w:val="22"/>
        </w:rPr>
        <w:t>nejpozději do 10 kalendářních dnů po obdržení písemné reklamace</w:t>
      </w:r>
      <w:r w:rsidR="006538F0" w:rsidRPr="00016DCE">
        <w:rPr>
          <w:rFonts w:ascii="Arial" w:hAnsi="Arial" w:cs="Arial"/>
          <w:sz w:val="22"/>
          <w:szCs w:val="22"/>
        </w:rPr>
        <w:t xml:space="preserve"> povi</w:t>
      </w:r>
      <w:r w:rsidR="00EE256A" w:rsidRPr="00016DCE">
        <w:rPr>
          <w:rFonts w:ascii="Arial" w:hAnsi="Arial" w:cs="Arial"/>
          <w:sz w:val="22"/>
          <w:szCs w:val="22"/>
        </w:rPr>
        <w:t>nen</w:t>
      </w:r>
      <w:r w:rsidRPr="00016DCE">
        <w:rPr>
          <w:rFonts w:ascii="Arial" w:hAnsi="Arial" w:cs="Arial"/>
          <w:sz w:val="22"/>
          <w:szCs w:val="22"/>
        </w:rPr>
        <w:t xml:space="preserve"> objednateli oznámit, zda reklamaci uznává, jakou lhůtu k odstranění vad navrhuje </w:t>
      </w:r>
      <w:r w:rsidR="00711489" w:rsidRPr="00016DCE">
        <w:rPr>
          <w:rFonts w:ascii="Arial" w:hAnsi="Arial" w:cs="Arial"/>
          <w:sz w:val="22"/>
          <w:szCs w:val="22"/>
        </w:rPr>
        <w:t>v rozmezí stanovených lhůt</w:t>
      </w:r>
      <w:r w:rsidR="0044215A" w:rsidRPr="00016DCE">
        <w:rPr>
          <w:rFonts w:ascii="Arial" w:hAnsi="Arial" w:cs="Arial"/>
          <w:sz w:val="22"/>
          <w:szCs w:val="22"/>
        </w:rPr>
        <w:t>,</w:t>
      </w:r>
      <w:r w:rsidR="00711489" w:rsidRPr="00016DCE">
        <w:rPr>
          <w:rFonts w:ascii="Arial" w:hAnsi="Arial" w:cs="Arial"/>
          <w:sz w:val="22"/>
          <w:szCs w:val="22"/>
        </w:rPr>
        <w:t xml:space="preserve"> viz výše</w:t>
      </w:r>
      <w:r w:rsidR="0044215A" w:rsidRPr="00016DCE">
        <w:rPr>
          <w:rFonts w:ascii="Arial" w:hAnsi="Arial" w:cs="Arial"/>
          <w:sz w:val="22"/>
          <w:szCs w:val="22"/>
        </w:rPr>
        <w:t>,</w:t>
      </w:r>
      <w:r w:rsidR="00711489" w:rsidRPr="00016DCE">
        <w:rPr>
          <w:rFonts w:ascii="Arial" w:hAnsi="Arial" w:cs="Arial"/>
          <w:sz w:val="22"/>
          <w:szCs w:val="22"/>
        </w:rPr>
        <w:t xml:space="preserve"> </w:t>
      </w:r>
      <w:r w:rsidRPr="00016DCE">
        <w:rPr>
          <w:rFonts w:ascii="Arial" w:hAnsi="Arial" w:cs="Arial"/>
          <w:sz w:val="22"/>
          <w:szCs w:val="22"/>
        </w:rPr>
        <w:t xml:space="preserve">nebo z jakých důvodů odmítá reklamaci uznat. </w:t>
      </w:r>
      <w:r w:rsidR="0044215A" w:rsidRPr="00016DCE">
        <w:rPr>
          <w:rFonts w:ascii="Arial" w:hAnsi="Arial" w:cs="Arial"/>
          <w:sz w:val="22"/>
          <w:szCs w:val="22"/>
        </w:rPr>
        <w:t>Po dobu ode dne doručení reklamace dodavateli do odstranění reklamovaných vad záruční doba neběží.</w:t>
      </w:r>
    </w:p>
    <w:p w14:paraId="368BFAA0" w14:textId="77777777" w:rsidR="000E102E" w:rsidRPr="00016DCE" w:rsidRDefault="000E102E">
      <w:pPr>
        <w:tabs>
          <w:tab w:val="left" w:pos="360"/>
        </w:tabs>
        <w:autoSpaceDE w:val="0"/>
        <w:spacing w:line="360" w:lineRule="auto"/>
        <w:ind w:left="567" w:hanging="567"/>
        <w:rPr>
          <w:rFonts w:ascii="Arial" w:hAnsi="Arial" w:cs="Arial"/>
          <w:sz w:val="22"/>
          <w:szCs w:val="22"/>
        </w:rPr>
      </w:pPr>
    </w:p>
    <w:p w14:paraId="331A9149"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Jestliže v případě reklamace objednatele nenastoupí </w:t>
      </w:r>
      <w:r w:rsidR="00ED632E" w:rsidRPr="00016DCE">
        <w:rPr>
          <w:rFonts w:ascii="Arial" w:hAnsi="Arial" w:cs="Arial"/>
          <w:sz w:val="22"/>
          <w:szCs w:val="22"/>
        </w:rPr>
        <w:t xml:space="preserve">dodavatel </w:t>
      </w:r>
      <w:r w:rsidRPr="00016DCE">
        <w:rPr>
          <w:rFonts w:ascii="Arial" w:hAnsi="Arial" w:cs="Arial"/>
          <w:sz w:val="22"/>
          <w:szCs w:val="22"/>
        </w:rPr>
        <w:t xml:space="preserve">k odstranění </w:t>
      </w:r>
      <w:r w:rsidRPr="00016DCE">
        <w:rPr>
          <w:rFonts w:ascii="Arial" w:hAnsi="Arial" w:cs="Arial"/>
          <w:sz w:val="22"/>
          <w:szCs w:val="22"/>
        </w:rPr>
        <w:lastRenderedPageBreak/>
        <w:t>reklamovaných vad a</w:t>
      </w:r>
      <w:r w:rsidR="00A22200" w:rsidRPr="00016DCE">
        <w:rPr>
          <w:rFonts w:ascii="Arial" w:hAnsi="Arial" w:cs="Arial"/>
          <w:sz w:val="22"/>
          <w:szCs w:val="22"/>
        </w:rPr>
        <w:t xml:space="preserve"> nedodělků ve lhůtě stanovené v</w:t>
      </w:r>
      <w:r w:rsidR="00CB6F76" w:rsidRPr="00016DCE">
        <w:rPr>
          <w:rFonts w:ascii="Arial" w:hAnsi="Arial" w:cs="Arial"/>
          <w:sz w:val="22"/>
          <w:szCs w:val="22"/>
        </w:rPr>
        <w:t xml:space="preserve"> odst. </w:t>
      </w:r>
      <w:r w:rsidR="00C12791" w:rsidRPr="00016DCE">
        <w:rPr>
          <w:rFonts w:ascii="Arial" w:hAnsi="Arial" w:cs="Arial"/>
          <w:sz w:val="22"/>
          <w:szCs w:val="22"/>
        </w:rPr>
        <w:t>11.3</w:t>
      </w:r>
      <w:r w:rsidR="0092309E" w:rsidRPr="00016DCE">
        <w:rPr>
          <w:rFonts w:ascii="Arial" w:hAnsi="Arial" w:cs="Arial"/>
          <w:sz w:val="22"/>
          <w:szCs w:val="22"/>
        </w:rPr>
        <w:t xml:space="preserve"> S</w:t>
      </w:r>
      <w:r w:rsidRPr="00016DCE">
        <w:rPr>
          <w:rFonts w:ascii="Arial" w:hAnsi="Arial" w:cs="Arial"/>
          <w:sz w:val="22"/>
          <w:szCs w:val="22"/>
        </w:rPr>
        <w:t xml:space="preserve">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DD221F" w:rsidRPr="00016DCE">
        <w:rPr>
          <w:rFonts w:ascii="Arial" w:hAnsi="Arial" w:cs="Arial"/>
          <w:sz w:val="22"/>
          <w:szCs w:val="22"/>
        </w:rPr>
        <w:t xml:space="preserve">dodavatele </w:t>
      </w:r>
      <w:r w:rsidRPr="00016DCE">
        <w:rPr>
          <w:rFonts w:ascii="Arial" w:hAnsi="Arial" w:cs="Arial"/>
          <w:sz w:val="22"/>
          <w:szCs w:val="22"/>
        </w:rPr>
        <w:t xml:space="preserve">jinou osobou. </w:t>
      </w:r>
    </w:p>
    <w:p w14:paraId="1D446A19" w14:textId="77777777" w:rsidR="00235A0B" w:rsidRPr="00016DCE" w:rsidRDefault="00235A0B" w:rsidP="00235A0B">
      <w:pPr>
        <w:tabs>
          <w:tab w:val="left" w:pos="360"/>
        </w:tabs>
        <w:autoSpaceDE w:val="0"/>
        <w:rPr>
          <w:rFonts w:ascii="Arial" w:hAnsi="Arial" w:cs="Arial"/>
          <w:sz w:val="22"/>
          <w:szCs w:val="22"/>
        </w:rPr>
      </w:pPr>
    </w:p>
    <w:p w14:paraId="64A70CFC" w14:textId="77777777" w:rsidR="000E102E" w:rsidRPr="00016DCE" w:rsidRDefault="000E102E" w:rsidP="00627828">
      <w:pPr>
        <w:numPr>
          <w:ilvl w:val="1"/>
          <w:numId w:val="10"/>
        </w:numPr>
        <w:tabs>
          <w:tab w:val="clear" w:pos="1080"/>
        </w:tabs>
        <w:autoSpaceDE w:val="0"/>
        <w:ind w:left="567" w:hanging="567"/>
        <w:rPr>
          <w:rFonts w:ascii="Arial" w:hAnsi="Arial" w:cs="Arial"/>
          <w:bCs/>
          <w:color w:val="0000FF"/>
          <w:sz w:val="22"/>
          <w:szCs w:val="22"/>
        </w:rPr>
      </w:pPr>
      <w:r w:rsidRPr="00016DCE">
        <w:rPr>
          <w:rFonts w:ascii="Arial" w:hAnsi="Arial" w:cs="Arial"/>
          <w:sz w:val="22"/>
          <w:szCs w:val="22"/>
        </w:rPr>
        <w:t>Nároky z odpovědnosti ze záruky za jakost díla se nedotýkají nároků na náhradu škody nebo na smluvní pokutu.</w:t>
      </w:r>
      <w:r w:rsidR="00CF5410" w:rsidRPr="00016DCE">
        <w:rPr>
          <w:rFonts w:ascii="Arial" w:hAnsi="Arial" w:cs="Arial"/>
          <w:sz w:val="22"/>
          <w:szCs w:val="22"/>
        </w:rPr>
        <w:t xml:space="preserve"> Nároky na náhradu škody nebo smluvní pokutu nejsou dotčeny také při nárocích z odpovědnosti za řádné provedení díla.</w:t>
      </w:r>
    </w:p>
    <w:p w14:paraId="77A9F975" w14:textId="77777777" w:rsidR="00BF5553" w:rsidRPr="00016DCE" w:rsidRDefault="00BF5553" w:rsidP="00BF5553">
      <w:pPr>
        <w:autoSpaceDE w:val="0"/>
        <w:rPr>
          <w:rFonts w:ascii="Arial" w:hAnsi="Arial" w:cs="Arial"/>
          <w:bCs/>
          <w:color w:val="0000FF"/>
          <w:sz w:val="22"/>
          <w:szCs w:val="22"/>
        </w:rPr>
      </w:pPr>
    </w:p>
    <w:p w14:paraId="4ED3FC82" w14:textId="77777777" w:rsidR="00D762D2" w:rsidRPr="00016DCE" w:rsidRDefault="007D1F3F" w:rsidP="007D1F3F">
      <w:pPr>
        <w:tabs>
          <w:tab w:val="left" w:pos="3480"/>
          <w:tab w:val="left" w:pos="4020"/>
        </w:tabs>
        <w:autoSpaceDE w:val="0"/>
        <w:ind w:left="360"/>
        <w:rPr>
          <w:rFonts w:ascii="Arial" w:hAnsi="Arial" w:cs="Arial"/>
          <w:bCs/>
          <w:color w:val="0000FF"/>
          <w:sz w:val="22"/>
          <w:szCs w:val="22"/>
        </w:rPr>
      </w:pPr>
      <w:r w:rsidRPr="00016DCE">
        <w:rPr>
          <w:rFonts w:ascii="Arial" w:hAnsi="Arial" w:cs="Arial"/>
          <w:bCs/>
          <w:color w:val="0000FF"/>
          <w:sz w:val="22"/>
          <w:szCs w:val="22"/>
        </w:rPr>
        <w:tab/>
      </w:r>
      <w:r w:rsidRPr="00016DCE">
        <w:rPr>
          <w:rFonts w:ascii="Arial" w:hAnsi="Arial" w:cs="Arial"/>
          <w:bCs/>
          <w:color w:val="0000FF"/>
          <w:sz w:val="22"/>
          <w:szCs w:val="22"/>
        </w:rPr>
        <w:tab/>
      </w:r>
    </w:p>
    <w:p w14:paraId="358ADC9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XII.</w:t>
      </w:r>
    </w:p>
    <w:p w14:paraId="2B3CA29C"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Výpověď, Odstoupení od smlouvy</w:t>
      </w:r>
    </w:p>
    <w:p w14:paraId="5036FEC8" w14:textId="77777777" w:rsidR="000F3379" w:rsidRPr="00016DCE" w:rsidRDefault="000F3379" w:rsidP="00235B37">
      <w:pPr>
        <w:pStyle w:val="Odstavecseseznamem"/>
        <w:autoSpaceDE w:val="0"/>
        <w:ind w:left="720"/>
        <w:rPr>
          <w:rFonts w:ascii="Arial" w:hAnsi="Arial" w:cs="Arial"/>
          <w:vanish/>
          <w:sz w:val="22"/>
          <w:szCs w:val="22"/>
        </w:rPr>
      </w:pPr>
    </w:p>
    <w:p w14:paraId="68D91CC4" w14:textId="77777777" w:rsidR="000E102E" w:rsidRPr="00016DCE" w:rsidRDefault="003011FB" w:rsidP="00B00620">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Dodavatel be</w:t>
      </w:r>
      <w:r w:rsidR="0092309E" w:rsidRPr="00016DCE">
        <w:rPr>
          <w:rFonts w:ascii="Arial" w:hAnsi="Arial" w:cs="Arial"/>
          <w:sz w:val="22"/>
          <w:szCs w:val="22"/>
        </w:rPr>
        <w:t>re na vědomí, že účinnost této S</w:t>
      </w:r>
      <w:r w:rsidRPr="00016DCE">
        <w:rPr>
          <w:rFonts w:ascii="Arial" w:hAnsi="Arial" w:cs="Arial"/>
          <w:sz w:val="22"/>
          <w:szCs w:val="22"/>
        </w:rPr>
        <w:t xml:space="preserve">mlouvy závisí na poskytnutí dotace z fondů Evropské unie na realizaci díla. </w:t>
      </w:r>
      <w:r w:rsidR="000E102E" w:rsidRPr="00016DCE">
        <w:rPr>
          <w:rFonts w:ascii="Arial" w:hAnsi="Arial" w:cs="Arial"/>
          <w:sz w:val="22"/>
          <w:szCs w:val="22"/>
        </w:rPr>
        <w:t>Obje</w:t>
      </w:r>
      <w:r w:rsidR="0092309E" w:rsidRPr="00016DCE">
        <w:rPr>
          <w:rFonts w:ascii="Arial" w:hAnsi="Arial" w:cs="Arial"/>
          <w:sz w:val="22"/>
          <w:szCs w:val="22"/>
        </w:rPr>
        <w:t>dnatel si vyhrazuje právo tuto S</w:t>
      </w:r>
      <w:r w:rsidR="000E102E" w:rsidRPr="00016DCE">
        <w:rPr>
          <w:rFonts w:ascii="Arial" w:hAnsi="Arial" w:cs="Arial"/>
          <w:sz w:val="22"/>
          <w:szCs w:val="22"/>
        </w:rPr>
        <w:t>mlouvu vypovědět</w:t>
      </w:r>
      <w:r w:rsidR="00EA1EDE" w:rsidRPr="00016DCE">
        <w:rPr>
          <w:rFonts w:ascii="Arial" w:hAnsi="Arial" w:cs="Arial"/>
          <w:sz w:val="22"/>
          <w:szCs w:val="22"/>
        </w:rPr>
        <w:t xml:space="preserve"> </w:t>
      </w:r>
      <w:r w:rsidR="000E102E" w:rsidRPr="00016DCE">
        <w:rPr>
          <w:rFonts w:ascii="Arial" w:hAnsi="Arial" w:cs="Arial"/>
          <w:sz w:val="22"/>
          <w:szCs w:val="22"/>
        </w:rPr>
        <w:t>v případě, že mu nebude poskytnuta dotace z fondů Evropské unie na realizaci díla. Neposkytnutí dotace se</w:t>
      </w:r>
      <w:r w:rsidR="00F302CB" w:rsidRPr="00016DCE">
        <w:rPr>
          <w:rFonts w:ascii="Arial" w:hAnsi="Arial" w:cs="Arial"/>
          <w:sz w:val="22"/>
          <w:szCs w:val="22"/>
        </w:rPr>
        <w:t> </w:t>
      </w:r>
      <w:r w:rsidR="000E102E" w:rsidRPr="00016DCE">
        <w:rPr>
          <w:rFonts w:ascii="Arial" w:hAnsi="Arial" w:cs="Arial"/>
          <w:sz w:val="22"/>
          <w:szCs w:val="22"/>
        </w:rPr>
        <w:t>nepovažuje za porušení závazků vyplývajících z tét</w:t>
      </w:r>
      <w:r w:rsidR="0092309E" w:rsidRPr="00016DCE">
        <w:rPr>
          <w:rFonts w:ascii="Arial" w:hAnsi="Arial" w:cs="Arial"/>
          <w:sz w:val="22"/>
          <w:szCs w:val="22"/>
        </w:rPr>
        <w:t>o S</w:t>
      </w:r>
      <w:r w:rsidR="000E102E" w:rsidRPr="00016DCE">
        <w:rPr>
          <w:rFonts w:ascii="Arial" w:hAnsi="Arial" w:cs="Arial"/>
          <w:sz w:val="22"/>
          <w:szCs w:val="22"/>
        </w:rPr>
        <w:t>mlouvy</w:t>
      </w:r>
      <w:r w:rsidR="00EA1EDE" w:rsidRPr="00016DCE">
        <w:rPr>
          <w:rFonts w:ascii="Arial" w:hAnsi="Arial" w:cs="Arial"/>
          <w:sz w:val="22"/>
          <w:szCs w:val="22"/>
        </w:rPr>
        <w:t xml:space="preserve"> </w:t>
      </w:r>
      <w:r w:rsidR="000E102E" w:rsidRPr="00016DCE">
        <w:rPr>
          <w:rFonts w:ascii="Arial" w:hAnsi="Arial" w:cs="Arial"/>
          <w:sz w:val="22"/>
          <w:szCs w:val="22"/>
        </w:rPr>
        <w:t>a žádná smluvní strana nemá nárok na náhradu vzniklé škody nebo úhradu nákladů vzniklýc</w:t>
      </w:r>
      <w:r w:rsidR="0092309E" w:rsidRPr="00016DCE">
        <w:rPr>
          <w:rFonts w:ascii="Arial" w:hAnsi="Arial" w:cs="Arial"/>
          <w:sz w:val="22"/>
          <w:szCs w:val="22"/>
        </w:rPr>
        <w:t>h v důsledku takového ukončení S</w:t>
      </w:r>
      <w:r w:rsidR="000E102E" w:rsidRPr="00016DCE">
        <w:rPr>
          <w:rFonts w:ascii="Arial" w:hAnsi="Arial" w:cs="Arial"/>
          <w:sz w:val="22"/>
          <w:szCs w:val="22"/>
        </w:rPr>
        <w:t>mlouvy.</w:t>
      </w:r>
      <w:r w:rsidR="002B2F06" w:rsidRPr="00016DCE">
        <w:rPr>
          <w:rFonts w:ascii="Arial" w:hAnsi="Arial" w:cs="Arial"/>
          <w:sz w:val="22"/>
          <w:szCs w:val="22"/>
        </w:rPr>
        <w:t xml:space="preserve"> </w:t>
      </w:r>
      <w:r w:rsidR="000E102E" w:rsidRPr="00016DCE">
        <w:rPr>
          <w:rFonts w:ascii="Arial" w:hAnsi="Arial" w:cs="Arial"/>
          <w:sz w:val="22"/>
          <w:szCs w:val="22"/>
        </w:rPr>
        <w:t xml:space="preserve">Výpověď musí být písemná. </w:t>
      </w:r>
      <w:r w:rsidR="0092309E" w:rsidRPr="00016DCE">
        <w:rPr>
          <w:rFonts w:ascii="Arial" w:hAnsi="Arial" w:cs="Arial"/>
          <w:sz w:val="22"/>
          <w:szCs w:val="22"/>
        </w:rPr>
        <w:t>V případě výpovědi zaniká S</w:t>
      </w:r>
      <w:r w:rsidR="002B2F06" w:rsidRPr="00016DCE">
        <w:rPr>
          <w:rFonts w:ascii="Arial" w:hAnsi="Arial" w:cs="Arial"/>
          <w:sz w:val="22"/>
          <w:szCs w:val="22"/>
        </w:rPr>
        <w:t>mlouva ke dni doručení výpovědi dodavateli.</w:t>
      </w:r>
      <w:r w:rsidR="000E102E" w:rsidRPr="00016DCE">
        <w:rPr>
          <w:rFonts w:ascii="Arial" w:hAnsi="Arial" w:cs="Arial"/>
          <w:sz w:val="22"/>
          <w:szCs w:val="22"/>
        </w:rPr>
        <w:t xml:space="preserve"> </w:t>
      </w:r>
    </w:p>
    <w:p w14:paraId="6C316A6F" w14:textId="77777777" w:rsidR="004057D4" w:rsidRPr="00016DCE" w:rsidRDefault="004057D4">
      <w:pPr>
        <w:autoSpaceDE w:val="0"/>
        <w:ind w:left="540" w:hanging="540"/>
        <w:rPr>
          <w:rFonts w:ascii="Arial" w:hAnsi="Arial" w:cs="Arial"/>
          <w:sz w:val="22"/>
          <w:szCs w:val="22"/>
        </w:rPr>
      </w:pPr>
    </w:p>
    <w:p w14:paraId="3ECD1F5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Objednatel </w:t>
      </w:r>
      <w:r w:rsidR="00EE256A" w:rsidRPr="00016DCE">
        <w:rPr>
          <w:rFonts w:ascii="Arial" w:hAnsi="Arial" w:cs="Arial"/>
          <w:sz w:val="22"/>
          <w:szCs w:val="22"/>
        </w:rPr>
        <w:t xml:space="preserve">je oprávněn </w:t>
      </w:r>
      <w:r w:rsidR="00F4215D" w:rsidRPr="00016DCE">
        <w:rPr>
          <w:rFonts w:ascii="Arial" w:hAnsi="Arial" w:cs="Arial"/>
          <w:sz w:val="22"/>
          <w:szCs w:val="22"/>
        </w:rPr>
        <w:t>odstoupit od této S</w:t>
      </w:r>
      <w:r w:rsidRPr="00016DCE">
        <w:rPr>
          <w:rFonts w:ascii="Arial" w:hAnsi="Arial" w:cs="Arial"/>
          <w:sz w:val="22"/>
          <w:szCs w:val="22"/>
        </w:rPr>
        <w:t xml:space="preserve">mlouvy </w:t>
      </w:r>
      <w:r w:rsidR="0064779F" w:rsidRPr="00016DCE">
        <w:rPr>
          <w:rFonts w:ascii="Arial" w:hAnsi="Arial" w:cs="Arial"/>
          <w:sz w:val="22"/>
          <w:szCs w:val="22"/>
        </w:rPr>
        <w:t>v případě, že dodavatel poruší některou s</w:t>
      </w:r>
      <w:r w:rsidR="00F4215D" w:rsidRPr="00016DCE">
        <w:rPr>
          <w:rFonts w:ascii="Arial" w:hAnsi="Arial" w:cs="Arial"/>
          <w:sz w:val="22"/>
          <w:szCs w:val="22"/>
        </w:rPr>
        <w:t>vou smluvní povinnost dle této S</w:t>
      </w:r>
      <w:r w:rsidR="0064779F" w:rsidRPr="00016DCE">
        <w:rPr>
          <w:rFonts w:ascii="Arial" w:hAnsi="Arial" w:cs="Arial"/>
          <w:sz w:val="22"/>
          <w:szCs w:val="22"/>
        </w:rPr>
        <w:t xml:space="preserve">mlouvy přesto, že na možnost odstoupení pro </w:t>
      </w:r>
      <w:r w:rsidR="00F4215D" w:rsidRPr="00016DCE">
        <w:rPr>
          <w:rFonts w:ascii="Arial" w:hAnsi="Arial" w:cs="Arial"/>
          <w:sz w:val="22"/>
          <w:szCs w:val="22"/>
        </w:rPr>
        <w:t>porušování povinností dle této S</w:t>
      </w:r>
      <w:r w:rsidR="0064779F" w:rsidRPr="00016DCE">
        <w:rPr>
          <w:rFonts w:ascii="Arial" w:hAnsi="Arial" w:cs="Arial"/>
          <w:sz w:val="22"/>
          <w:szCs w:val="22"/>
        </w:rPr>
        <w:t xml:space="preserve">mlouvy bude objednatelem předem písemně upozorněn, popřípadě </w:t>
      </w:r>
      <w:r w:rsidRPr="00016DCE">
        <w:rPr>
          <w:rFonts w:ascii="Arial" w:hAnsi="Arial" w:cs="Arial"/>
          <w:sz w:val="22"/>
          <w:szCs w:val="22"/>
        </w:rPr>
        <w:t xml:space="preserve">bude </w:t>
      </w:r>
      <w:r w:rsidR="00DD221F" w:rsidRPr="00016DCE">
        <w:rPr>
          <w:rFonts w:ascii="Arial" w:hAnsi="Arial" w:cs="Arial"/>
          <w:sz w:val="22"/>
          <w:szCs w:val="22"/>
        </w:rPr>
        <w:t xml:space="preserve">dodavatel </w:t>
      </w:r>
      <w:r w:rsidRPr="00016DCE">
        <w:rPr>
          <w:rFonts w:ascii="Arial" w:hAnsi="Arial" w:cs="Arial"/>
          <w:sz w:val="22"/>
          <w:szCs w:val="22"/>
        </w:rPr>
        <w:t>v úpadku či jeho majetek bude postižen exekucí či výkonem rozhodnutí.</w:t>
      </w:r>
      <w:r w:rsidR="004057D4" w:rsidRPr="00016DCE">
        <w:rPr>
          <w:rFonts w:ascii="Arial" w:hAnsi="Arial" w:cs="Arial"/>
          <w:sz w:val="22"/>
          <w:szCs w:val="22"/>
        </w:rPr>
        <w:t xml:space="preserve"> To neplatí v případě </w:t>
      </w:r>
      <w:r w:rsidR="000233C3" w:rsidRPr="00016DCE">
        <w:rPr>
          <w:rFonts w:ascii="Arial" w:hAnsi="Arial" w:cs="Arial"/>
          <w:sz w:val="22"/>
          <w:szCs w:val="22"/>
        </w:rPr>
        <w:t>článk</w:t>
      </w:r>
      <w:r w:rsidR="00271D84" w:rsidRPr="00016DCE">
        <w:rPr>
          <w:rFonts w:ascii="Arial" w:hAnsi="Arial" w:cs="Arial"/>
          <w:sz w:val="22"/>
          <w:szCs w:val="22"/>
        </w:rPr>
        <w:t>u</w:t>
      </w:r>
      <w:r w:rsidR="000233C3" w:rsidRPr="00016DCE">
        <w:rPr>
          <w:rFonts w:ascii="Arial" w:hAnsi="Arial" w:cs="Arial"/>
          <w:sz w:val="22"/>
          <w:szCs w:val="22"/>
        </w:rPr>
        <w:t xml:space="preserve"> IV. odst. </w:t>
      </w:r>
      <w:r w:rsidR="004057D4" w:rsidRPr="00016DCE">
        <w:rPr>
          <w:rFonts w:ascii="Arial" w:hAnsi="Arial" w:cs="Arial"/>
          <w:sz w:val="22"/>
          <w:szCs w:val="22"/>
        </w:rPr>
        <w:t>4.</w:t>
      </w:r>
      <w:r w:rsidR="00CF5410" w:rsidRPr="00016DCE">
        <w:rPr>
          <w:rFonts w:ascii="Arial" w:hAnsi="Arial" w:cs="Arial"/>
          <w:sz w:val="22"/>
          <w:szCs w:val="22"/>
        </w:rPr>
        <w:t>9</w:t>
      </w:r>
      <w:r w:rsidR="00F4215D" w:rsidRPr="00016DCE">
        <w:rPr>
          <w:rFonts w:ascii="Arial" w:hAnsi="Arial" w:cs="Arial"/>
          <w:sz w:val="22"/>
          <w:szCs w:val="22"/>
        </w:rPr>
        <w:t xml:space="preserve"> S</w:t>
      </w:r>
      <w:r w:rsidR="000233C3" w:rsidRPr="00016DCE">
        <w:rPr>
          <w:rFonts w:ascii="Arial" w:hAnsi="Arial" w:cs="Arial"/>
          <w:sz w:val="22"/>
          <w:szCs w:val="22"/>
        </w:rPr>
        <w:t>mlouvy</w:t>
      </w:r>
      <w:r w:rsidR="004057D4" w:rsidRPr="00016DCE">
        <w:rPr>
          <w:rFonts w:ascii="Arial" w:hAnsi="Arial" w:cs="Arial"/>
          <w:sz w:val="22"/>
          <w:szCs w:val="22"/>
        </w:rPr>
        <w:t>, kdy nelze předem písemně upozornit.</w:t>
      </w:r>
      <w:r w:rsidR="008417C9" w:rsidRPr="00016DCE">
        <w:rPr>
          <w:rFonts w:ascii="Arial" w:hAnsi="Arial" w:cs="Arial"/>
          <w:sz w:val="22"/>
          <w:szCs w:val="22"/>
        </w:rPr>
        <w:t xml:space="preserve"> </w:t>
      </w:r>
      <w:r w:rsidR="00DD221F" w:rsidRPr="00016DCE">
        <w:rPr>
          <w:rFonts w:ascii="Arial" w:hAnsi="Arial" w:cs="Arial"/>
          <w:sz w:val="22"/>
          <w:szCs w:val="22"/>
        </w:rPr>
        <w:t xml:space="preserve">Dodavateli </w:t>
      </w:r>
      <w:r w:rsidRPr="00016DCE">
        <w:rPr>
          <w:rFonts w:ascii="Arial" w:hAnsi="Arial" w:cs="Arial"/>
          <w:sz w:val="22"/>
          <w:szCs w:val="22"/>
        </w:rPr>
        <w:t>bud</w:t>
      </w:r>
      <w:r w:rsidR="004221C5" w:rsidRPr="00016DCE">
        <w:rPr>
          <w:rFonts w:ascii="Arial" w:hAnsi="Arial" w:cs="Arial"/>
          <w:sz w:val="22"/>
          <w:szCs w:val="22"/>
        </w:rPr>
        <w:t>ou</w:t>
      </w:r>
      <w:r w:rsidRPr="00016DCE">
        <w:rPr>
          <w:rFonts w:ascii="Arial" w:hAnsi="Arial" w:cs="Arial"/>
          <w:sz w:val="22"/>
          <w:szCs w:val="22"/>
        </w:rPr>
        <w:t xml:space="preserve"> v takovém případě uhrazen</w:t>
      </w:r>
      <w:r w:rsidR="004221C5" w:rsidRPr="00016DCE">
        <w:rPr>
          <w:rFonts w:ascii="Arial" w:hAnsi="Arial" w:cs="Arial"/>
          <w:sz w:val="22"/>
          <w:szCs w:val="22"/>
        </w:rPr>
        <w:t xml:space="preserve">y </w:t>
      </w:r>
      <w:r w:rsidRPr="00016DCE">
        <w:rPr>
          <w:rFonts w:ascii="Arial" w:hAnsi="Arial" w:cs="Arial"/>
          <w:sz w:val="22"/>
          <w:szCs w:val="22"/>
        </w:rPr>
        <w:t xml:space="preserve">účelně vynaložené náklady prokazatelně </w:t>
      </w:r>
      <w:r w:rsidR="004221C5" w:rsidRPr="00016DCE">
        <w:rPr>
          <w:rFonts w:ascii="Arial" w:hAnsi="Arial" w:cs="Arial"/>
          <w:sz w:val="22"/>
          <w:szCs w:val="22"/>
        </w:rPr>
        <w:t>spojené s dosud provedenými pracemi</w:t>
      </w:r>
      <w:r w:rsidR="00EE256A" w:rsidRPr="00016DCE">
        <w:rPr>
          <w:rFonts w:ascii="Arial" w:hAnsi="Arial" w:cs="Arial"/>
          <w:sz w:val="22"/>
          <w:szCs w:val="22"/>
        </w:rPr>
        <w:t>,</w:t>
      </w:r>
      <w:r w:rsidRPr="00016DCE">
        <w:rPr>
          <w:rFonts w:ascii="Arial" w:hAnsi="Arial" w:cs="Arial"/>
          <w:sz w:val="22"/>
          <w:szCs w:val="22"/>
        </w:rPr>
        <w:t xml:space="preserve"> mimo nákladů spojených s odstoupením od</w:t>
      </w:r>
      <w:r w:rsidR="00F302CB" w:rsidRPr="00016DCE">
        <w:rPr>
          <w:rFonts w:ascii="Arial" w:hAnsi="Arial" w:cs="Arial"/>
          <w:sz w:val="22"/>
          <w:szCs w:val="22"/>
        </w:rPr>
        <w:t> </w:t>
      </w:r>
      <w:r w:rsidRPr="00016DCE">
        <w:rPr>
          <w:rFonts w:ascii="Arial" w:hAnsi="Arial" w:cs="Arial"/>
          <w:sz w:val="22"/>
          <w:szCs w:val="22"/>
        </w:rPr>
        <w:t>smlouvy. Současně objednateli vzniká nárok na úhradu vícenákladů vynaložených na</w:t>
      </w:r>
      <w:r w:rsidR="00F302CB" w:rsidRPr="00016DCE">
        <w:rPr>
          <w:rFonts w:ascii="Arial" w:hAnsi="Arial" w:cs="Arial"/>
          <w:sz w:val="22"/>
          <w:szCs w:val="22"/>
        </w:rPr>
        <w:t> </w:t>
      </w:r>
      <w:r w:rsidR="004221C5" w:rsidRPr="00016DCE">
        <w:rPr>
          <w:rFonts w:ascii="Arial" w:hAnsi="Arial" w:cs="Arial"/>
          <w:sz w:val="22"/>
          <w:szCs w:val="22"/>
        </w:rPr>
        <w:t>dokončení díla uvedeného v článku</w:t>
      </w:r>
      <w:r w:rsidR="00F4215D" w:rsidRPr="00016DCE">
        <w:rPr>
          <w:rFonts w:ascii="Arial" w:hAnsi="Arial" w:cs="Arial"/>
          <w:sz w:val="22"/>
          <w:szCs w:val="22"/>
        </w:rPr>
        <w:t xml:space="preserve"> II. </w:t>
      </w:r>
      <w:r w:rsidR="003A0736" w:rsidRPr="00016DCE">
        <w:rPr>
          <w:rFonts w:ascii="Arial" w:hAnsi="Arial" w:cs="Arial"/>
          <w:sz w:val="22"/>
          <w:szCs w:val="22"/>
        </w:rPr>
        <w:t xml:space="preserve">této </w:t>
      </w:r>
      <w:r w:rsidR="00F4215D" w:rsidRPr="00016DCE">
        <w:rPr>
          <w:rFonts w:ascii="Arial" w:hAnsi="Arial" w:cs="Arial"/>
          <w:sz w:val="22"/>
          <w:szCs w:val="22"/>
        </w:rPr>
        <w:t>S</w:t>
      </w:r>
      <w:r w:rsidRPr="00016DCE">
        <w:rPr>
          <w:rFonts w:ascii="Arial" w:hAnsi="Arial" w:cs="Arial"/>
          <w:sz w:val="22"/>
          <w:szCs w:val="22"/>
        </w:rPr>
        <w:t>mlouvy a na náhradu ztrát vzniklých prodloužením termínu jejího dokončení ve stejném rozsahu.</w:t>
      </w:r>
      <w:r w:rsidR="002824FA" w:rsidRPr="00016DCE">
        <w:rPr>
          <w:rFonts w:ascii="Arial" w:hAnsi="Arial" w:cs="Arial"/>
          <w:sz w:val="22"/>
          <w:szCs w:val="22"/>
        </w:rPr>
        <w:t xml:space="preserve"> Objednatel je dále oprávněn od této Smlouvy odstoupit, pokud vůči majetku </w:t>
      </w:r>
      <w:r w:rsidR="00D03E59" w:rsidRPr="00016DCE">
        <w:rPr>
          <w:rFonts w:ascii="Arial" w:hAnsi="Arial" w:cs="Arial"/>
          <w:sz w:val="22"/>
          <w:szCs w:val="22"/>
        </w:rPr>
        <w:t>dodavatele</w:t>
      </w:r>
      <w:r w:rsidR="002824FA" w:rsidRPr="00016DCE">
        <w:rPr>
          <w:rFonts w:ascii="Arial" w:hAnsi="Arial" w:cs="Arial"/>
          <w:sz w:val="22"/>
          <w:szCs w:val="22"/>
        </w:rPr>
        <w:t xml:space="preserve"> probíhá insolvenční řízení.</w:t>
      </w:r>
    </w:p>
    <w:p w14:paraId="5E38C9C9" w14:textId="77777777" w:rsidR="000E102E" w:rsidRPr="00016DCE" w:rsidRDefault="000E102E">
      <w:pPr>
        <w:autoSpaceDE w:val="0"/>
        <w:rPr>
          <w:rFonts w:ascii="Arial" w:hAnsi="Arial" w:cs="Arial"/>
          <w:sz w:val="22"/>
          <w:szCs w:val="22"/>
        </w:rPr>
      </w:pPr>
    </w:p>
    <w:p w14:paraId="43A21B28" w14:textId="31384351"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Podstatným porušením této S</w:t>
      </w:r>
      <w:r w:rsidR="000E102E" w:rsidRPr="00016DCE">
        <w:rPr>
          <w:rFonts w:ascii="Arial" w:hAnsi="Arial" w:cs="Arial"/>
          <w:sz w:val="22"/>
          <w:szCs w:val="22"/>
        </w:rPr>
        <w:t xml:space="preserve">mlouvy ze strany </w:t>
      </w:r>
      <w:r w:rsidR="00DD221F" w:rsidRPr="00016DCE">
        <w:rPr>
          <w:rFonts w:ascii="Arial" w:hAnsi="Arial" w:cs="Arial"/>
          <w:sz w:val="22"/>
          <w:szCs w:val="22"/>
        </w:rPr>
        <w:t xml:space="preserve">dodavatele </w:t>
      </w:r>
      <w:r w:rsidR="000E102E" w:rsidRPr="00016DCE">
        <w:rPr>
          <w:rFonts w:ascii="Arial" w:hAnsi="Arial" w:cs="Arial"/>
          <w:sz w:val="22"/>
          <w:szCs w:val="22"/>
        </w:rPr>
        <w:t>se rozumí zejména nesplnění smluvních termínů pod</w:t>
      </w:r>
      <w:r w:rsidRPr="00016DCE">
        <w:rPr>
          <w:rFonts w:ascii="Arial" w:hAnsi="Arial" w:cs="Arial"/>
          <w:sz w:val="22"/>
          <w:szCs w:val="22"/>
        </w:rPr>
        <w:t>le této S</w:t>
      </w:r>
      <w:r w:rsidR="000E102E" w:rsidRPr="00016DCE">
        <w:rPr>
          <w:rFonts w:ascii="Arial" w:hAnsi="Arial" w:cs="Arial"/>
          <w:sz w:val="22"/>
          <w:szCs w:val="22"/>
        </w:rPr>
        <w:t>mlouvy, nebo provádění díla v rozporu s</w:t>
      </w:r>
      <w:r w:rsidR="000233C3" w:rsidRPr="00016DCE">
        <w:rPr>
          <w:rFonts w:ascii="Arial" w:hAnsi="Arial" w:cs="Arial"/>
          <w:sz w:val="22"/>
          <w:szCs w:val="22"/>
        </w:rPr>
        <w:t xml:space="preserve"> článkem </w:t>
      </w:r>
      <w:r w:rsidR="00E35367" w:rsidRPr="00016DCE">
        <w:rPr>
          <w:rFonts w:ascii="Arial" w:hAnsi="Arial" w:cs="Arial"/>
          <w:sz w:val="22"/>
          <w:szCs w:val="22"/>
        </w:rPr>
        <w:br/>
      </w:r>
      <w:r w:rsidR="000233C3" w:rsidRPr="00016DCE">
        <w:rPr>
          <w:rFonts w:ascii="Arial" w:hAnsi="Arial" w:cs="Arial"/>
          <w:sz w:val="22"/>
          <w:szCs w:val="22"/>
        </w:rPr>
        <w:t>VIII. odst.</w:t>
      </w:r>
      <w:r w:rsidR="002301E9" w:rsidRPr="00016DCE">
        <w:rPr>
          <w:rFonts w:ascii="Arial" w:hAnsi="Arial" w:cs="Arial"/>
          <w:sz w:val="22"/>
          <w:szCs w:val="22"/>
        </w:rPr>
        <w:t xml:space="preserve"> 8.2</w:t>
      </w:r>
      <w:r w:rsidRPr="00016DCE">
        <w:rPr>
          <w:rFonts w:ascii="Arial" w:hAnsi="Arial" w:cs="Arial"/>
          <w:sz w:val="22"/>
          <w:szCs w:val="22"/>
        </w:rPr>
        <w:t xml:space="preserve"> </w:t>
      </w:r>
      <w:r w:rsidR="00EA7D02" w:rsidRPr="00016DCE">
        <w:rPr>
          <w:rFonts w:ascii="Arial" w:hAnsi="Arial" w:cs="Arial"/>
          <w:sz w:val="22"/>
          <w:szCs w:val="22"/>
        </w:rPr>
        <w:t xml:space="preserve">a odst. 8.20 </w:t>
      </w:r>
      <w:r w:rsidRPr="00016DCE">
        <w:rPr>
          <w:rFonts w:ascii="Arial" w:hAnsi="Arial" w:cs="Arial"/>
          <w:sz w:val="22"/>
          <w:szCs w:val="22"/>
        </w:rPr>
        <w:t>S</w:t>
      </w:r>
      <w:r w:rsidR="000233C3" w:rsidRPr="00016DCE">
        <w:rPr>
          <w:rFonts w:ascii="Arial" w:hAnsi="Arial" w:cs="Arial"/>
          <w:sz w:val="22"/>
          <w:szCs w:val="22"/>
        </w:rPr>
        <w:t>mlouvy</w:t>
      </w:r>
      <w:r w:rsidR="00016B3D" w:rsidRPr="00016DCE">
        <w:rPr>
          <w:rFonts w:ascii="Arial" w:hAnsi="Arial" w:cs="Arial"/>
          <w:sz w:val="22"/>
          <w:szCs w:val="22"/>
        </w:rPr>
        <w:t xml:space="preserve"> </w:t>
      </w:r>
      <w:r w:rsidR="001E78A9" w:rsidRPr="00016DCE">
        <w:rPr>
          <w:rFonts w:ascii="Arial" w:hAnsi="Arial" w:cs="Arial"/>
          <w:sz w:val="22"/>
          <w:szCs w:val="22"/>
        </w:rPr>
        <w:t xml:space="preserve">a článkem IV. odst. 4.9 </w:t>
      </w:r>
      <w:r w:rsidRPr="00016DCE">
        <w:rPr>
          <w:rFonts w:ascii="Arial" w:hAnsi="Arial" w:cs="Arial"/>
          <w:sz w:val="22"/>
          <w:szCs w:val="22"/>
        </w:rPr>
        <w:t>S</w:t>
      </w:r>
      <w:r w:rsidR="00016B3D" w:rsidRPr="00016DCE">
        <w:rPr>
          <w:rFonts w:ascii="Arial" w:hAnsi="Arial" w:cs="Arial"/>
          <w:sz w:val="22"/>
          <w:szCs w:val="22"/>
        </w:rPr>
        <w:t>mlouvy.</w:t>
      </w:r>
    </w:p>
    <w:p w14:paraId="3CF8A007" w14:textId="77777777" w:rsidR="000E102E" w:rsidRPr="00016DCE" w:rsidRDefault="000E102E">
      <w:pPr>
        <w:autoSpaceDE w:val="0"/>
        <w:ind w:left="540" w:hanging="540"/>
        <w:rPr>
          <w:rFonts w:ascii="Arial" w:hAnsi="Arial" w:cs="Arial"/>
          <w:sz w:val="22"/>
          <w:szCs w:val="22"/>
        </w:rPr>
      </w:pPr>
    </w:p>
    <w:p w14:paraId="292005DC" w14:textId="77777777"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od S</w:t>
      </w:r>
      <w:r w:rsidR="000E102E" w:rsidRPr="00016DCE">
        <w:rPr>
          <w:rFonts w:ascii="Arial" w:hAnsi="Arial" w:cs="Arial"/>
          <w:sz w:val="22"/>
          <w:szCs w:val="22"/>
        </w:rPr>
        <w:t>mlouvy strana oprávněná oznámí straně povinné písemně. Účinky odstoupení nastanou doručením takového oznámení povinné straně. Nepodaří – li se</w:t>
      </w:r>
      <w:r w:rsidR="00F302CB" w:rsidRPr="00016DCE">
        <w:rPr>
          <w:rFonts w:ascii="Arial" w:hAnsi="Arial" w:cs="Arial"/>
          <w:sz w:val="22"/>
          <w:szCs w:val="22"/>
        </w:rPr>
        <w:t> </w:t>
      </w:r>
      <w:r w:rsidR="000E102E" w:rsidRPr="00016DCE">
        <w:rPr>
          <w:rFonts w:ascii="Arial" w:hAnsi="Arial" w:cs="Arial"/>
          <w:sz w:val="22"/>
          <w:szCs w:val="22"/>
        </w:rPr>
        <w:t xml:space="preserve">oznámení doručit, má se za to, že došlo k jeho doručení </w:t>
      </w:r>
      <w:r w:rsidR="002401AD" w:rsidRPr="00016DCE">
        <w:rPr>
          <w:rFonts w:ascii="Arial" w:hAnsi="Arial" w:cs="Arial"/>
          <w:sz w:val="22"/>
          <w:szCs w:val="22"/>
        </w:rPr>
        <w:t>třetím</w:t>
      </w:r>
      <w:r w:rsidR="000E102E" w:rsidRPr="00016DCE">
        <w:rPr>
          <w:rFonts w:ascii="Arial" w:hAnsi="Arial" w:cs="Arial"/>
          <w:sz w:val="22"/>
          <w:szCs w:val="22"/>
        </w:rPr>
        <w:t xml:space="preserve"> dnem po odeslání na</w:t>
      </w:r>
      <w:r w:rsidR="00F302CB" w:rsidRPr="00016DCE">
        <w:rPr>
          <w:rFonts w:ascii="Arial" w:hAnsi="Arial" w:cs="Arial"/>
          <w:sz w:val="22"/>
          <w:szCs w:val="22"/>
        </w:rPr>
        <w:t> </w:t>
      </w:r>
      <w:r w:rsidR="000E102E" w:rsidRPr="00016DCE">
        <w:rPr>
          <w:rFonts w:ascii="Arial" w:hAnsi="Arial" w:cs="Arial"/>
          <w:sz w:val="22"/>
          <w:szCs w:val="22"/>
        </w:rPr>
        <w:t xml:space="preserve">adresu povinné </w:t>
      </w:r>
      <w:r w:rsidR="00D168EF" w:rsidRPr="00016DCE">
        <w:rPr>
          <w:rFonts w:ascii="Arial" w:hAnsi="Arial" w:cs="Arial"/>
          <w:sz w:val="22"/>
          <w:szCs w:val="22"/>
        </w:rPr>
        <w:t>strany uvedenou v záhlaví této S</w:t>
      </w:r>
      <w:r w:rsidR="000E102E" w:rsidRPr="00016DCE">
        <w:rPr>
          <w:rFonts w:ascii="Arial" w:hAnsi="Arial" w:cs="Arial"/>
          <w:sz w:val="22"/>
          <w:szCs w:val="22"/>
        </w:rPr>
        <w:t>mlouvy.</w:t>
      </w:r>
    </w:p>
    <w:p w14:paraId="4C8D902E" w14:textId="77777777" w:rsidR="000E102E" w:rsidRPr="00016DCE" w:rsidRDefault="000E102E">
      <w:pPr>
        <w:autoSpaceDE w:val="0"/>
        <w:ind w:left="540" w:hanging="540"/>
        <w:rPr>
          <w:rFonts w:ascii="Arial" w:hAnsi="Arial" w:cs="Arial"/>
          <w:sz w:val="22"/>
          <w:szCs w:val="22"/>
        </w:rPr>
      </w:pPr>
    </w:p>
    <w:p w14:paraId="6DE10495"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Stanoví-li oprávněná strana pro dodatečné plnění lhůtu, vzniká jí právo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před uplynutím lhůty dodatečného plnění, kterou stanovila, tzn. ihned poté, co prohlášení povinné strany obdrží.</w:t>
      </w:r>
    </w:p>
    <w:p w14:paraId="6C79BA18" w14:textId="77777777" w:rsidR="000E102E" w:rsidRPr="00016DCE" w:rsidRDefault="000E102E">
      <w:pPr>
        <w:autoSpaceDE w:val="0"/>
        <w:ind w:left="540" w:hanging="540"/>
        <w:rPr>
          <w:rFonts w:ascii="Arial" w:hAnsi="Arial" w:cs="Arial"/>
          <w:sz w:val="22"/>
          <w:szCs w:val="22"/>
        </w:rPr>
      </w:pPr>
    </w:p>
    <w:p w14:paraId="14E50F33" w14:textId="77777777" w:rsidR="000E102E" w:rsidRPr="00016DCE" w:rsidRDefault="00D168EF"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Odstoupením od S</w:t>
      </w:r>
      <w:r w:rsidR="000E102E" w:rsidRPr="00016DCE">
        <w:rPr>
          <w:rFonts w:ascii="Arial" w:hAnsi="Arial" w:cs="Arial"/>
          <w:sz w:val="22"/>
          <w:szCs w:val="22"/>
        </w:rPr>
        <w:t>mlouvy zanikají všech</w:t>
      </w:r>
      <w:r w:rsidRPr="00016DCE">
        <w:rPr>
          <w:rFonts w:ascii="Arial" w:hAnsi="Arial" w:cs="Arial"/>
          <w:sz w:val="22"/>
          <w:szCs w:val="22"/>
        </w:rPr>
        <w:t>na práva a povinnosti stran ze S</w:t>
      </w:r>
      <w:r w:rsidR="000E102E" w:rsidRPr="00016DCE">
        <w:rPr>
          <w:rFonts w:ascii="Arial" w:hAnsi="Arial" w:cs="Arial"/>
          <w:sz w:val="22"/>
          <w:szCs w:val="22"/>
        </w:rPr>
        <w:t xml:space="preserve">mlouvy. </w:t>
      </w:r>
      <w:r w:rsidR="002401AD" w:rsidRPr="00016DCE">
        <w:rPr>
          <w:rFonts w:ascii="Arial" w:hAnsi="Arial" w:cs="Arial"/>
          <w:sz w:val="22"/>
          <w:szCs w:val="22"/>
        </w:rPr>
        <w:t xml:space="preserve"> </w:t>
      </w:r>
      <w:r w:rsidRPr="00016DCE">
        <w:rPr>
          <w:rFonts w:ascii="Arial" w:hAnsi="Arial" w:cs="Arial"/>
          <w:sz w:val="22"/>
          <w:szCs w:val="22"/>
        </w:rPr>
        <w:t>Odstoupení od S</w:t>
      </w:r>
      <w:r w:rsidR="000E102E" w:rsidRPr="00016DCE">
        <w:rPr>
          <w:rFonts w:ascii="Arial" w:hAnsi="Arial" w:cs="Arial"/>
          <w:sz w:val="22"/>
          <w:szCs w:val="22"/>
        </w:rPr>
        <w:t>mlouvy se však nedotýká nároku na n</w:t>
      </w:r>
      <w:r w:rsidRPr="00016DCE">
        <w:rPr>
          <w:rFonts w:ascii="Arial" w:hAnsi="Arial" w:cs="Arial"/>
          <w:sz w:val="22"/>
          <w:szCs w:val="22"/>
        </w:rPr>
        <w:t>áhradu škody vzniklé porušením S</w:t>
      </w:r>
      <w:r w:rsidR="000E102E" w:rsidRPr="00016DCE">
        <w:rPr>
          <w:rFonts w:ascii="Arial" w:hAnsi="Arial" w:cs="Arial"/>
          <w:sz w:val="22"/>
          <w:szCs w:val="22"/>
        </w:rPr>
        <w:t>mlouvy, řešení sporů mezi smluvními stranami, nároků na smluvní pokuty a jiných ná</w:t>
      </w:r>
      <w:r w:rsidRPr="00016DCE">
        <w:rPr>
          <w:rFonts w:ascii="Arial" w:hAnsi="Arial" w:cs="Arial"/>
          <w:sz w:val="22"/>
          <w:szCs w:val="22"/>
        </w:rPr>
        <w:t>roků, které podle této S</w:t>
      </w:r>
      <w:r w:rsidR="000E102E" w:rsidRPr="00016DCE">
        <w:rPr>
          <w:rFonts w:ascii="Arial" w:hAnsi="Arial" w:cs="Arial"/>
          <w:sz w:val="22"/>
          <w:szCs w:val="22"/>
        </w:rPr>
        <w:t>mlouvy nebo vzhledem ke své p</w:t>
      </w:r>
      <w:r w:rsidRPr="00016DCE">
        <w:rPr>
          <w:rFonts w:ascii="Arial" w:hAnsi="Arial" w:cs="Arial"/>
          <w:sz w:val="22"/>
          <w:szCs w:val="22"/>
        </w:rPr>
        <w:t>ovaze mají trvat i po ukončení S</w:t>
      </w:r>
      <w:r w:rsidR="000E102E" w:rsidRPr="00016DCE">
        <w:rPr>
          <w:rFonts w:ascii="Arial" w:hAnsi="Arial" w:cs="Arial"/>
          <w:sz w:val="22"/>
          <w:szCs w:val="22"/>
        </w:rPr>
        <w:t>mlouvy.</w:t>
      </w:r>
    </w:p>
    <w:p w14:paraId="3284E155" w14:textId="77777777" w:rsidR="000E102E" w:rsidRPr="00016DCE" w:rsidRDefault="000E102E">
      <w:pPr>
        <w:autoSpaceDE w:val="0"/>
        <w:ind w:left="540" w:hanging="540"/>
        <w:rPr>
          <w:rFonts w:ascii="Arial" w:hAnsi="Arial" w:cs="Arial"/>
          <w:sz w:val="22"/>
          <w:szCs w:val="22"/>
        </w:rPr>
      </w:pPr>
    </w:p>
    <w:p w14:paraId="2EC5507F"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Objednatel</w:t>
      </w:r>
      <w:r w:rsidR="00D168EF" w:rsidRPr="00016DCE">
        <w:rPr>
          <w:rFonts w:ascii="Arial" w:hAnsi="Arial" w:cs="Arial"/>
          <w:sz w:val="22"/>
          <w:szCs w:val="22"/>
        </w:rPr>
        <w:t xml:space="preserve"> je dále oprávněn odstoupit od S</w:t>
      </w:r>
      <w:r w:rsidRPr="00016DCE">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016DCE">
        <w:rPr>
          <w:rFonts w:ascii="Arial" w:hAnsi="Arial" w:cs="Arial"/>
          <w:sz w:val="22"/>
          <w:szCs w:val="22"/>
        </w:rPr>
        <w:t> </w:t>
      </w:r>
      <w:r w:rsidRPr="00016DCE">
        <w:rPr>
          <w:rFonts w:ascii="Arial" w:hAnsi="Arial" w:cs="Arial"/>
          <w:sz w:val="22"/>
          <w:szCs w:val="22"/>
        </w:rPr>
        <w:t>strany dohodly, že objedn</w:t>
      </w:r>
      <w:r w:rsidR="00D168EF" w:rsidRPr="00016DCE">
        <w:rPr>
          <w:rFonts w:ascii="Arial" w:hAnsi="Arial" w:cs="Arial"/>
          <w:sz w:val="22"/>
          <w:szCs w:val="22"/>
        </w:rPr>
        <w:t>ateli ve splnění povinnosti ze S</w:t>
      </w:r>
      <w:r w:rsidRPr="00016DCE">
        <w:rPr>
          <w:rFonts w:ascii="Arial" w:hAnsi="Arial" w:cs="Arial"/>
          <w:sz w:val="22"/>
          <w:szCs w:val="22"/>
        </w:rPr>
        <w:t xml:space="preserve">mlouvy dočasně nebo trvale zabránila mimořádná nepředvídatelná a nepřekonatelná překážka vzniklá nezávisle na jeho vůli. </w:t>
      </w:r>
      <w:r w:rsidR="00DD221F" w:rsidRPr="00016DCE">
        <w:rPr>
          <w:rFonts w:ascii="Arial" w:hAnsi="Arial" w:cs="Arial"/>
          <w:sz w:val="22"/>
          <w:szCs w:val="22"/>
        </w:rPr>
        <w:t xml:space="preserve">Dodavatel </w:t>
      </w:r>
      <w:r w:rsidRPr="00016DCE">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016DCE" w:rsidRDefault="000E102E">
      <w:pPr>
        <w:spacing w:after="120" w:line="276" w:lineRule="auto"/>
        <w:rPr>
          <w:rFonts w:ascii="Arial" w:hAnsi="Arial" w:cs="Arial"/>
          <w:sz w:val="22"/>
          <w:szCs w:val="22"/>
        </w:rPr>
      </w:pPr>
    </w:p>
    <w:p w14:paraId="4606570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bookmarkStart w:id="0" w:name="_Ref374723827"/>
      <w:r w:rsidRPr="00016DCE">
        <w:rPr>
          <w:rFonts w:ascii="Arial" w:hAnsi="Arial" w:cs="Arial"/>
          <w:sz w:val="22"/>
          <w:szCs w:val="22"/>
        </w:rPr>
        <w:t>Objednatel je d</w:t>
      </w:r>
      <w:r w:rsidR="00D168EF" w:rsidRPr="00016DCE">
        <w:rPr>
          <w:rFonts w:ascii="Arial" w:hAnsi="Arial" w:cs="Arial"/>
          <w:sz w:val="22"/>
          <w:szCs w:val="22"/>
        </w:rPr>
        <w:t>ále oprávněn odstoupit od této S</w:t>
      </w:r>
      <w:r w:rsidRPr="00016DCE">
        <w:rPr>
          <w:rFonts w:ascii="Arial" w:hAnsi="Arial" w:cs="Arial"/>
          <w:sz w:val="22"/>
          <w:szCs w:val="22"/>
        </w:rPr>
        <w:t xml:space="preserve">mlouvy, jestliže zjistí, že </w:t>
      </w:r>
      <w:bookmarkEnd w:id="0"/>
      <w:r w:rsidR="00DD221F" w:rsidRPr="00016DCE">
        <w:rPr>
          <w:rFonts w:ascii="Arial" w:hAnsi="Arial" w:cs="Arial"/>
          <w:sz w:val="22"/>
          <w:szCs w:val="22"/>
        </w:rPr>
        <w:t>dodavatel</w:t>
      </w:r>
      <w:r w:rsidRPr="00016DCE">
        <w:rPr>
          <w:rFonts w:ascii="Arial" w:hAnsi="Arial" w:cs="Arial"/>
          <w:color w:val="1F497D"/>
          <w:sz w:val="22"/>
          <w:szCs w:val="22"/>
        </w:rPr>
        <w:t>:</w:t>
      </w:r>
    </w:p>
    <w:p w14:paraId="7C462579"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016DCE">
        <w:rPr>
          <w:rFonts w:ascii="Arial" w:hAnsi="Arial" w:cs="Arial"/>
          <w:sz w:val="22"/>
          <w:szCs w:val="22"/>
        </w:rPr>
        <w:t xml:space="preserve"> Veřejné zakázky</w:t>
      </w:r>
      <w:r w:rsidR="00D168EF" w:rsidRPr="00016DCE">
        <w:rPr>
          <w:rFonts w:ascii="Arial" w:hAnsi="Arial" w:cs="Arial"/>
          <w:sz w:val="22"/>
          <w:szCs w:val="22"/>
        </w:rPr>
        <w:t xml:space="preserve"> nebo při provádění této S</w:t>
      </w:r>
      <w:r w:rsidRPr="00016DCE">
        <w:rPr>
          <w:rFonts w:ascii="Arial" w:hAnsi="Arial" w:cs="Arial"/>
          <w:sz w:val="22"/>
          <w:szCs w:val="22"/>
        </w:rPr>
        <w:t>mlouvy; nebo</w:t>
      </w:r>
    </w:p>
    <w:p w14:paraId="2A18830D"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zkresloval jakékoliv skutečnosti za účelem ovlivnění zadávac</w:t>
      </w:r>
      <w:r w:rsidR="00D168EF" w:rsidRPr="00016DCE">
        <w:rPr>
          <w:rFonts w:ascii="Arial" w:hAnsi="Arial" w:cs="Arial"/>
          <w:sz w:val="22"/>
          <w:szCs w:val="22"/>
        </w:rPr>
        <w:t>ího řízení nebo provádění této S</w:t>
      </w:r>
      <w:r w:rsidRPr="00016DCE">
        <w:rPr>
          <w:rFonts w:ascii="Arial" w:hAnsi="Arial" w:cs="Arial"/>
          <w:sz w:val="22"/>
          <w:szCs w:val="22"/>
        </w:rPr>
        <w:t>mlouvy ke škodě objednatele</w:t>
      </w:r>
      <w:r w:rsidR="00733980" w:rsidRPr="00016DCE">
        <w:rPr>
          <w:rFonts w:ascii="Arial" w:hAnsi="Arial" w:cs="Arial"/>
          <w:sz w:val="22"/>
          <w:szCs w:val="22"/>
        </w:rPr>
        <w:t xml:space="preserve"> nebo jiné osoby</w:t>
      </w:r>
      <w:r w:rsidRPr="00016DCE">
        <w:rPr>
          <w:rFonts w:ascii="Arial" w:hAnsi="Arial" w:cs="Arial"/>
          <w:sz w:val="22"/>
          <w:szCs w:val="22"/>
        </w:rPr>
        <w:t>, včetně užití podvodných praktik k potlačení a snížení výhod volné a otevřené soutěže.</w:t>
      </w:r>
    </w:p>
    <w:p w14:paraId="09685960" w14:textId="77777777" w:rsidR="006D1D28" w:rsidRPr="00016DCE" w:rsidRDefault="006D1D28" w:rsidP="006D1D28">
      <w:pPr>
        <w:autoSpaceDE w:val="0"/>
        <w:rPr>
          <w:rFonts w:ascii="Arial" w:hAnsi="Arial" w:cs="Arial"/>
          <w:sz w:val="22"/>
          <w:szCs w:val="22"/>
        </w:rPr>
      </w:pPr>
    </w:p>
    <w:p w14:paraId="03396E94" w14:textId="77777777" w:rsidR="006D1D28" w:rsidRPr="00016DCE" w:rsidRDefault="006D1D28"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(zánik práv a povinností) nastane až splněním povinností vyplývajících z vyrovnání smluvních stran.</w:t>
      </w:r>
    </w:p>
    <w:p w14:paraId="4D53C7CE" w14:textId="77777777" w:rsidR="00235A0B" w:rsidRPr="00016DCE" w:rsidRDefault="00235A0B" w:rsidP="006D1D28">
      <w:pPr>
        <w:autoSpaceDE w:val="0"/>
        <w:ind w:left="540" w:hanging="540"/>
        <w:rPr>
          <w:rFonts w:ascii="Arial" w:hAnsi="Arial" w:cs="Arial"/>
          <w:sz w:val="22"/>
          <w:szCs w:val="22"/>
        </w:rPr>
      </w:pPr>
    </w:p>
    <w:p w14:paraId="222511D7" w14:textId="77777777" w:rsidR="00235A0B" w:rsidRPr="00016DCE" w:rsidRDefault="00235A0B"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lastRenderedPageBreak/>
        <w:t xml:space="preserve">Smlouvu lze dále ukončit dohodou smluvních stran nebo písemnou výpovědí ze strany objednatele, a to i bez uvedení důvodu. Výpovědní lhůta činí v takovém případě 15 dnů ode dne doručení výpovědi </w:t>
      </w:r>
      <w:r w:rsidR="00DD681C" w:rsidRPr="00016DCE">
        <w:rPr>
          <w:rFonts w:ascii="Arial" w:hAnsi="Arial" w:cs="Arial"/>
          <w:sz w:val="22"/>
          <w:szCs w:val="22"/>
        </w:rPr>
        <w:t>smluvní straně</w:t>
      </w:r>
      <w:r w:rsidRPr="00016DCE">
        <w:rPr>
          <w:rFonts w:ascii="Arial" w:hAnsi="Arial" w:cs="Arial"/>
          <w:sz w:val="22"/>
          <w:szCs w:val="22"/>
        </w:rPr>
        <w:t>.</w:t>
      </w:r>
    </w:p>
    <w:p w14:paraId="032A3415" w14:textId="77777777" w:rsidR="000E102E" w:rsidRPr="00016DCE" w:rsidRDefault="000E102E" w:rsidP="00DD681C">
      <w:pPr>
        <w:tabs>
          <w:tab w:val="left" w:pos="360"/>
        </w:tabs>
        <w:autoSpaceDE w:val="0"/>
        <w:jc w:val="center"/>
        <w:rPr>
          <w:rFonts w:ascii="Arial" w:hAnsi="Arial" w:cs="Arial"/>
          <w:bCs/>
          <w:sz w:val="22"/>
          <w:szCs w:val="22"/>
        </w:rPr>
      </w:pPr>
    </w:p>
    <w:p w14:paraId="051CCE58"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XIII.</w:t>
      </w:r>
    </w:p>
    <w:p w14:paraId="3D24A8BD" w14:textId="77777777" w:rsidR="000E102E" w:rsidRPr="00016DCE" w:rsidRDefault="000E102E">
      <w:pPr>
        <w:jc w:val="center"/>
        <w:rPr>
          <w:rFonts w:ascii="Arial" w:hAnsi="Arial" w:cs="Arial"/>
          <w:b/>
          <w:bCs/>
          <w:sz w:val="22"/>
          <w:szCs w:val="22"/>
        </w:rPr>
      </w:pPr>
      <w:r w:rsidRPr="00016DCE">
        <w:rPr>
          <w:rFonts w:ascii="Arial" w:hAnsi="Arial" w:cs="Arial"/>
          <w:b/>
          <w:bCs/>
          <w:sz w:val="22"/>
          <w:szCs w:val="22"/>
        </w:rPr>
        <w:t>Smluvní pokuty a úrok z</w:t>
      </w:r>
      <w:r w:rsidR="006D1D28" w:rsidRPr="00016DCE">
        <w:rPr>
          <w:rFonts w:ascii="Arial" w:hAnsi="Arial" w:cs="Arial"/>
          <w:b/>
          <w:bCs/>
          <w:sz w:val="22"/>
          <w:szCs w:val="22"/>
        </w:rPr>
        <w:t> </w:t>
      </w:r>
      <w:r w:rsidRPr="00016DCE">
        <w:rPr>
          <w:rFonts w:ascii="Arial" w:hAnsi="Arial" w:cs="Arial"/>
          <w:b/>
          <w:bCs/>
          <w:sz w:val="22"/>
          <w:szCs w:val="22"/>
        </w:rPr>
        <w:t>prodlení</w:t>
      </w:r>
    </w:p>
    <w:p w14:paraId="426A2FEB" w14:textId="77777777" w:rsidR="006D1D28" w:rsidRPr="00016DCE" w:rsidRDefault="006D1D28">
      <w:pPr>
        <w:jc w:val="center"/>
        <w:rPr>
          <w:rFonts w:ascii="Arial" w:hAnsi="Arial" w:cs="Arial"/>
          <w:bCs/>
          <w:sz w:val="22"/>
          <w:szCs w:val="22"/>
        </w:rPr>
      </w:pPr>
    </w:p>
    <w:p w14:paraId="7EBD300C"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rPr>
      </w:pP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bude v prodlení se zhotovením a předáním díla nebo jeho části oproti FHS, je povinen zaplatit objednateli smluvní pokutu, jejíž výše bude určena jako násobek počtu dní prodlení se zhotovením díla a 0,2 % z</w:t>
      </w:r>
      <w:r w:rsidR="00EE256A" w:rsidRPr="00016DCE">
        <w:rPr>
          <w:rFonts w:ascii="Arial" w:hAnsi="Arial" w:cs="Arial"/>
          <w:sz w:val="22"/>
          <w:szCs w:val="22"/>
        </w:rPr>
        <w:t xml:space="preserve"> celkové</w:t>
      </w:r>
      <w:r w:rsidRPr="00016DCE">
        <w:rPr>
          <w:rFonts w:ascii="Arial" w:hAnsi="Arial" w:cs="Arial"/>
          <w:sz w:val="22"/>
          <w:szCs w:val="22"/>
        </w:rPr>
        <w:t> ceny dí</w:t>
      </w:r>
      <w:r w:rsidR="008E3B25" w:rsidRPr="00016DCE">
        <w:rPr>
          <w:rFonts w:ascii="Arial" w:hAnsi="Arial" w:cs="Arial"/>
          <w:sz w:val="22"/>
          <w:szCs w:val="22"/>
        </w:rPr>
        <w:t>la</w:t>
      </w:r>
      <w:r w:rsidR="009012CD" w:rsidRPr="00016DCE">
        <w:rPr>
          <w:rFonts w:ascii="Arial" w:hAnsi="Arial" w:cs="Arial"/>
          <w:sz w:val="22"/>
          <w:szCs w:val="22"/>
        </w:rPr>
        <w:t xml:space="preserve"> nebo z příslušné části díla v Kč</w:t>
      </w:r>
      <w:r w:rsidR="008E3B25" w:rsidRPr="00016DCE">
        <w:rPr>
          <w:rFonts w:ascii="Arial" w:hAnsi="Arial" w:cs="Arial"/>
          <w:sz w:val="22"/>
          <w:szCs w:val="22"/>
        </w:rPr>
        <w:t xml:space="preserve"> bez DPH, </w:t>
      </w:r>
      <w:r w:rsidR="00EE256A" w:rsidRPr="00016DCE">
        <w:rPr>
          <w:rFonts w:ascii="Arial" w:hAnsi="Arial" w:cs="Arial"/>
          <w:sz w:val="22"/>
          <w:szCs w:val="22"/>
        </w:rPr>
        <w:t xml:space="preserve">uvedené </w:t>
      </w:r>
      <w:r w:rsidR="008E3B25" w:rsidRPr="00016DCE">
        <w:rPr>
          <w:rFonts w:ascii="Arial" w:hAnsi="Arial" w:cs="Arial"/>
          <w:sz w:val="22"/>
          <w:szCs w:val="22"/>
        </w:rPr>
        <w:t>v </w:t>
      </w:r>
      <w:r w:rsidR="000233C3" w:rsidRPr="00016DCE">
        <w:rPr>
          <w:rFonts w:ascii="Arial" w:hAnsi="Arial" w:cs="Arial"/>
          <w:sz w:val="22"/>
          <w:szCs w:val="22"/>
        </w:rPr>
        <w:t xml:space="preserve">článku III. odst. </w:t>
      </w:r>
      <w:r w:rsidR="006D1D28" w:rsidRPr="00016DCE">
        <w:rPr>
          <w:rFonts w:ascii="Arial" w:hAnsi="Arial" w:cs="Arial"/>
          <w:sz w:val="22"/>
          <w:szCs w:val="22"/>
        </w:rPr>
        <w:t>3.1</w:t>
      </w:r>
      <w:r w:rsidR="00D168EF" w:rsidRPr="00016DCE">
        <w:rPr>
          <w:rFonts w:ascii="Arial" w:hAnsi="Arial" w:cs="Arial"/>
          <w:sz w:val="22"/>
          <w:szCs w:val="22"/>
        </w:rPr>
        <w:t xml:space="preserve"> S</w:t>
      </w:r>
      <w:r w:rsidR="009012CD" w:rsidRPr="00016DCE">
        <w:rPr>
          <w:rFonts w:ascii="Arial" w:hAnsi="Arial" w:cs="Arial"/>
          <w:sz w:val="22"/>
          <w:szCs w:val="22"/>
        </w:rPr>
        <w:t>mlouvy</w:t>
      </w:r>
      <w:r w:rsidR="006D7D37" w:rsidRPr="00016DCE">
        <w:rPr>
          <w:rFonts w:ascii="Arial" w:hAnsi="Arial" w:cs="Arial"/>
          <w:sz w:val="22"/>
          <w:szCs w:val="22"/>
        </w:rPr>
        <w:t xml:space="preserve">. </w:t>
      </w: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prokáže, že prodlení vzniklo z viny na straně objednatele, zanikne objednateli právo smluvní pokutu uplatňovat.</w:t>
      </w:r>
      <w:r w:rsidR="008E3B25" w:rsidRPr="00016DCE">
        <w:rPr>
          <w:rFonts w:ascii="Arial" w:hAnsi="Arial" w:cs="Arial"/>
          <w:sz w:val="22"/>
          <w:szCs w:val="22"/>
        </w:rPr>
        <w:t xml:space="preserve"> </w:t>
      </w:r>
      <w:r w:rsidR="00DD221F" w:rsidRPr="00016DCE">
        <w:rPr>
          <w:rFonts w:ascii="Arial" w:hAnsi="Arial" w:cs="Arial"/>
          <w:sz w:val="22"/>
          <w:szCs w:val="22"/>
        </w:rPr>
        <w:t xml:space="preserve">Dodavatel </w:t>
      </w:r>
      <w:r w:rsidRPr="00016DCE">
        <w:rPr>
          <w:rFonts w:ascii="Arial" w:hAnsi="Arial" w:cs="Arial"/>
          <w:sz w:val="22"/>
          <w:szCs w:val="22"/>
        </w:rPr>
        <w:t>není v prodlení, pokud nemohl plnit v důsledku vyšší moci.</w:t>
      </w:r>
    </w:p>
    <w:p w14:paraId="3AE928DB" w14:textId="77777777" w:rsidR="000E102E" w:rsidRPr="00016DCE" w:rsidRDefault="000E102E" w:rsidP="00164D07">
      <w:pPr>
        <w:tabs>
          <w:tab w:val="left" w:pos="360"/>
        </w:tabs>
        <w:autoSpaceDE w:val="0"/>
        <w:ind w:left="567" w:hanging="567"/>
        <w:rPr>
          <w:rFonts w:ascii="Arial" w:hAnsi="Arial" w:cs="Arial"/>
        </w:rPr>
      </w:pPr>
    </w:p>
    <w:p w14:paraId="1DD13400"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včasné nevyklizení staveniště je 0,05 % z ceny díla bez DPH za</w:t>
      </w:r>
      <w:r w:rsidR="00F302CB" w:rsidRPr="00016DCE">
        <w:rPr>
          <w:rFonts w:ascii="Arial" w:hAnsi="Arial" w:cs="Arial"/>
          <w:sz w:val="22"/>
          <w:szCs w:val="22"/>
        </w:rPr>
        <w:t> </w:t>
      </w:r>
      <w:r w:rsidRPr="00016DCE">
        <w:rPr>
          <w:rFonts w:ascii="Arial" w:hAnsi="Arial" w:cs="Arial"/>
          <w:sz w:val="22"/>
          <w:szCs w:val="22"/>
        </w:rPr>
        <w:t xml:space="preserve">každý i započatý den prodlení </w:t>
      </w:r>
      <w:r w:rsidR="00DD221F" w:rsidRPr="00016DCE">
        <w:rPr>
          <w:rFonts w:ascii="Arial" w:hAnsi="Arial" w:cs="Arial"/>
          <w:sz w:val="22"/>
          <w:szCs w:val="22"/>
        </w:rPr>
        <w:t>dodavatele</w:t>
      </w:r>
      <w:r w:rsidR="003D1860" w:rsidRPr="00016DCE">
        <w:rPr>
          <w:rFonts w:ascii="Arial" w:hAnsi="Arial" w:cs="Arial"/>
          <w:sz w:val="22"/>
          <w:szCs w:val="22"/>
        </w:rPr>
        <w:t>, nejvýše však 50 000 Kč za den.</w:t>
      </w:r>
    </w:p>
    <w:p w14:paraId="7DC4A0B0" w14:textId="77777777" w:rsidR="00BA35A1" w:rsidRPr="00016DCE" w:rsidRDefault="00BA35A1" w:rsidP="00BA35A1">
      <w:pPr>
        <w:pStyle w:val="Odstavecseseznamem"/>
        <w:rPr>
          <w:rFonts w:ascii="Arial" w:hAnsi="Arial" w:cs="Arial"/>
          <w:sz w:val="22"/>
          <w:szCs w:val="22"/>
        </w:rPr>
      </w:pPr>
    </w:p>
    <w:p w14:paraId="0896E9DF" w14:textId="6425A6D8" w:rsidR="00617FD2" w:rsidRPr="00016DCE" w:rsidRDefault="00BA35A1" w:rsidP="009E3F4E">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 Kč za každou vadu a každý den prodlení.</w:t>
      </w:r>
    </w:p>
    <w:p w14:paraId="2096D373" w14:textId="77777777" w:rsidR="000E102E" w:rsidRPr="00016DCE" w:rsidRDefault="000E102E" w:rsidP="00C522FA">
      <w:pPr>
        <w:tabs>
          <w:tab w:val="left" w:pos="360"/>
        </w:tabs>
        <w:autoSpaceDE w:val="0"/>
        <w:ind w:left="567" w:hanging="567"/>
        <w:rPr>
          <w:rFonts w:ascii="Arial" w:hAnsi="Arial" w:cs="Arial"/>
          <w:sz w:val="22"/>
          <w:szCs w:val="22"/>
        </w:rPr>
      </w:pPr>
    </w:p>
    <w:p w14:paraId="553AA889" w14:textId="77777777" w:rsidR="00EA7D02" w:rsidRPr="00016DCE" w:rsidRDefault="00EA7D02" w:rsidP="00EA7D02">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V případě, že dodavatel poruší povinnost stanovenou v čl. VIII odst. 8.20 této Smlouvy, tj. povinnost zajišťovat dodávky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 zavazuje se uhradit objednateli smluvní pokutu ve výši </w:t>
      </w:r>
      <w:r w:rsidR="00EB7119" w:rsidRPr="00016DCE">
        <w:rPr>
          <w:rFonts w:ascii="Arial" w:hAnsi="Arial" w:cs="Arial"/>
          <w:sz w:val="22"/>
          <w:szCs w:val="22"/>
        </w:rPr>
        <w:t>500.000,- Kč</w:t>
      </w:r>
      <w:r w:rsidRPr="00016DCE">
        <w:rPr>
          <w:rFonts w:ascii="Arial" w:hAnsi="Arial" w:cs="Arial"/>
          <w:sz w:val="22"/>
          <w:szCs w:val="22"/>
        </w:rPr>
        <w:t xml:space="preserve"> za každé jednotlivé porušení uvedené povinnosti.</w:t>
      </w:r>
    </w:p>
    <w:p w14:paraId="46606DBB" w14:textId="77777777" w:rsidR="00EA7D02" w:rsidRPr="00016DCE" w:rsidRDefault="00EA7D02" w:rsidP="00C522FA">
      <w:pPr>
        <w:tabs>
          <w:tab w:val="left" w:pos="360"/>
        </w:tabs>
        <w:autoSpaceDE w:val="0"/>
        <w:ind w:left="567" w:hanging="567"/>
        <w:rPr>
          <w:rFonts w:ascii="Arial" w:hAnsi="Arial" w:cs="Arial"/>
          <w:sz w:val="22"/>
          <w:szCs w:val="22"/>
        </w:rPr>
      </w:pPr>
    </w:p>
    <w:p w14:paraId="7C5E703A" w14:textId="77777777" w:rsidR="000E102E" w:rsidRPr="00016DCE" w:rsidRDefault="00D168EF"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pokuty dle této S</w:t>
      </w:r>
      <w:r w:rsidR="000E102E" w:rsidRPr="00016DCE">
        <w:rPr>
          <w:rFonts w:ascii="Arial" w:hAnsi="Arial" w:cs="Arial"/>
          <w:sz w:val="22"/>
          <w:szCs w:val="22"/>
        </w:rPr>
        <w:t xml:space="preserve">mlouvy hradí </w:t>
      </w:r>
      <w:r w:rsidR="00DD221F" w:rsidRPr="00016DCE">
        <w:rPr>
          <w:rFonts w:ascii="Arial" w:hAnsi="Arial" w:cs="Arial"/>
          <w:sz w:val="22"/>
          <w:szCs w:val="22"/>
        </w:rPr>
        <w:t xml:space="preserve">dodavatel </w:t>
      </w:r>
      <w:r w:rsidR="000E102E" w:rsidRPr="00016DCE">
        <w:rPr>
          <w:rFonts w:ascii="Arial" w:hAnsi="Arial" w:cs="Arial"/>
          <w:sz w:val="22"/>
          <w:szCs w:val="22"/>
        </w:rPr>
        <w:t xml:space="preserve">nezávisle na tom, zda a v jaké výši vznikne objednateli škoda, kterou je oprávněn objednatel vymáhat samostatně a bez ohledu na její výši.  </w:t>
      </w:r>
    </w:p>
    <w:p w14:paraId="4E046458" w14:textId="77777777" w:rsidR="000E102E" w:rsidRPr="00016DCE" w:rsidRDefault="000E102E">
      <w:pPr>
        <w:autoSpaceDE w:val="0"/>
        <w:spacing w:line="240" w:lineRule="auto"/>
        <w:rPr>
          <w:rFonts w:ascii="Arial" w:hAnsi="Arial" w:cs="Arial"/>
          <w:sz w:val="22"/>
          <w:szCs w:val="22"/>
        </w:rPr>
      </w:pPr>
    </w:p>
    <w:p w14:paraId="198A66CD"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Smluvní strany se dohodly, že v případě prodlení objednatele s úhradou ceny díla nebo její části je objednatel povinen uhradit </w:t>
      </w:r>
      <w:r w:rsidR="00DD221F" w:rsidRPr="00016DCE">
        <w:rPr>
          <w:rFonts w:ascii="Arial" w:hAnsi="Arial" w:cs="Arial"/>
          <w:sz w:val="22"/>
          <w:szCs w:val="22"/>
        </w:rPr>
        <w:t xml:space="preserve">dodavateli </w:t>
      </w:r>
      <w:r w:rsidRPr="00016DCE">
        <w:rPr>
          <w:rFonts w:ascii="Arial" w:hAnsi="Arial" w:cs="Arial"/>
          <w:sz w:val="22"/>
          <w:szCs w:val="22"/>
        </w:rPr>
        <w:t xml:space="preserve">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den prodlení. </w:t>
      </w:r>
    </w:p>
    <w:p w14:paraId="6D969059" w14:textId="77777777" w:rsidR="000233C3" w:rsidRPr="00016DCE" w:rsidRDefault="000233C3">
      <w:pPr>
        <w:tabs>
          <w:tab w:val="left" w:pos="360"/>
        </w:tabs>
        <w:autoSpaceDE w:val="0"/>
        <w:ind w:left="567" w:hanging="567"/>
        <w:rPr>
          <w:rFonts w:ascii="Arial" w:hAnsi="Arial" w:cs="Arial"/>
          <w:sz w:val="22"/>
          <w:szCs w:val="22"/>
        </w:rPr>
      </w:pPr>
    </w:p>
    <w:p w14:paraId="442CAA48" w14:textId="7C2BBAB0"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Je-li úhrada faktury objednatelem vázána na obdržení finančních prostředků z dotace udělené</w:t>
      </w:r>
      <w:r w:rsidR="001E784D" w:rsidRPr="00016DCE">
        <w:rPr>
          <w:rFonts w:ascii="Arial" w:hAnsi="Arial" w:cs="Arial"/>
          <w:sz w:val="22"/>
          <w:szCs w:val="22"/>
        </w:rPr>
        <w:t xml:space="preserve"> zejména</w:t>
      </w:r>
      <w:r w:rsidRPr="00016DCE">
        <w:rPr>
          <w:rFonts w:ascii="Arial" w:hAnsi="Arial" w:cs="Arial"/>
          <w:sz w:val="22"/>
          <w:szCs w:val="22"/>
        </w:rPr>
        <w:t xml:space="preserve"> z rozpočtu Středočeského kraje,</w:t>
      </w:r>
      <w:r w:rsidR="0012658B" w:rsidRPr="00016DCE">
        <w:rPr>
          <w:rFonts w:ascii="Arial" w:hAnsi="Arial" w:cs="Arial"/>
          <w:sz w:val="22"/>
          <w:szCs w:val="22"/>
        </w:rPr>
        <w:t xml:space="preserve"> </w:t>
      </w:r>
      <w:r w:rsidRPr="00016DCE">
        <w:rPr>
          <w:rFonts w:ascii="Arial" w:hAnsi="Arial" w:cs="Arial"/>
          <w:sz w:val="22"/>
          <w:szCs w:val="22"/>
        </w:rPr>
        <w:t xml:space="preserve">státního rozpočtu České republiky, </w:t>
      </w:r>
      <w:r w:rsidR="00E1055C" w:rsidRPr="00016DCE">
        <w:rPr>
          <w:rFonts w:ascii="Arial" w:hAnsi="Arial" w:cs="Arial"/>
          <w:sz w:val="22"/>
          <w:szCs w:val="22"/>
        </w:rPr>
        <w:t>rozpočtu Státního fond</w:t>
      </w:r>
      <w:r w:rsidR="00E6246D" w:rsidRPr="00016DCE">
        <w:rPr>
          <w:rFonts w:ascii="Arial" w:hAnsi="Arial" w:cs="Arial"/>
          <w:sz w:val="22"/>
          <w:szCs w:val="22"/>
        </w:rPr>
        <w:t xml:space="preserve">u dopravní infrastruktury, </w:t>
      </w:r>
      <w:r w:rsidR="0040031D" w:rsidRPr="00016DCE">
        <w:rPr>
          <w:rFonts w:ascii="Arial" w:hAnsi="Arial" w:cs="Arial"/>
          <w:sz w:val="22"/>
          <w:szCs w:val="22"/>
        </w:rPr>
        <w:t xml:space="preserve">rozpočtu Centra pro regionální rozvoj </w:t>
      </w:r>
      <w:r w:rsidR="0040031D" w:rsidRPr="00016DCE">
        <w:rPr>
          <w:rFonts w:ascii="Arial" w:hAnsi="Arial" w:cs="Arial"/>
          <w:sz w:val="22"/>
          <w:szCs w:val="22"/>
        </w:rPr>
        <w:lastRenderedPageBreak/>
        <w:t>České republiky, státní příspěvkové organizace</w:t>
      </w:r>
      <w:r w:rsidRPr="00016DCE">
        <w:rPr>
          <w:rFonts w:ascii="Arial" w:hAnsi="Arial" w:cs="Arial"/>
          <w:sz w:val="22"/>
          <w:szCs w:val="22"/>
        </w:rPr>
        <w:t xml:space="preserve">,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016DCE">
        <w:rPr>
          <w:rFonts w:ascii="Arial" w:hAnsi="Arial" w:cs="Arial"/>
          <w:sz w:val="22"/>
          <w:szCs w:val="22"/>
        </w:rPr>
        <w:t>dodavatel</w:t>
      </w:r>
      <w:r w:rsidR="00B83041" w:rsidRPr="00016DCE">
        <w:rPr>
          <w:rFonts w:ascii="Arial" w:hAnsi="Arial" w:cs="Arial"/>
          <w:sz w:val="22"/>
          <w:szCs w:val="22"/>
        </w:rPr>
        <w:t>e</w:t>
      </w:r>
      <w:r w:rsidRPr="00016DCE">
        <w:rPr>
          <w:rFonts w:ascii="Arial" w:hAnsi="Arial" w:cs="Arial"/>
          <w:sz w:val="22"/>
          <w:szCs w:val="22"/>
        </w:rPr>
        <w:t xml:space="preserve">. Neučiní-li tak, podléhá povinnosti zaplatit 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započatý den prodlení od uplynutí 10-ti </w:t>
      </w:r>
      <w:r w:rsidR="00EE256A" w:rsidRPr="00016DCE">
        <w:rPr>
          <w:rFonts w:ascii="Arial" w:hAnsi="Arial" w:cs="Arial"/>
          <w:sz w:val="22"/>
          <w:szCs w:val="22"/>
        </w:rPr>
        <w:t>pracovních dní</w:t>
      </w:r>
      <w:r w:rsidRPr="00016DCE">
        <w:rPr>
          <w:rFonts w:ascii="Arial" w:hAnsi="Arial" w:cs="Arial"/>
          <w:sz w:val="22"/>
          <w:szCs w:val="22"/>
        </w:rPr>
        <w:t xml:space="preserve"> po obdržení finančních prostředků od poskytovatele dotace.</w:t>
      </w:r>
    </w:p>
    <w:p w14:paraId="008D610E" w14:textId="77777777" w:rsidR="000E102E" w:rsidRPr="00016DCE" w:rsidRDefault="000E102E">
      <w:pPr>
        <w:tabs>
          <w:tab w:val="left" w:pos="360"/>
        </w:tabs>
        <w:autoSpaceDE w:val="0"/>
        <w:ind w:left="567" w:hanging="567"/>
        <w:rPr>
          <w:rFonts w:ascii="Arial" w:hAnsi="Arial" w:cs="Arial"/>
          <w:sz w:val="22"/>
          <w:szCs w:val="22"/>
        </w:rPr>
      </w:pPr>
    </w:p>
    <w:p w14:paraId="4AD101D8"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Úrok z prodlení není objednatel povinen </w:t>
      </w:r>
      <w:r w:rsidR="00DD221F" w:rsidRPr="00016DCE">
        <w:rPr>
          <w:rFonts w:ascii="Arial" w:hAnsi="Arial" w:cs="Arial"/>
          <w:sz w:val="22"/>
          <w:szCs w:val="22"/>
        </w:rPr>
        <w:t xml:space="preserve">dodavateli </w:t>
      </w:r>
      <w:r w:rsidRPr="00016DCE">
        <w:rPr>
          <w:rFonts w:ascii="Arial" w:hAnsi="Arial" w:cs="Arial"/>
          <w:sz w:val="22"/>
          <w:szCs w:val="22"/>
        </w:rPr>
        <w:t xml:space="preserve">hradit, jestliže objednatel pozastaví platbu </w:t>
      </w:r>
      <w:r w:rsidR="00DD221F" w:rsidRPr="00016DCE">
        <w:rPr>
          <w:rFonts w:ascii="Arial" w:hAnsi="Arial" w:cs="Arial"/>
          <w:sz w:val="22"/>
          <w:szCs w:val="22"/>
        </w:rPr>
        <w:t xml:space="preserve">dodavateli </w:t>
      </w:r>
      <w:r w:rsidRPr="00016DCE">
        <w:rPr>
          <w:rFonts w:ascii="Arial" w:hAnsi="Arial" w:cs="Arial"/>
          <w:sz w:val="22"/>
          <w:szCs w:val="22"/>
        </w:rPr>
        <w:t>podle bodu článku IV., bodu 4.</w:t>
      </w:r>
      <w:r w:rsidR="0005398E" w:rsidRPr="00016DCE">
        <w:rPr>
          <w:rFonts w:ascii="Arial" w:hAnsi="Arial" w:cs="Arial"/>
          <w:sz w:val="22"/>
          <w:szCs w:val="22"/>
        </w:rPr>
        <w:t>6</w:t>
      </w:r>
      <w:r w:rsidR="002401AD" w:rsidRPr="00016DCE">
        <w:rPr>
          <w:rFonts w:ascii="Arial" w:hAnsi="Arial" w:cs="Arial"/>
          <w:sz w:val="22"/>
          <w:szCs w:val="22"/>
        </w:rPr>
        <w:t xml:space="preserve"> </w:t>
      </w:r>
      <w:r w:rsidR="00D168EF" w:rsidRPr="00016DCE">
        <w:rPr>
          <w:rFonts w:ascii="Arial" w:hAnsi="Arial" w:cs="Arial"/>
          <w:sz w:val="22"/>
          <w:szCs w:val="22"/>
        </w:rPr>
        <w:t>S</w:t>
      </w:r>
      <w:r w:rsidRPr="00016DCE">
        <w:rPr>
          <w:rFonts w:ascii="Arial" w:hAnsi="Arial" w:cs="Arial"/>
          <w:sz w:val="22"/>
          <w:szCs w:val="22"/>
        </w:rPr>
        <w:t>mlouvy.</w:t>
      </w:r>
    </w:p>
    <w:p w14:paraId="0C8429FA" w14:textId="77777777" w:rsidR="0012658B" w:rsidRPr="00016DCE" w:rsidRDefault="0012658B" w:rsidP="000943DE">
      <w:pPr>
        <w:pStyle w:val="Odstavecseseznamem"/>
        <w:rPr>
          <w:rFonts w:ascii="Arial" w:hAnsi="Arial" w:cs="Arial"/>
          <w:sz w:val="22"/>
          <w:szCs w:val="22"/>
        </w:rPr>
      </w:pPr>
    </w:p>
    <w:p w14:paraId="7C1FCFA9" w14:textId="77777777" w:rsidR="0040031D" w:rsidRPr="00016DCE" w:rsidRDefault="00AE6BF0" w:rsidP="00D86A0D">
      <w:pPr>
        <w:tabs>
          <w:tab w:val="left" w:pos="360"/>
        </w:tabs>
        <w:autoSpaceDE w:val="0"/>
        <w:jc w:val="center"/>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007D1F3F" w:rsidRPr="00016DCE">
        <w:rPr>
          <w:rFonts w:ascii="Arial" w:hAnsi="Arial" w:cs="Arial"/>
          <w:sz w:val="22"/>
          <w:szCs w:val="22"/>
        </w:rPr>
        <w:tab/>
      </w:r>
    </w:p>
    <w:p w14:paraId="6B6E72BD"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rPr>
      </w:pPr>
      <w:r w:rsidRPr="00016DCE">
        <w:rPr>
          <w:rFonts w:ascii="Arial" w:hAnsi="Arial" w:cs="Arial"/>
          <w:b/>
          <w:sz w:val="22"/>
          <w:szCs w:val="22"/>
        </w:rPr>
        <w:t>Článek XIV.</w:t>
      </w:r>
    </w:p>
    <w:p w14:paraId="0734AFAE"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016DCE">
        <w:rPr>
          <w:rFonts w:ascii="Arial" w:hAnsi="Arial" w:cs="Arial"/>
          <w:b/>
          <w:sz w:val="22"/>
          <w:szCs w:val="22"/>
        </w:rPr>
        <w:t xml:space="preserve">Bankovní záruka </w:t>
      </w:r>
    </w:p>
    <w:p w14:paraId="0B4452CC" w14:textId="77777777" w:rsidR="00D86A0D" w:rsidRPr="00016DCE" w:rsidRDefault="00D86A0D" w:rsidP="00D86A0D">
      <w:pPr>
        <w:autoSpaceDE w:val="0"/>
        <w:autoSpaceDN w:val="0"/>
        <w:adjustRightInd w:val="0"/>
        <w:spacing w:line="276" w:lineRule="auto"/>
        <w:ind w:left="540" w:hanging="540"/>
        <w:rPr>
          <w:rFonts w:ascii="Arial" w:hAnsi="Arial" w:cs="Arial"/>
          <w:sz w:val="22"/>
          <w:szCs w:val="22"/>
        </w:rPr>
      </w:pPr>
    </w:p>
    <w:p w14:paraId="57291282" w14:textId="0A63A933"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Dodavatel poskytne při podpisu Konečného protokolu o předání a převzetí díl</w:t>
      </w:r>
      <w:r w:rsidR="008A5AA9" w:rsidRPr="00016DCE">
        <w:rPr>
          <w:rFonts w:ascii="Arial" w:hAnsi="Arial" w:cs="Arial"/>
          <w:sz w:val="22"/>
          <w:szCs w:val="22"/>
        </w:rPr>
        <w:t>a objednateli bankovní záruku, v minimální</w:t>
      </w:r>
      <w:r w:rsidRPr="00016DCE">
        <w:rPr>
          <w:rFonts w:ascii="Arial" w:hAnsi="Arial" w:cs="Arial"/>
          <w:sz w:val="22"/>
          <w:szCs w:val="22"/>
        </w:rPr>
        <w:t xml:space="preserve"> výši </w:t>
      </w:r>
      <w:r w:rsidR="00465CC2" w:rsidRPr="00016DCE">
        <w:rPr>
          <w:rFonts w:ascii="Arial" w:hAnsi="Arial" w:cs="Arial"/>
          <w:b/>
          <w:sz w:val="22"/>
          <w:szCs w:val="22"/>
        </w:rPr>
        <w:t>5</w:t>
      </w:r>
      <w:r w:rsidR="009D6DB4" w:rsidRPr="00016DCE">
        <w:rPr>
          <w:rFonts w:ascii="Arial" w:hAnsi="Arial" w:cs="Arial"/>
          <w:b/>
          <w:sz w:val="22"/>
          <w:szCs w:val="22"/>
        </w:rPr>
        <w:t xml:space="preserve"> % z celkové ceny </w:t>
      </w:r>
      <w:r w:rsidR="00F76B20" w:rsidRPr="00016DCE">
        <w:rPr>
          <w:rFonts w:ascii="Arial" w:hAnsi="Arial" w:cs="Arial"/>
          <w:b/>
          <w:sz w:val="22"/>
          <w:szCs w:val="22"/>
        </w:rPr>
        <w:t xml:space="preserve">díla </w:t>
      </w:r>
      <w:r w:rsidR="008A5AA9" w:rsidRPr="00016DCE">
        <w:rPr>
          <w:rFonts w:ascii="Arial" w:hAnsi="Arial" w:cs="Arial"/>
          <w:sz w:val="22"/>
          <w:szCs w:val="22"/>
        </w:rPr>
        <w:t>bez DPH uvedené v článku III. odst. 3.1 Smlouvy,</w:t>
      </w:r>
      <w:r w:rsidR="00D51358" w:rsidRPr="00016DCE">
        <w:rPr>
          <w:rFonts w:ascii="Arial" w:hAnsi="Arial" w:cs="Arial"/>
          <w:b/>
          <w:sz w:val="22"/>
          <w:szCs w:val="22"/>
        </w:rPr>
        <w:t xml:space="preserve"> </w:t>
      </w:r>
      <w:r w:rsidRPr="00016DCE">
        <w:rPr>
          <w:rFonts w:ascii="Arial" w:hAnsi="Arial" w:cs="Arial"/>
          <w:sz w:val="22"/>
          <w:szCs w:val="22"/>
        </w:rPr>
        <w:t xml:space="preserve">za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Bankovní záruka musí být platná minimálně po celou dobu záruční doby</w:t>
      </w:r>
      <w:r w:rsidR="0012658B" w:rsidRPr="00016DCE">
        <w:rPr>
          <w:rFonts w:ascii="Arial" w:hAnsi="Arial" w:cs="Arial"/>
          <w:sz w:val="22"/>
          <w:szCs w:val="22"/>
        </w:rPr>
        <w:t xml:space="preserve"> a musí být vystavena ve prospěch objednatele</w:t>
      </w:r>
      <w:r w:rsidR="00540753" w:rsidRPr="00016DCE">
        <w:rPr>
          <w:rFonts w:ascii="Arial" w:hAnsi="Arial" w:cs="Arial"/>
          <w:sz w:val="22"/>
          <w:szCs w:val="22"/>
        </w:rPr>
        <w:t>.</w:t>
      </w:r>
    </w:p>
    <w:p w14:paraId="5DB7DA1E"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Právo z bankovní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odavatel nebude plnit své povinnosti vyplývající ze z</w:t>
      </w:r>
      <w:r w:rsidR="00EE534B" w:rsidRPr="00016DCE">
        <w:rPr>
          <w:rFonts w:ascii="Arial" w:hAnsi="Arial" w:cs="Arial"/>
          <w:sz w:val="22"/>
          <w:szCs w:val="22"/>
        </w:rPr>
        <w:t>áruky za dílo, ke kterým je ze S</w:t>
      </w:r>
      <w:r w:rsidRPr="00016DCE">
        <w:rPr>
          <w:rFonts w:ascii="Arial" w:hAnsi="Arial" w:cs="Arial"/>
          <w:sz w:val="22"/>
          <w:szCs w:val="22"/>
        </w:rPr>
        <w:t>mlouvy povinen.</w:t>
      </w:r>
    </w:p>
    <w:p w14:paraId="7F69F16F"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Před uplatněním plnění z bankovní záruky oznámí objednatel písemně </w:t>
      </w:r>
      <w:r w:rsidR="00620CE1" w:rsidRPr="00016DCE">
        <w:rPr>
          <w:rFonts w:ascii="Arial" w:hAnsi="Arial" w:cs="Arial"/>
          <w:sz w:val="22"/>
          <w:szCs w:val="22"/>
        </w:rPr>
        <w:t>d</w:t>
      </w:r>
      <w:r w:rsidRPr="00016DCE">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sidRPr="00016DCE">
        <w:rPr>
          <w:rFonts w:ascii="Arial" w:hAnsi="Arial" w:cs="Arial"/>
          <w:sz w:val="22"/>
          <w:szCs w:val="22"/>
        </w:rPr>
        <w:t xml:space="preserve"> doby a vypořádání všech závazků</w:t>
      </w:r>
      <w:r w:rsidRPr="00016DCE">
        <w:rPr>
          <w:rFonts w:ascii="Arial" w:hAnsi="Arial" w:cs="Arial"/>
          <w:sz w:val="22"/>
          <w:szCs w:val="22"/>
        </w:rPr>
        <w:t xml:space="preserve"> mezi </w:t>
      </w:r>
      <w:r w:rsidR="00620CE1" w:rsidRPr="00016DCE">
        <w:rPr>
          <w:rFonts w:ascii="Arial" w:hAnsi="Arial" w:cs="Arial"/>
          <w:sz w:val="22"/>
          <w:szCs w:val="22"/>
        </w:rPr>
        <w:t>d</w:t>
      </w:r>
      <w:r w:rsidRPr="00016DCE">
        <w:rPr>
          <w:rFonts w:ascii="Arial" w:hAnsi="Arial" w:cs="Arial"/>
          <w:sz w:val="22"/>
          <w:szCs w:val="22"/>
        </w:rPr>
        <w:t>odavatelem a objednatelem.</w:t>
      </w:r>
    </w:p>
    <w:p w14:paraId="6B5C9C2B"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Bankovní záruka zajišťuje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přičemž platí, že:</w:t>
      </w:r>
    </w:p>
    <w:p w14:paraId="5E13D0F4"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v případě jakékoli změny záruční lhůty je </w:t>
      </w:r>
      <w:r w:rsidR="00620CE1" w:rsidRPr="00016DCE">
        <w:rPr>
          <w:rFonts w:ascii="Arial" w:hAnsi="Arial" w:cs="Arial"/>
          <w:sz w:val="22"/>
          <w:szCs w:val="22"/>
        </w:rPr>
        <w:t>d</w:t>
      </w:r>
      <w:r w:rsidRPr="00016DCE">
        <w:rPr>
          <w:rFonts w:ascii="Arial" w:hAnsi="Arial" w:cs="Arial"/>
          <w:sz w:val="22"/>
          <w:szCs w:val="22"/>
        </w:rPr>
        <w:t>odavatel povinen platnost bankovní záruky prodloužit tak, aby trvala po celou dobu záruční lhůty;</w:t>
      </w:r>
    </w:p>
    <w:p w14:paraId="39440B30"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právo ze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 xml:space="preserve">odavatel neodstranil vadu díla způsobem a v době, k nimž je podle příslušných ustanovení </w:t>
      </w:r>
      <w:r w:rsidR="00620CE1" w:rsidRPr="00016DCE">
        <w:rPr>
          <w:rFonts w:ascii="Arial" w:hAnsi="Arial" w:cs="Arial"/>
          <w:sz w:val="22"/>
          <w:szCs w:val="22"/>
        </w:rPr>
        <w:t>Smlouvy</w:t>
      </w:r>
      <w:r w:rsidRPr="00016DCE">
        <w:rPr>
          <w:rFonts w:ascii="Arial" w:hAnsi="Arial" w:cs="Arial"/>
          <w:sz w:val="22"/>
          <w:szCs w:val="22"/>
        </w:rPr>
        <w:t xml:space="preserve"> k odstraňování vad v záruční lhůtě povinen;</w:t>
      </w:r>
    </w:p>
    <w:p w14:paraId="026E1585"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nepředložení bankovní záruky v požadovaném termínu je důvodem </w:t>
      </w:r>
      <w:r w:rsidRPr="00016DCE">
        <w:rPr>
          <w:rFonts w:ascii="Arial" w:hAnsi="Arial" w:cs="Arial"/>
          <w:sz w:val="22"/>
          <w:szCs w:val="22"/>
        </w:rPr>
        <w:br/>
      </w:r>
      <w:r w:rsidRPr="00016DCE">
        <w:rPr>
          <w:rFonts w:ascii="Arial" w:hAnsi="Arial" w:cs="Arial"/>
          <w:sz w:val="22"/>
          <w:szCs w:val="22"/>
        </w:rPr>
        <w:lastRenderedPageBreak/>
        <w:t>k nepřevzetí dokončeného díla a uplatnění sankcí pro nedodržení termínu dokončení a předání díla.</w:t>
      </w:r>
    </w:p>
    <w:p w14:paraId="543C4411"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Náklady na poskytnutí bankovní záruky a veškeré další výdaje vzniklé v souvislosti </w:t>
      </w:r>
      <w:r w:rsidRPr="00016DCE">
        <w:rPr>
          <w:rFonts w:ascii="Arial" w:hAnsi="Arial" w:cs="Arial"/>
          <w:sz w:val="22"/>
          <w:szCs w:val="22"/>
        </w:rPr>
        <w:br/>
        <w:t xml:space="preserve">s plněním povinností dle tohoto článku nese </w:t>
      </w:r>
      <w:r w:rsidR="00620CE1" w:rsidRPr="00016DCE">
        <w:rPr>
          <w:rFonts w:ascii="Arial" w:hAnsi="Arial" w:cs="Arial"/>
          <w:sz w:val="22"/>
          <w:szCs w:val="22"/>
        </w:rPr>
        <w:t>d</w:t>
      </w:r>
      <w:r w:rsidRPr="00016DCE">
        <w:rPr>
          <w:rFonts w:ascii="Arial" w:hAnsi="Arial" w:cs="Arial"/>
          <w:sz w:val="22"/>
          <w:szCs w:val="22"/>
        </w:rPr>
        <w:t>odavatel.</w:t>
      </w:r>
    </w:p>
    <w:p w14:paraId="1596FC68" w14:textId="77777777" w:rsidR="009F3B44" w:rsidRPr="00016DCE" w:rsidRDefault="009F3B44" w:rsidP="007D1F3F">
      <w:pPr>
        <w:tabs>
          <w:tab w:val="left" w:pos="360"/>
          <w:tab w:val="left" w:pos="3930"/>
          <w:tab w:val="center" w:pos="4606"/>
        </w:tabs>
        <w:autoSpaceDE w:val="0"/>
        <w:rPr>
          <w:rFonts w:ascii="Arial" w:hAnsi="Arial" w:cs="Arial"/>
          <w:sz w:val="22"/>
          <w:szCs w:val="22"/>
        </w:rPr>
      </w:pPr>
    </w:p>
    <w:p w14:paraId="34A5E421" w14:textId="77777777" w:rsidR="006B4B18" w:rsidRPr="00016DCE" w:rsidRDefault="006B4B18" w:rsidP="007D1F3F">
      <w:pPr>
        <w:tabs>
          <w:tab w:val="left" w:pos="360"/>
          <w:tab w:val="left" w:pos="3930"/>
          <w:tab w:val="center" w:pos="4606"/>
        </w:tabs>
        <w:autoSpaceDE w:val="0"/>
        <w:rPr>
          <w:rFonts w:ascii="Arial" w:hAnsi="Arial" w:cs="Arial"/>
          <w:sz w:val="22"/>
          <w:szCs w:val="22"/>
        </w:rPr>
      </w:pPr>
    </w:p>
    <w:p w14:paraId="1A65CD23" w14:textId="77777777" w:rsidR="000E102E" w:rsidRPr="00016DCE" w:rsidRDefault="00D86A0D">
      <w:pPr>
        <w:autoSpaceDE w:val="0"/>
        <w:spacing w:line="240" w:lineRule="auto"/>
        <w:ind w:left="360" w:hanging="360"/>
        <w:jc w:val="center"/>
        <w:rPr>
          <w:rFonts w:ascii="Arial" w:hAnsi="Arial" w:cs="Arial"/>
          <w:b/>
          <w:bCs/>
          <w:sz w:val="22"/>
          <w:szCs w:val="22"/>
        </w:rPr>
      </w:pPr>
      <w:r w:rsidRPr="00016DCE">
        <w:rPr>
          <w:rFonts w:ascii="Arial" w:hAnsi="Arial" w:cs="Arial"/>
          <w:b/>
          <w:bCs/>
          <w:sz w:val="22"/>
          <w:szCs w:val="22"/>
        </w:rPr>
        <w:t>Článek X</w:t>
      </w:r>
      <w:r w:rsidR="000E102E" w:rsidRPr="00016DCE">
        <w:rPr>
          <w:rFonts w:ascii="Arial" w:hAnsi="Arial" w:cs="Arial"/>
          <w:b/>
          <w:bCs/>
          <w:sz w:val="22"/>
          <w:szCs w:val="22"/>
        </w:rPr>
        <w:t>V.</w:t>
      </w:r>
    </w:p>
    <w:p w14:paraId="4E7B7E99" w14:textId="77777777" w:rsidR="000E102E" w:rsidRPr="00016DCE" w:rsidRDefault="000E102E">
      <w:pPr>
        <w:autoSpaceDE w:val="0"/>
        <w:jc w:val="center"/>
        <w:rPr>
          <w:rFonts w:ascii="Arial" w:hAnsi="Arial" w:cs="Arial"/>
          <w:bCs/>
          <w:sz w:val="22"/>
          <w:szCs w:val="22"/>
        </w:rPr>
      </w:pPr>
      <w:r w:rsidRPr="00016DCE">
        <w:rPr>
          <w:rFonts w:ascii="Arial" w:hAnsi="Arial" w:cs="Arial"/>
          <w:b/>
          <w:bCs/>
          <w:sz w:val="22"/>
          <w:szCs w:val="22"/>
        </w:rPr>
        <w:t>Závěrečná ustanovení</w:t>
      </w:r>
    </w:p>
    <w:p w14:paraId="72B486F9" w14:textId="77777777" w:rsidR="00AE6BF0" w:rsidRPr="00016DCE" w:rsidRDefault="00AE6BF0">
      <w:pPr>
        <w:autoSpaceDE w:val="0"/>
        <w:jc w:val="center"/>
        <w:rPr>
          <w:rFonts w:ascii="Arial" w:hAnsi="Arial" w:cs="Arial"/>
          <w:bCs/>
          <w:sz w:val="22"/>
          <w:szCs w:val="22"/>
        </w:rPr>
      </w:pPr>
    </w:p>
    <w:p w14:paraId="12AB0508" w14:textId="77777777" w:rsidR="000E102E" w:rsidRPr="00016DCE" w:rsidRDefault="000E102E" w:rsidP="0023292C">
      <w:pPr>
        <w:numPr>
          <w:ilvl w:val="1"/>
          <w:numId w:val="12"/>
        </w:numPr>
        <w:tabs>
          <w:tab w:val="clear" w:pos="1080"/>
          <w:tab w:val="num" w:pos="426"/>
        </w:tabs>
        <w:autoSpaceDE w:val="0"/>
        <w:ind w:left="567" w:hanging="567"/>
        <w:rPr>
          <w:rFonts w:ascii="Arial" w:hAnsi="Arial" w:cs="Arial"/>
          <w:color w:val="FF0000"/>
          <w:sz w:val="22"/>
          <w:szCs w:val="22"/>
        </w:rPr>
      </w:pPr>
      <w:r w:rsidRPr="00016DCE">
        <w:rPr>
          <w:rFonts w:ascii="Arial" w:hAnsi="Arial" w:cs="Arial"/>
          <w:sz w:val="22"/>
          <w:szCs w:val="22"/>
        </w:rPr>
        <w:t>V případě z</w:t>
      </w:r>
      <w:r w:rsidR="00D168EF" w:rsidRPr="00016DCE">
        <w:rPr>
          <w:rFonts w:ascii="Arial" w:hAnsi="Arial" w:cs="Arial"/>
          <w:sz w:val="22"/>
          <w:szCs w:val="22"/>
        </w:rPr>
        <w:t>měny údajů uvedených v záhlaví S</w:t>
      </w:r>
      <w:r w:rsidRPr="00016DCE">
        <w:rPr>
          <w:rFonts w:ascii="Arial" w:hAnsi="Arial" w:cs="Arial"/>
          <w:sz w:val="22"/>
          <w:szCs w:val="22"/>
        </w:rPr>
        <w:t>mlouvy, týkající se smluvních stran, je</w:t>
      </w:r>
      <w:r w:rsidR="00F302CB" w:rsidRPr="00016DCE">
        <w:rPr>
          <w:rFonts w:ascii="Arial" w:hAnsi="Arial" w:cs="Arial"/>
          <w:sz w:val="22"/>
          <w:szCs w:val="22"/>
        </w:rPr>
        <w:t> </w:t>
      </w:r>
      <w:r w:rsidRPr="00016DCE">
        <w:rPr>
          <w:rFonts w:ascii="Arial" w:hAnsi="Arial" w:cs="Arial"/>
          <w:sz w:val="22"/>
          <w:szCs w:val="22"/>
        </w:rPr>
        <w:t>povinna ta smluvní strana, u které změna nastala, informovat o ní druhou smluvní stranu, a to průkazným způ</w:t>
      </w:r>
      <w:r w:rsidR="00114B01" w:rsidRPr="00016DCE">
        <w:rPr>
          <w:rFonts w:ascii="Arial" w:hAnsi="Arial" w:cs="Arial"/>
          <w:sz w:val="22"/>
          <w:szCs w:val="22"/>
        </w:rPr>
        <w:t>sobem a bez zbytečného odkladu.</w:t>
      </w:r>
      <w:r w:rsidRPr="00016DCE">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016DCE" w:rsidRDefault="000E102E">
      <w:pPr>
        <w:autoSpaceDE w:val="0"/>
        <w:spacing w:line="240" w:lineRule="auto"/>
        <w:ind w:left="567" w:hanging="567"/>
        <w:rPr>
          <w:rFonts w:ascii="Arial" w:hAnsi="Arial" w:cs="Arial"/>
          <w:color w:val="FF0000"/>
          <w:sz w:val="22"/>
          <w:szCs w:val="22"/>
        </w:rPr>
      </w:pPr>
    </w:p>
    <w:p w14:paraId="26916D46"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textová </w:t>
      </w:r>
      <w:r w:rsidR="00D168EF" w:rsidRPr="00016DCE">
        <w:rPr>
          <w:rFonts w:ascii="Arial" w:hAnsi="Arial" w:cs="Arial"/>
          <w:sz w:val="22"/>
          <w:szCs w:val="22"/>
        </w:rPr>
        <w:t>dokumentace, kterou při plnění S</w:t>
      </w:r>
      <w:r w:rsidRPr="00016DCE">
        <w:rPr>
          <w:rFonts w:ascii="Arial" w:hAnsi="Arial" w:cs="Arial"/>
          <w:sz w:val="22"/>
          <w:szCs w:val="22"/>
        </w:rPr>
        <w:t xml:space="preserve">mlouvy předává či předkládá </w:t>
      </w:r>
      <w:r w:rsidR="00DD221F" w:rsidRPr="00016DCE">
        <w:rPr>
          <w:rFonts w:ascii="Arial" w:hAnsi="Arial" w:cs="Arial"/>
          <w:sz w:val="22"/>
          <w:szCs w:val="22"/>
        </w:rPr>
        <w:t xml:space="preserve">dodavatel </w:t>
      </w:r>
      <w:r w:rsidRPr="00016DCE">
        <w:rPr>
          <w:rFonts w:ascii="Arial" w:hAnsi="Arial" w:cs="Arial"/>
          <w:sz w:val="22"/>
          <w:szCs w:val="22"/>
        </w:rPr>
        <w:t>objednateli, musí být předána či předložena v českém jazyce.</w:t>
      </w:r>
    </w:p>
    <w:p w14:paraId="3419DE23" w14:textId="77777777" w:rsidR="000E102E" w:rsidRPr="00016DCE" w:rsidRDefault="000E102E">
      <w:pPr>
        <w:autoSpaceDE w:val="0"/>
        <w:spacing w:line="240" w:lineRule="auto"/>
        <w:ind w:left="567" w:hanging="567"/>
        <w:rPr>
          <w:rFonts w:ascii="Arial" w:hAnsi="Arial" w:cs="Arial"/>
          <w:sz w:val="22"/>
          <w:szCs w:val="22"/>
        </w:rPr>
      </w:pPr>
    </w:p>
    <w:p w14:paraId="5F6BB809" w14:textId="77777777" w:rsidR="000E102E" w:rsidRPr="00016DCE" w:rsidRDefault="00D168E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Písemnosti mezi stranami této S</w:t>
      </w:r>
      <w:r w:rsidR="000E102E" w:rsidRPr="00016DCE">
        <w:rPr>
          <w:rFonts w:ascii="Arial" w:hAnsi="Arial" w:cs="Arial"/>
          <w:sz w:val="22"/>
          <w:szCs w:val="22"/>
        </w:rPr>
        <w:t>mlouvy, s jejichž obsahem je spojen vznik, změna nebo zánik práv</w:t>
      </w:r>
      <w:r w:rsidRPr="00016DCE">
        <w:rPr>
          <w:rFonts w:ascii="Arial" w:hAnsi="Arial" w:cs="Arial"/>
          <w:sz w:val="22"/>
          <w:szCs w:val="22"/>
        </w:rPr>
        <w:t xml:space="preserve"> a povinností upravených touto Smlouvou (zejména odstoupení od s</w:t>
      </w:r>
      <w:r w:rsidR="000E102E" w:rsidRPr="00016DCE">
        <w:rPr>
          <w:rFonts w:ascii="Arial" w:hAnsi="Arial" w:cs="Arial"/>
          <w:sz w:val="22"/>
          <w:szCs w:val="22"/>
        </w:rPr>
        <w:t>mlouvy či</w:t>
      </w:r>
      <w:r w:rsidR="00F302CB" w:rsidRPr="00016DCE">
        <w:rPr>
          <w:rFonts w:ascii="Arial" w:hAnsi="Arial" w:cs="Arial"/>
          <w:sz w:val="22"/>
          <w:szCs w:val="22"/>
        </w:rPr>
        <w:t> </w:t>
      </w:r>
      <w:r w:rsidR="000E102E" w:rsidRPr="00016DCE">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016DCE" w:rsidRDefault="002401AD">
      <w:pPr>
        <w:tabs>
          <w:tab w:val="left" w:pos="360"/>
        </w:tabs>
        <w:autoSpaceDE w:val="0"/>
        <w:ind w:left="567" w:hanging="567"/>
        <w:rPr>
          <w:rFonts w:ascii="Arial" w:hAnsi="Arial" w:cs="Arial"/>
          <w:sz w:val="22"/>
          <w:szCs w:val="22"/>
        </w:rPr>
      </w:pPr>
    </w:p>
    <w:p w14:paraId="452003E1"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016DCE" w:rsidRDefault="000E102E">
      <w:pPr>
        <w:autoSpaceDE w:val="0"/>
        <w:spacing w:line="240" w:lineRule="auto"/>
        <w:ind w:left="567" w:hanging="567"/>
        <w:rPr>
          <w:rFonts w:ascii="Arial" w:hAnsi="Arial" w:cs="Arial"/>
          <w:sz w:val="22"/>
          <w:szCs w:val="22"/>
        </w:rPr>
      </w:pPr>
    </w:p>
    <w:p w14:paraId="090CD187" w14:textId="3F3E2829"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měnit pouze písemnými </w:t>
      </w:r>
      <w:r w:rsidR="00770A3F" w:rsidRPr="00016DCE">
        <w:rPr>
          <w:rFonts w:ascii="Arial" w:hAnsi="Arial" w:cs="Arial"/>
          <w:sz w:val="22"/>
          <w:szCs w:val="22"/>
        </w:rPr>
        <w:t xml:space="preserve">vzestupně číslovanými </w:t>
      </w:r>
      <w:r w:rsidRPr="00016DCE">
        <w:rPr>
          <w:rFonts w:ascii="Arial" w:hAnsi="Arial" w:cs="Arial"/>
          <w:sz w:val="22"/>
          <w:szCs w:val="22"/>
        </w:rPr>
        <w:t xml:space="preserve">dodatky podepsanými </w:t>
      </w:r>
      <w:r w:rsidR="00EE256A" w:rsidRPr="00016DCE">
        <w:rPr>
          <w:rFonts w:ascii="Arial" w:hAnsi="Arial" w:cs="Arial"/>
          <w:sz w:val="22"/>
          <w:szCs w:val="22"/>
        </w:rPr>
        <w:t>oprávněnými</w:t>
      </w:r>
      <w:r w:rsidRPr="00016DCE">
        <w:rPr>
          <w:rFonts w:ascii="Arial" w:hAnsi="Arial" w:cs="Arial"/>
          <w:sz w:val="22"/>
          <w:szCs w:val="22"/>
        </w:rPr>
        <w:t xml:space="preserve"> zástupci obou smluvních stran. To se týká veškerých </w:t>
      </w:r>
      <w:r w:rsidR="006F2917" w:rsidRPr="00016DCE">
        <w:rPr>
          <w:rFonts w:ascii="Arial" w:hAnsi="Arial" w:cs="Arial"/>
          <w:sz w:val="22"/>
          <w:szCs w:val="22"/>
        </w:rPr>
        <w:t>dodatečných stavebních prací</w:t>
      </w:r>
      <w:r w:rsidRPr="00016DCE">
        <w:rPr>
          <w:rFonts w:ascii="Arial" w:hAnsi="Arial" w:cs="Arial"/>
          <w:sz w:val="22"/>
          <w:szCs w:val="22"/>
        </w:rPr>
        <w:t>, méněprací a změny díla včetně případných změn stavby oproti projektové dokumentaci. Tyto musí být současně předem odsouhlaseny zástupcem objednatele</w:t>
      </w:r>
      <w:r w:rsidR="00A559FC" w:rsidRPr="00016DCE">
        <w:rPr>
          <w:rFonts w:ascii="Arial" w:hAnsi="Arial" w:cs="Arial"/>
          <w:sz w:val="22"/>
          <w:szCs w:val="22"/>
        </w:rPr>
        <w:t xml:space="preserve"> ve věci technických a TDS</w:t>
      </w:r>
      <w:r w:rsidRPr="00016DCE">
        <w:rPr>
          <w:rFonts w:ascii="Arial" w:hAnsi="Arial" w:cs="Arial"/>
          <w:sz w:val="22"/>
          <w:szCs w:val="22"/>
        </w:rPr>
        <w:t>. Rozsah a</w:t>
      </w:r>
      <w:r w:rsidR="00F302CB" w:rsidRPr="00016DCE">
        <w:rPr>
          <w:rFonts w:ascii="Arial" w:hAnsi="Arial" w:cs="Arial"/>
          <w:sz w:val="22"/>
          <w:szCs w:val="22"/>
        </w:rPr>
        <w:t> </w:t>
      </w:r>
      <w:r w:rsidRPr="00016DCE">
        <w:rPr>
          <w:rFonts w:ascii="Arial" w:hAnsi="Arial" w:cs="Arial"/>
          <w:sz w:val="22"/>
          <w:szCs w:val="22"/>
        </w:rPr>
        <w:t>hodnota případných dodatečných prací (dále jen „</w:t>
      </w:r>
      <w:r w:rsidR="00BE7F6A" w:rsidRPr="00016DCE">
        <w:rPr>
          <w:rFonts w:ascii="Arial" w:hAnsi="Arial" w:cs="Arial"/>
          <w:sz w:val="22"/>
          <w:szCs w:val="22"/>
        </w:rPr>
        <w:t>dodatečné stavební práce</w:t>
      </w:r>
      <w:r w:rsidRPr="00016DCE">
        <w:rPr>
          <w:rFonts w:ascii="Arial" w:hAnsi="Arial" w:cs="Arial"/>
          <w:sz w:val="22"/>
          <w:szCs w:val="22"/>
        </w:rPr>
        <w:t>“) musí být vždy před uzavřením dodatku nebo jin</w:t>
      </w:r>
      <w:r w:rsidR="000D319D" w:rsidRPr="00016DCE">
        <w:rPr>
          <w:rFonts w:ascii="Arial" w:hAnsi="Arial" w:cs="Arial"/>
          <w:sz w:val="22"/>
          <w:szCs w:val="22"/>
        </w:rPr>
        <w:t>ou</w:t>
      </w:r>
      <w:r w:rsidRPr="00016DCE">
        <w:rPr>
          <w:rFonts w:ascii="Arial" w:hAnsi="Arial" w:cs="Arial"/>
          <w:sz w:val="22"/>
          <w:szCs w:val="22"/>
        </w:rPr>
        <w:t xml:space="preserve"> změn</w:t>
      </w:r>
      <w:r w:rsidR="000D319D" w:rsidRPr="00016DCE">
        <w:rPr>
          <w:rFonts w:ascii="Arial" w:hAnsi="Arial" w:cs="Arial"/>
          <w:sz w:val="22"/>
          <w:szCs w:val="22"/>
        </w:rPr>
        <w:t>ou</w:t>
      </w:r>
      <w:r w:rsidR="00D168EF" w:rsidRPr="00016DCE">
        <w:rPr>
          <w:rFonts w:ascii="Arial" w:hAnsi="Arial" w:cs="Arial"/>
          <w:sz w:val="22"/>
          <w:szCs w:val="22"/>
        </w:rPr>
        <w:t xml:space="preserve"> této S</w:t>
      </w:r>
      <w:r w:rsidRPr="00016DCE">
        <w:rPr>
          <w:rFonts w:ascii="Arial" w:hAnsi="Arial" w:cs="Arial"/>
          <w:sz w:val="22"/>
          <w:szCs w:val="22"/>
        </w:rPr>
        <w:t>mlouvy projednány a schváleny Radou Středočeského kraje</w:t>
      </w:r>
      <w:r w:rsidR="006B4B18" w:rsidRPr="00016DCE">
        <w:rPr>
          <w:rFonts w:ascii="Arial" w:hAnsi="Arial" w:cs="Arial"/>
          <w:sz w:val="22"/>
          <w:szCs w:val="22"/>
        </w:rPr>
        <w:t>.</w:t>
      </w:r>
      <w:r w:rsidRPr="00016DCE">
        <w:rPr>
          <w:rFonts w:ascii="Arial" w:hAnsi="Arial" w:cs="Arial"/>
          <w:sz w:val="22"/>
          <w:szCs w:val="22"/>
        </w:rPr>
        <w:t xml:space="preserve"> V případě, že </w:t>
      </w:r>
      <w:r w:rsidR="00DD221F" w:rsidRPr="00016DCE">
        <w:rPr>
          <w:rFonts w:ascii="Arial" w:hAnsi="Arial" w:cs="Arial"/>
          <w:sz w:val="22"/>
          <w:szCs w:val="22"/>
        </w:rPr>
        <w:t xml:space="preserve">dodavatel </w:t>
      </w:r>
      <w:r w:rsidRPr="00016DCE">
        <w:rPr>
          <w:rFonts w:ascii="Arial" w:hAnsi="Arial" w:cs="Arial"/>
          <w:sz w:val="22"/>
          <w:szCs w:val="22"/>
        </w:rPr>
        <w:t xml:space="preserve">provede vícepráce bez toho, aby jejich rozsah a hodnota byly předem schváleny Radou Středočeského kraje, nebude mít nárok na úhradu jejich ceny a takové </w:t>
      </w:r>
      <w:r w:rsidRPr="00016DCE">
        <w:rPr>
          <w:rFonts w:ascii="Arial" w:hAnsi="Arial" w:cs="Arial"/>
          <w:sz w:val="22"/>
          <w:szCs w:val="22"/>
        </w:rPr>
        <w:lastRenderedPageBreak/>
        <w:t xml:space="preserve">vícepráce budou považovány za </w:t>
      </w:r>
      <w:r w:rsidR="00D168EF" w:rsidRPr="00016DCE">
        <w:rPr>
          <w:rFonts w:ascii="Arial" w:hAnsi="Arial" w:cs="Arial"/>
          <w:sz w:val="22"/>
          <w:szCs w:val="22"/>
        </w:rPr>
        <w:t>součást předmětu díla dle této S</w:t>
      </w:r>
      <w:r w:rsidRPr="00016DCE">
        <w:rPr>
          <w:rFonts w:ascii="Arial" w:hAnsi="Arial" w:cs="Arial"/>
          <w:sz w:val="22"/>
          <w:szCs w:val="22"/>
        </w:rPr>
        <w:t>mlouvy bez navýšení ceny díla.</w:t>
      </w:r>
    </w:p>
    <w:p w14:paraId="4BCEE99B" w14:textId="77777777" w:rsidR="000E102E" w:rsidRPr="00016DCE" w:rsidRDefault="000E102E">
      <w:pPr>
        <w:tabs>
          <w:tab w:val="left" w:pos="360"/>
        </w:tabs>
        <w:autoSpaceDE w:val="0"/>
        <w:ind w:left="567" w:hanging="567"/>
        <w:rPr>
          <w:rFonts w:ascii="Arial" w:hAnsi="Arial" w:cs="Arial"/>
          <w:sz w:val="22"/>
          <w:szCs w:val="22"/>
        </w:rPr>
      </w:pPr>
    </w:p>
    <w:p w14:paraId="5BE4B6AC"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Ostatní</w:t>
      </w:r>
      <w:r w:rsidR="00D168EF" w:rsidRPr="00016DCE">
        <w:rPr>
          <w:rFonts w:ascii="Arial" w:hAnsi="Arial" w:cs="Arial"/>
          <w:sz w:val="22"/>
          <w:szCs w:val="22"/>
        </w:rPr>
        <w:t xml:space="preserve"> vztahy smluvních stran v této S</w:t>
      </w:r>
      <w:r w:rsidRPr="00016DCE">
        <w:rPr>
          <w:rFonts w:ascii="Arial" w:hAnsi="Arial" w:cs="Arial"/>
          <w:sz w:val="22"/>
          <w:szCs w:val="22"/>
        </w:rPr>
        <w:t>mlouvě výslo</w:t>
      </w:r>
      <w:r w:rsidR="00E00F72" w:rsidRPr="00016DCE">
        <w:rPr>
          <w:rFonts w:ascii="Arial" w:hAnsi="Arial" w:cs="Arial"/>
          <w:sz w:val="22"/>
          <w:szCs w:val="22"/>
        </w:rPr>
        <w:t>vně neupravené se řídí z</w:t>
      </w:r>
      <w:r w:rsidR="0010602A" w:rsidRPr="00016DCE">
        <w:rPr>
          <w:rFonts w:ascii="Arial" w:hAnsi="Arial" w:cs="Arial"/>
          <w:sz w:val="22"/>
          <w:szCs w:val="22"/>
        </w:rPr>
        <w:t xml:space="preserve">ákonem </w:t>
      </w:r>
      <w:r w:rsidR="00E00F72" w:rsidRPr="00016DCE">
        <w:rPr>
          <w:rFonts w:ascii="Arial" w:hAnsi="Arial" w:cs="Arial"/>
          <w:sz w:val="22"/>
          <w:szCs w:val="22"/>
        </w:rPr>
        <w:br/>
        <w:t xml:space="preserve">č. </w:t>
      </w:r>
      <w:r w:rsidR="0010602A" w:rsidRPr="00016DCE">
        <w:rPr>
          <w:rFonts w:ascii="Arial" w:hAnsi="Arial" w:cs="Arial"/>
          <w:sz w:val="22"/>
          <w:szCs w:val="22"/>
        </w:rPr>
        <w:t>89/2012 Sb, občanský zákoník</w:t>
      </w:r>
      <w:r w:rsidRPr="00016DCE">
        <w:rPr>
          <w:rFonts w:ascii="Arial" w:hAnsi="Arial" w:cs="Arial"/>
          <w:sz w:val="22"/>
          <w:szCs w:val="22"/>
        </w:rPr>
        <w:t>.</w:t>
      </w:r>
    </w:p>
    <w:p w14:paraId="7040DCBE" w14:textId="77777777" w:rsidR="000E102E" w:rsidRPr="00016DCE" w:rsidRDefault="000E102E">
      <w:pPr>
        <w:autoSpaceDE w:val="0"/>
        <w:spacing w:line="240" w:lineRule="auto"/>
        <w:ind w:left="567" w:hanging="567"/>
        <w:rPr>
          <w:rFonts w:ascii="Arial" w:hAnsi="Arial" w:cs="Arial"/>
          <w:sz w:val="22"/>
          <w:szCs w:val="22"/>
        </w:rPr>
      </w:pPr>
    </w:p>
    <w:p w14:paraId="4061C612" w14:textId="77777777" w:rsidR="0058581D" w:rsidRPr="0058581D" w:rsidRDefault="0058581D" w:rsidP="0058581D">
      <w:pPr>
        <w:numPr>
          <w:ilvl w:val="1"/>
          <w:numId w:val="12"/>
        </w:numPr>
        <w:tabs>
          <w:tab w:val="clear" w:pos="1080"/>
        </w:tabs>
        <w:autoSpaceDE w:val="0"/>
        <w:ind w:left="567" w:hanging="567"/>
        <w:rPr>
          <w:rFonts w:ascii="Arial" w:hAnsi="Arial" w:cs="Arial"/>
          <w:sz w:val="22"/>
          <w:szCs w:val="22"/>
        </w:rPr>
      </w:pPr>
      <w:r w:rsidRPr="0058581D">
        <w:rPr>
          <w:rFonts w:ascii="Arial" w:hAnsi="Arial" w:cs="Arial"/>
          <w:sz w:val="22"/>
          <w:szCs w:val="22"/>
        </w:rPr>
        <w:t>Tato smlouva je vyhotovena v 1 elektronickém vyhotovení s elektronickými podpisy smluvních stran.</w:t>
      </w:r>
    </w:p>
    <w:p w14:paraId="47C632A7" w14:textId="77777777" w:rsidR="000E102E" w:rsidRPr="00016DCE" w:rsidRDefault="000E102E">
      <w:pPr>
        <w:autoSpaceDE w:val="0"/>
        <w:spacing w:line="240" w:lineRule="auto"/>
        <w:ind w:left="567" w:hanging="567"/>
        <w:rPr>
          <w:rFonts w:ascii="Arial" w:hAnsi="Arial" w:cs="Arial"/>
          <w:sz w:val="22"/>
          <w:szCs w:val="22"/>
        </w:rPr>
      </w:pPr>
    </w:p>
    <w:p w14:paraId="1991FD8C" w14:textId="2796FAC5" w:rsidR="000E102E" w:rsidRPr="0058581D" w:rsidRDefault="000E102E" w:rsidP="0058581D">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Smluvní strany prohlašují, že si </w:t>
      </w:r>
      <w:r w:rsidR="00D168EF" w:rsidRPr="00016DCE">
        <w:rPr>
          <w:rFonts w:ascii="Arial" w:hAnsi="Arial" w:cs="Arial"/>
          <w:sz w:val="22"/>
          <w:szCs w:val="22"/>
        </w:rPr>
        <w:t>S</w:t>
      </w:r>
      <w:r w:rsidRPr="00016DCE">
        <w:rPr>
          <w:rFonts w:ascii="Arial" w:hAnsi="Arial" w:cs="Arial"/>
          <w:sz w:val="22"/>
          <w:szCs w:val="22"/>
        </w:rPr>
        <w:t>mlouvu přečetly, s obsahem souhlasí a na důkaz jejich svobodné, pravé a vážné vůle připoj</w:t>
      </w:r>
      <w:r w:rsidR="00D168EF" w:rsidRPr="00016DCE">
        <w:rPr>
          <w:rFonts w:ascii="Arial" w:hAnsi="Arial" w:cs="Arial"/>
          <w:sz w:val="22"/>
          <w:szCs w:val="22"/>
        </w:rPr>
        <w:t>ují své podpisy. Uzavření této S</w:t>
      </w:r>
      <w:r w:rsidRPr="00016DCE">
        <w:rPr>
          <w:rFonts w:ascii="Arial" w:hAnsi="Arial" w:cs="Arial"/>
          <w:sz w:val="22"/>
          <w:szCs w:val="22"/>
        </w:rPr>
        <w:t xml:space="preserve">mlouvy bylo schváleno usnesením Rady Středočeského kraje ze dne </w:t>
      </w:r>
      <w:r w:rsidR="00C73C5C" w:rsidRPr="00016DCE">
        <w:rPr>
          <w:rFonts w:ascii="Arial" w:hAnsi="Arial" w:cs="Arial"/>
          <w:sz w:val="22"/>
          <w:szCs w:val="22"/>
        </w:rPr>
        <w:t>………………………………….</w:t>
      </w:r>
      <w:r w:rsidRPr="00016DCE">
        <w:rPr>
          <w:rFonts w:ascii="Arial" w:hAnsi="Arial" w:cs="Arial"/>
          <w:sz w:val="22"/>
          <w:szCs w:val="22"/>
        </w:rPr>
        <w:t xml:space="preserve"> č. usnesení</w:t>
      </w:r>
      <w:r w:rsidRPr="0058581D">
        <w:rPr>
          <w:rFonts w:ascii="Arial" w:hAnsi="Arial" w:cs="Arial"/>
          <w:sz w:val="22"/>
          <w:szCs w:val="22"/>
        </w:rPr>
        <w:t xml:space="preserve"> </w:t>
      </w:r>
      <w:r w:rsidR="00C73C5C" w:rsidRPr="00016DCE">
        <w:rPr>
          <w:rFonts w:ascii="Arial" w:hAnsi="Arial" w:cs="Arial"/>
          <w:sz w:val="22"/>
          <w:szCs w:val="22"/>
        </w:rPr>
        <w:t>………………………………….</w:t>
      </w:r>
      <w:r w:rsidRPr="00016DCE">
        <w:rPr>
          <w:rFonts w:ascii="Arial" w:hAnsi="Arial" w:cs="Arial"/>
          <w:sz w:val="22"/>
          <w:szCs w:val="22"/>
        </w:rPr>
        <w:t>.</w:t>
      </w:r>
    </w:p>
    <w:p w14:paraId="10B8A546" w14:textId="77777777" w:rsidR="006B1A51" w:rsidRPr="0058581D" w:rsidRDefault="006B1A51" w:rsidP="0058581D">
      <w:pPr>
        <w:autoSpaceDE w:val="0"/>
        <w:ind w:left="567"/>
        <w:rPr>
          <w:rFonts w:ascii="Arial" w:hAnsi="Arial" w:cs="Arial"/>
          <w:sz w:val="22"/>
          <w:szCs w:val="22"/>
        </w:rPr>
      </w:pPr>
      <w:bookmarkStart w:id="1" w:name="_GoBack"/>
      <w:bookmarkEnd w:id="1"/>
    </w:p>
    <w:p w14:paraId="16A937DD" w14:textId="77777777" w:rsidR="006B1A51" w:rsidRPr="00016DCE" w:rsidRDefault="006B1A51" w:rsidP="0058581D">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14:paraId="74D0CD0F" w14:textId="77777777" w:rsidR="00EE256A" w:rsidRPr="00016DCE" w:rsidRDefault="00EE256A" w:rsidP="0058581D">
      <w:pPr>
        <w:autoSpaceDE w:val="0"/>
        <w:ind w:left="567"/>
        <w:rPr>
          <w:rFonts w:ascii="Arial" w:hAnsi="Arial" w:cs="Arial"/>
          <w:sz w:val="22"/>
          <w:szCs w:val="22"/>
        </w:rPr>
      </w:pPr>
    </w:p>
    <w:p w14:paraId="0957A600" w14:textId="77777777" w:rsidR="000E102E" w:rsidRPr="00016DCE" w:rsidRDefault="000E102E" w:rsidP="0058581D">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ujednání, technické podmínky a jiná ustanovení uvedená v nabídce </w:t>
      </w:r>
      <w:r w:rsidR="00DD221F" w:rsidRPr="00016DCE">
        <w:rPr>
          <w:rFonts w:ascii="Arial" w:hAnsi="Arial" w:cs="Arial"/>
          <w:sz w:val="22"/>
          <w:szCs w:val="22"/>
        </w:rPr>
        <w:t>dodavatele</w:t>
      </w:r>
      <w:r w:rsidRPr="00016DCE">
        <w:rPr>
          <w:rFonts w:ascii="Arial" w:hAnsi="Arial" w:cs="Arial"/>
          <w:sz w:val="22"/>
          <w:szCs w:val="22"/>
        </w:rPr>
        <w:t xml:space="preserve">, podané v rámci zadávacího řízení </w:t>
      </w:r>
      <w:r w:rsidR="00EE256A" w:rsidRPr="00016DCE">
        <w:rPr>
          <w:rFonts w:ascii="Arial" w:hAnsi="Arial" w:cs="Arial"/>
          <w:sz w:val="22"/>
          <w:szCs w:val="22"/>
        </w:rPr>
        <w:t>Veřejné zakázky</w:t>
      </w:r>
      <w:r w:rsidR="00D168EF" w:rsidRPr="00016DCE">
        <w:rPr>
          <w:rFonts w:ascii="Arial" w:hAnsi="Arial" w:cs="Arial"/>
          <w:sz w:val="22"/>
          <w:szCs w:val="22"/>
        </w:rPr>
        <w:t>, jsou nedílnou součástí této S</w:t>
      </w:r>
      <w:r w:rsidRPr="00016DCE">
        <w:rPr>
          <w:rFonts w:ascii="Arial" w:hAnsi="Arial" w:cs="Arial"/>
          <w:sz w:val="22"/>
          <w:szCs w:val="22"/>
        </w:rPr>
        <w:t xml:space="preserve">mlouvy, pokud tato </w:t>
      </w:r>
      <w:r w:rsidR="00C814C2" w:rsidRPr="00016DCE">
        <w:rPr>
          <w:rFonts w:ascii="Arial" w:hAnsi="Arial" w:cs="Arial"/>
          <w:sz w:val="22"/>
          <w:szCs w:val="22"/>
        </w:rPr>
        <w:t>smlouva nestanoví jinak (viz článek</w:t>
      </w:r>
      <w:r w:rsidRPr="00016DCE">
        <w:rPr>
          <w:rFonts w:ascii="Arial" w:hAnsi="Arial" w:cs="Arial"/>
          <w:sz w:val="22"/>
          <w:szCs w:val="22"/>
        </w:rPr>
        <w:t xml:space="preserve"> I</w:t>
      </w:r>
      <w:r w:rsidR="00C814C2" w:rsidRPr="00016DCE">
        <w:rPr>
          <w:rFonts w:ascii="Arial" w:hAnsi="Arial" w:cs="Arial"/>
          <w:sz w:val="22"/>
          <w:szCs w:val="22"/>
        </w:rPr>
        <w:t>.</w:t>
      </w:r>
      <w:r w:rsidRPr="00016DCE">
        <w:rPr>
          <w:rFonts w:ascii="Arial" w:hAnsi="Arial" w:cs="Arial"/>
          <w:sz w:val="22"/>
          <w:szCs w:val="22"/>
        </w:rPr>
        <w:t xml:space="preserve"> smlouvy).</w:t>
      </w:r>
      <w:r w:rsidR="00853CFF" w:rsidRPr="00016DCE">
        <w:rPr>
          <w:rFonts w:ascii="Arial" w:hAnsi="Arial" w:cs="Arial"/>
          <w:sz w:val="22"/>
          <w:szCs w:val="22"/>
        </w:rPr>
        <w:t xml:space="preserve"> </w:t>
      </w:r>
      <w:r w:rsidR="00BA61AD" w:rsidRPr="00016DCE">
        <w:rPr>
          <w:rFonts w:ascii="Arial" w:hAnsi="Arial" w:cs="Arial"/>
          <w:sz w:val="22"/>
          <w:szCs w:val="22"/>
        </w:rPr>
        <w:t>Z</w:t>
      </w:r>
      <w:r w:rsidR="00853CFF" w:rsidRPr="00016DCE">
        <w:rPr>
          <w:rFonts w:ascii="Arial" w:hAnsi="Arial" w:cs="Arial"/>
          <w:sz w:val="22"/>
          <w:szCs w:val="22"/>
        </w:rPr>
        <w:t xml:space="preserve">adávací dokumentace Veřejné zakázky a nabídka </w:t>
      </w:r>
      <w:r w:rsidR="0061444F" w:rsidRPr="00016DCE">
        <w:rPr>
          <w:rFonts w:ascii="Arial" w:hAnsi="Arial" w:cs="Arial"/>
          <w:sz w:val="22"/>
          <w:szCs w:val="22"/>
        </w:rPr>
        <w:t>dodavatele</w:t>
      </w:r>
      <w:r w:rsidR="00853CFF" w:rsidRPr="00016DCE">
        <w:rPr>
          <w:rFonts w:ascii="Arial" w:hAnsi="Arial" w:cs="Arial"/>
          <w:sz w:val="22"/>
          <w:szCs w:val="22"/>
        </w:rPr>
        <w:t xml:space="preserve"> na Veřejnou zakázku </w:t>
      </w:r>
      <w:r w:rsidR="00BA61AD" w:rsidRPr="00016DCE">
        <w:rPr>
          <w:rFonts w:ascii="Arial" w:hAnsi="Arial" w:cs="Arial"/>
          <w:sz w:val="22"/>
          <w:szCs w:val="22"/>
        </w:rPr>
        <w:t>tvoř</w:t>
      </w:r>
      <w:r w:rsidR="007F2244" w:rsidRPr="00016DCE">
        <w:rPr>
          <w:rFonts w:ascii="Arial" w:hAnsi="Arial" w:cs="Arial"/>
          <w:sz w:val="22"/>
          <w:szCs w:val="22"/>
        </w:rPr>
        <w:t>í nedílnou součást této Smlouvy, jako samostatná příloha na CD</w:t>
      </w:r>
      <w:r w:rsidR="00853CFF" w:rsidRPr="00016DCE">
        <w:rPr>
          <w:rFonts w:ascii="Arial" w:hAnsi="Arial" w:cs="Arial"/>
          <w:sz w:val="22"/>
          <w:szCs w:val="22"/>
        </w:rPr>
        <w:t>.</w:t>
      </w:r>
    </w:p>
    <w:p w14:paraId="0287F0B2" w14:textId="77777777" w:rsidR="00E46223" w:rsidRPr="00016DCE" w:rsidRDefault="00E46223" w:rsidP="0058581D">
      <w:pPr>
        <w:autoSpaceDE w:val="0"/>
        <w:ind w:left="567"/>
        <w:rPr>
          <w:rFonts w:ascii="Arial" w:hAnsi="Arial" w:cs="Arial"/>
          <w:sz w:val="22"/>
          <w:szCs w:val="22"/>
        </w:rPr>
      </w:pPr>
    </w:p>
    <w:p w14:paraId="342993F6" w14:textId="77777777" w:rsidR="00E46223" w:rsidRPr="00016DCE" w:rsidRDefault="00E46223" w:rsidP="0058581D">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14:paraId="30C47C91" w14:textId="77777777" w:rsidR="00BF5553" w:rsidRPr="0058581D" w:rsidRDefault="00BF5553" w:rsidP="0058581D">
      <w:pPr>
        <w:autoSpaceDE w:val="0"/>
        <w:ind w:left="567"/>
        <w:rPr>
          <w:rFonts w:ascii="Arial" w:hAnsi="Arial" w:cs="Arial"/>
          <w:sz w:val="22"/>
          <w:szCs w:val="22"/>
        </w:rPr>
      </w:pPr>
    </w:p>
    <w:p w14:paraId="7CEB9EF0" w14:textId="77777777" w:rsidR="000E102E" w:rsidRPr="00016DCE" w:rsidRDefault="00D168EF" w:rsidP="0058581D">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Nedílnou součást této S</w:t>
      </w:r>
      <w:r w:rsidR="000E102E" w:rsidRPr="00016DCE">
        <w:rPr>
          <w:rFonts w:ascii="Arial" w:hAnsi="Arial" w:cs="Arial"/>
          <w:sz w:val="22"/>
          <w:szCs w:val="22"/>
        </w:rPr>
        <w:t>mlouvy tvoří následující přílohy:</w:t>
      </w:r>
    </w:p>
    <w:p w14:paraId="763D5C56" w14:textId="77777777" w:rsidR="000E102E" w:rsidRPr="00016DCE" w:rsidRDefault="00302BA1"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1: </w:t>
      </w:r>
      <w:r w:rsidR="00B1791C" w:rsidRPr="00016DCE">
        <w:rPr>
          <w:rFonts w:ascii="Arial" w:hAnsi="Arial" w:cs="Arial"/>
          <w:sz w:val="22"/>
          <w:szCs w:val="22"/>
        </w:rPr>
        <w:t>Směrnice ředitele Krajské správy a údržby silnic Středočeského kraje upřesňující provádění změn závazků dle zákona č. 134/2016 sb., o zadávání veřejných zakázek, v platném znění včetně příloh</w:t>
      </w:r>
    </w:p>
    <w:p w14:paraId="2B0C58E3"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2: </w:t>
      </w:r>
      <w:r w:rsidR="00B1791C" w:rsidRPr="00016DCE">
        <w:rPr>
          <w:rFonts w:ascii="Arial" w:hAnsi="Arial" w:cs="Arial"/>
          <w:sz w:val="22"/>
          <w:szCs w:val="22"/>
        </w:rPr>
        <w:t>Směrnice KSÚS č. R-Sm-16-02 ze dne 15. 4. 2015 – Ceník nepotřebných zásob</w:t>
      </w:r>
    </w:p>
    <w:p w14:paraId="13BAC9DE" w14:textId="77777777" w:rsidR="00B1791C"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w:t>
      </w:r>
      <w:r w:rsidR="00477DCD" w:rsidRPr="00016DCE">
        <w:rPr>
          <w:rFonts w:ascii="Arial" w:hAnsi="Arial" w:cs="Arial"/>
          <w:sz w:val="22"/>
          <w:szCs w:val="22"/>
        </w:rPr>
        <w:t xml:space="preserve">loha č. 3: </w:t>
      </w:r>
      <w:r w:rsidR="00B1791C" w:rsidRPr="00016DCE">
        <w:rPr>
          <w:rFonts w:ascii="Arial" w:hAnsi="Arial" w:cs="Arial"/>
          <w:sz w:val="22"/>
          <w:szCs w:val="22"/>
        </w:rPr>
        <w:t>Podpisový rámec realizační dokumentace stavby</w:t>
      </w:r>
    </w:p>
    <w:p w14:paraId="7FDF1579"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4: </w:t>
      </w:r>
      <w:r w:rsidR="00B1791C" w:rsidRPr="00016DCE">
        <w:rPr>
          <w:rFonts w:ascii="Arial" w:hAnsi="Arial" w:cs="Arial"/>
          <w:sz w:val="22"/>
          <w:szCs w:val="22"/>
        </w:rPr>
        <w:t xml:space="preserve">Zápis o odevzdání a převzetí dokončené budovy, stavby nebo její </w:t>
      </w:r>
      <w:r w:rsidR="00B1791C" w:rsidRPr="00016DCE">
        <w:rPr>
          <w:rFonts w:ascii="Arial" w:hAnsi="Arial" w:cs="Arial"/>
          <w:sz w:val="22"/>
          <w:szCs w:val="22"/>
        </w:rPr>
        <w:lastRenderedPageBreak/>
        <w:t>dokončené části</w:t>
      </w:r>
    </w:p>
    <w:p w14:paraId="2C47BC44" w14:textId="77777777" w:rsidR="00785A23"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5: </w:t>
      </w:r>
      <w:r w:rsidR="00B1791C" w:rsidRPr="00016DCE">
        <w:rPr>
          <w:rFonts w:ascii="Arial" w:hAnsi="Arial" w:cs="Arial"/>
          <w:sz w:val="22"/>
          <w:szCs w:val="22"/>
        </w:rPr>
        <w:t>Vzor - Jednotný vizuální styl Středočeského kraje a Grafický manuál povinné publicity pro IROP</w:t>
      </w:r>
    </w:p>
    <w:p w14:paraId="570E598A" w14:textId="77777777" w:rsidR="00B1791C" w:rsidRPr="00016DCE" w:rsidRDefault="00965D24"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w:t>
      </w:r>
      <w:r w:rsidR="006541D5" w:rsidRPr="00016DCE">
        <w:rPr>
          <w:rFonts w:ascii="Arial" w:hAnsi="Arial" w:cs="Arial"/>
          <w:sz w:val="22"/>
          <w:szCs w:val="22"/>
        </w:rPr>
        <w:t>6</w:t>
      </w:r>
      <w:r w:rsidR="00477DCD" w:rsidRPr="00016DCE">
        <w:rPr>
          <w:rFonts w:ascii="Arial" w:hAnsi="Arial" w:cs="Arial"/>
          <w:sz w:val="22"/>
          <w:szCs w:val="22"/>
        </w:rPr>
        <w:t>:</w:t>
      </w:r>
      <w:r w:rsidR="00B1791C" w:rsidRPr="00016DCE">
        <w:rPr>
          <w:rFonts w:ascii="Arial" w:hAnsi="Arial" w:cs="Arial"/>
          <w:sz w:val="22"/>
          <w:szCs w:val="22"/>
        </w:rPr>
        <w:t xml:space="preserve"> Pojistná smlouva/pojistný certifikát – pojištění odpovědnosti za škodu</w:t>
      </w:r>
    </w:p>
    <w:p w14:paraId="5C8DDEFE" w14:textId="77777777" w:rsidR="002B76B5" w:rsidRPr="00016DCE" w:rsidRDefault="006541D5"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Příloha č. 7</w:t>
      </w:r>
      <w:r w:rsidR="00477DCD" w:rsidRPr="00016DCE">
        <w:rPr>
          <w:rFonts w:ascii="Arial" w:hAnsi="Arial" w:cs="Arial"/>
          <w:sz w:val="22"/>
          <w:szCs w:val="22"/>
        </w:rPr>
        <w:t xml:space="preserve">: </w:t>
      </w:r>
      <w:r w:rsidR="00B1791C" w:rsidRPr="00016DCE">
        <w:rPr>
          <w:rFonts w:ascii="Arial" w:hAnsi="Arial" w:cs="Arial"/>
          <w:sz w:val="22"/>
          <w:szCs w:val="22"/>
        </w:rPr>
        <w:t>Finanční a časový h</w:t>
      </w:r>
      <w:r w:rsidR="00142953" w:rsidRPr="00016DCE">
        <w:rPr>
          <w:rFonts w:ascii="Arial" w:hAnsi="Arial" w:cs="Arial"/>
          <w:sz w:val="22"/>
          <w:szCs w:val="22"/>
        </w:rPr>
        <w:t>armonogram plnění</w:t>
      </w:r>
    </w:p>
    <w:p w14:paraId="49B0AAA3" w14:textId="77777777" w:rsidR="00B1791C" w:rsidRPr="00016DCE" w:rsidRDefault="006541D5" w:rsidP="002B76B5">
      <w:pPr>
        <w:numPr>
          <w:ilvl w:val="0"/>
          <w:numId w:val="74"/>
        </w:numPr>
        <w:tabs>
          <w:tab w:val="left" w:pos="360"/>
        </w:tabs>
        <w:autoSpaceDE w:val="0"/>
        <w:spacing w:before="60"/>
        <w:jc w:val="left"/>
        <w:rPr>
          <w:rFonts w:ascii="Arial" w:hAnsi="Arial" w:cs="Arial"/>
          <w:sz w:val="22"/>
          <w:szCs w:val="22"/>
        </w:rPr>
      </w:pPr>
      <w:r w:rsidRPr="00016DCE">
        <w:rPr>
          <w:rFonts w:ascii="Arial" w:hAnsi="Arial" w:cs="Arial"/>
          <w:sz w:val="22"/>
          <w:szCs w:val="22"/>
        </w:rPr>
        <w:t>Příloha č. 8</w:t>
      </w:r>
      <w:r w:rsidR="00477DCD" w:rsidRPr="00016DCE">
        <w:rPr>
          <w:rFonts w:ascii="Arial" w:hAnsi="Arial" w:cs="Arial"/>
          <w:sz w:val="22"/>
          <w:szCs w:val="22"/>
        </w:rPr>
        <w:t xml:space="preserve">: </w:t>
      </w:r>
      <w:r w:rsidR="00B1791C" w:rsidRPr="00016DCE">
        <w:rPr>
          <w:rFonts w:ascii="Arial" w:hAnsi="Arial" w:cs="Arial"/>
          <w:sz w:val="22"/>
          <w:szCs w:val="22"/>
        </w:rPr>
        <w:t>Oceněný výkaz výměr</w:t>
      </w:r>
    </w:p>
    <w:p w14:paraId="198F0C6E" w14:textId="77777777" w:rsidR="00A82CA0" w:rsidRPr="00016DCE" w:rsidRDefault="00A82CA0">
      <w:pPr>
        <w:autoSpaceDE w:val="0"/>
        <w:rPr>
          <w:rFonts w:ascii="Arial" w:hAnsi="Arial" w:cs="Arial"/>
          <w:sz w:val="22"/>
          <w:szCs w:val="22"/>
        </w:rPr>
      </w:pPr>
    </w:p>
    <w:p w14:paraId="1FDC89F1" w14:textId="77777777" w:rsidR="000406CC" w:rsidRPr="00016DCE" w:rsidRDefault="000406CC">
      <w:pPr>
        <w:autoSpaceDE w:val="0"/>
        <w:rPr>
          <w:rFonts w:ascii="Arial" w:hAnsi="Arial" w:cs="Arial"/>
          <w:sz w:val="22"/>
          <w:szCs w:val="22"/>
        </w:rPr>
      </w:pPr>
    </w:p>
    <w:p w14:paraId="6AA49BF2" w14:textId="77777777" w:rsidR="000E102E" w:rsidRPr="00016DCE" w:rsidRDefault="000E102E" w:rsidP="00F2026F">
      <w:pPr>
        <w:autoSpaceDE w:val="0"/>
        <w:rPr>
          <w:rFonts w:ascii="Arial" w:hAnsi="Arial" w:cs="Arial"/>
          <w:sz w:val="22"/>
          <w:szCs w:val="22"/>
        </w:rPr>
      </w:pPr>
      <w:r w:rsidRPr="00016DCE">
        <w:rPr>
          <w:rFonts w:ascii="Arial" w:hAnsi="Arial" w:cs="Arial"/>
          <w:sz w:val="22"/>
          <w:szCs w:val="22"/>
        </w:rPr>
        <w:t>V </w:t>
      </w:r>
      <w:r w:rsidR="00F2026F" w:rsidRPr="00016DCE">
        <w:rPr>
          <w:rFonts w:ascii="Arial" w:hAnsi="Arial" w:cs="Arial"/>
          <w:sz w:val="22"/>
          <w:szCs w:val="22"/>
        </w:rPr>
        <w:t>…….……………..dne…………………..</w:t>
      </w:r>
      <w:r w:rsidR="00F2026F" w:rsidRPr="00016DCE">
        <w:rPr>
          <w:rFonts w:ascii="Arial" w:hAnsi="Arial" w:cs="Arial"/>
          <w:sz w:val="22"/>
          <w:szCs w:val="22"/>
        </w:rPr>
        <w:tab/>
      </w:r>
      <w:r w:rsidR="00F2026F" w:rsidRPr="00016DCE">
        <w:rPr>
          <w:rFonts w:ascii="Arial" w:hAnsi="Arial" w:cs="Arial"/>
          <w:sz w:val="22"/>
          <w:szCs w:val="22"/>
        </w:rPr>
        <w:tab/>
      </w:r>
      <w:r w:rsidRPr="00016DCE">
        <w:rPr>
          <w:rFonts w:ascii="Arial" w:hAnsi="Arial" w:cs="Arial"/>
          <w:sz w:val="22"/>
          <w:szCs w:val="22"/>
        </w:rPr>
        <w:t>V Praze dne …….……………..</w:t>
      </w:r>
    </w:p>
    <w:p w14:paraId="47FF71FF" w14:textId="77777777" w:rsidR="002774DE" w:rsidRPr="00016DCE" w:rsidRDefault="000E102E">
      <w:pPr>
        <w:autoSpaceDE w:val="0"/>
        <w:rPr>
          <w:rFonts w:ascii="Arial" w:hAnsi="Arial" w:cs="Arial"/>
          <w:sz w:val="22"/>
          <w:szCs w:val="22"/>
        </w:rPr>
      </w:pPr>
      <w:r w:rsidRPr="00016DCE">
        <w:rPr>
          <w:rFonts w:ascii="Arial" w:hAnsi="Arial" w:cs="Arial"/>
          <w:sz w:val="22"/>
          <w:szCs w:val="22"/>
        </w:rPr>
        <w:t xml:space="preserve">               </w:t>
      </w:r>
    </w:p>
    <w:p w14:paraId="2DC530BC" w14:textId="548D6F80" w:rsidR="000E102E" w:rsidRPr="00016DCE" w:rsidRDefault="00DD221F">
      <w:pPr>
        <w:autoSpaceDE w:val="0"/>
        <w:rPr>
          <w:rFonts w:ascii="Arial" w:hAnsi="Arial" w:cs="Arial"/>
          <w:bCs/>
          <w:sz w:val="22"/>
          <w:szCs w:val="22"/>
        </w:rPr>
      </w:pPr>
      <w:r w:rsidRPr="00016DCE">
        <w:rPr>
          <w:rFonts w:ascii="Arial" w:hAnsi="Arial" w:cs="Arial"/>
          <w:sz w:val="22"/>
          <w:szCs w:val="22"/>
        </w:rPr>
        <w:t>Dodavatel</w:t>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t>Objednatel</w:t>
      </w:r>
    </w:p>
    <w:p w14:paraId="00EB61C2" w14:textId="1605014F" w:rsidR="002774DE" w:rsidRPr="00016DCE" w:rsidRDefault="00042138" w:rsidP="002774DE">
      <w:pPr>
        <w:autoSpaceDE w:val="0"/>
        <w:jc w:val="left"/>
        <w:rPr>
          <w:rFonts w:ascii="Arial" w:hAnsi="Arial" w:cs="Arial"/>
          <w:sz w:val="22"/>
          <w:szCs w:val="22"/>
        </w:rPr>
      </w:pPr>
      <w:r w:rsidRPr="00016DCE">
        <w:rPr>
          <w:rFonts w:ascii="Arial" w:hAnsi="Arial" w:cs="Arial"/>
          <w:sz w:val="22"/>
          <w:szCs w:val="22"/>
          <w:highlight w:val="yellow"/>
        </w:rPr>
        <w:t>doplní</w:t>
      </w:r>
      <w:r w:rsidR="00DA2526" w:rsidRPr="00016DCE">
        <w:rPr>
          <w:rFonts w:ascii="Arial" w:hAnsi="Arial" w:cs="Arial"/>
          <w:sz w:val="22"/>
          <w:szCs w:val="22"/>
          <w:highlight w:val="yellow"/>
        </w:rPr>
        <w:t xml:space="preserve"> </w:t>
      </w:r>
      <w:r w:rsidRPr="00016DCE">
        <w:rPr>
          <w:rFonts w:ascii="Arial" w:hAnsi="Arial" w:cs="Arial"/>
          <w:sz w:val="22"/>
          <w:szCs w:val="22"/>
          <w:highlight w:val="yellow"/>
        </w:rPr>
        <w:t>dodavatel</w:t>
      </w:r>
      <w:r w:rsidR="000E102E" w:rsidRPr="00016DCE">
        <w:rPr>
          <w:rFonts w:ascii="Arial" w:hAnsi="Arial" w:cs="Arial"/>
          <w:bCs/>
          <w:sz w:val="22"/>
          <w:szCs w:val="22"/>
        </w:rPr>
        <w:tab/>
      </w:r>
      <w:r w:rsidR="00F302CB" w:rsidRPr="00016DCE">
        <w:rPr>
          <w:rFonts w:ascii="Arial" w:hAnsi="Arial" w:cs="Arial"/>
          <w:bCs/>
          <w:sz w:val="22"/>
          <w:szCs w:val="22"/>
        </w:rPr>
        <w:t xml:space="preserve">                          </w:t>
      </w:r>
      <w:r w:rsidR="000E102E" w:rsidRPr="00016DCE">
        <w:rPr>
          <w:rFonts w:ascii="Arial" w:hAnsi="Arial" w:cs="Arial"/>
          <w:bCs/>
          <w:sz w:val="22"/>
          <w:szCs w:val="22"/>
        </w:rPr>
        <w:tab/>
        <w:t xml:space="preserve"> </w:t>
      </w:r>
      <w:r w:rsidR="00F302CB" w:rsidRPr="00016DCE">
        <w:rPr>
          <w:rFonts w:ascii="Arial" w:hAnsi="Arial" w:cs="Arial"/>
          <w:bCs/>
          <w:sz w:val="22"/>
          <w:szCs w:val="22"/>
        </w:rPr>
        <w:t xml:space="preserve">     </w:t>
      </w:r>
      <w:r w:rsidR="00DA2526" w:rsidRPr="00016DCE">
        <w:rPr>
          <w:rFonts w:ascii="Arial" w:hAnsi="Arial" w:cs="Arial"/>
          <w:bCs/>
          <w:sz w:val="22"/>
          <w:szCs w:val="22"/>
        </w:rPr>
        <w:tab/>
      </w:r>
      <w:r w:rsidR="000E102E" w:rsidRPr="00016DCE">
        <w:rPr>
          <w:rFonts w:ascii="Arial" w:hAnsi="Arial" w:cs="Arial"/>
          <w:bCs/>
          <w:sz w:val="22"/>
          <w:szCs w:val="22"/>
        </w:rPr>
        <w:t>Středočeský</w:t>
      </w:r>
      <w:r w:rsidR="002774DE" w:rsidRPr="00016DCE">
        <w:rPr>
          <w:rFonts w:ascii="Arial" w:hAnsi="Arial" w:cs="Arial"/>
          <w:bCs/>
          <w:sz w:val="22"/>
          <w:szCs w:val="22"/>
        </w:rPr>
        <w:t xml:space="preserve"> </w:t>
      </w:r>
      <w:r w:rsidR="000E102E" w:rsidRPr="00016DCE">
        <w:rPr>
          <w:rFonts w:ascii="Arial" w:hAnsi="Arial" w:cs="Arial"/>
          <w:bCs/>
          <w:sz w:val="22"/>
          <w:szCs w:val="22"/>
        </w:rPr>
        <w:t>kraj</w:t>
      </w:r>
      <w:r w:rsidR="002774DE" w:rsidRPr="00016DCE">
        <w:rPr>
          <w:rFonts w:ascii="Arial" w:hAnsi="Arial" w:cs="Arial"/>
          <w:sz w:val="22"/>
          <w:szCs w:val="22"/>
        </w:rPr>
        <w:t xml:space="preserve"> </w:t>
      </w:r>
    </w:p>
    <w:p w14:paraId="61121190" w14:textId="77777777" w:rsidR="002774DE" w:rsidRPr="00016DCE" w:rsidRDefault="002774DE" w:rsidP="002774DE">
      <w:pPr>
        <w:autoSpaceDE w:val="0"/>
        <w:jc w:val="left"/>
        <w:rPr>
          <w:rFonts w:ascii="Arial" w:hAnsi="Arial" w:cs="Arial"/>
          <w:sz w:val="22"/>
          <w:szCs w:val="22"/>
        </w:rPr>
      </w:pPr>
    </w:p>
    <w:p w14:paraId="0D38A319" w14:textId="77777777" w:rsidR="002774DE" w:rsidRPr="00016DCE" w:rsidRDefault="002774DE" w:rsidP="002774DE">
      <w:pPr>
        <w:autoSpaceDE w:val="0"/>
        <w:jc w:val="left"/>
        <w:rPr>
          <w:rFonts w:ascii="Arial" w:hAnsi="Arial" w:cs="Arial"/>
          <w:sz w:val="22"/>
          <w:szCs w:val="22"/>
        </w:rPr>
      </w:pPr>
    </w:p>
    <w:p w14:paraId="50D5B698" w14:textId="77777777" w:rsidR="000406CC" w:rsidRPr="00016DCE" w:rsidRDefault="000406CC" w:rsidP="002774DE">
      <w:pPr>
        <w:autoSpaceDE w:val="0"/>
        <w:jc w:val="left"/>
        <w:rPr>
          <w:rFonts w:ascii="Arial" w:hAnsi="Arial" w:cs="Arial"/>
          <w:sz w:val="22"/>
          <w:szCs w:val="22"/>
        </w:rPr>
      </w:pPr>
    </w:p>
    <w:p w14:paraId="31CACE1F" w14:textId="77777777" w:rsidR="000406CC" w:rsidRPr="00016DCE" w:rsidRDefault="000406CC" w:rsidP="002774DE">
      <w:pPr>
        <w:autoSpaceDE w:val="0"/>
        <w:jc w:val="left"/>
        <w:rPr>
          <w:rFonts w:ascii="Arial" w:hAnsi="Arial" w:cs="Arial"/>
          <w:sz w:val="22"/>
          <w:szCs w:val="22"/>
        </w:rPr>
      </w:pPr>
    </w:p>
    <w:p w14:paraId="4C523A20" w14:textId="77777777" w:rsidR="000E102E" w:rsidRPr="00016DCE" w:rsidRDefault="00DA2526" w:rsidP="002774DE">
      <w:pPr>
        <w:autoSpaceDE w:val="0"/>
        <w:jc w:val="left"/>
        <w:rPr>
          <w:rFonts w:ascii="Arial" w:hAnsi="Arial" w:cs="Arial"/>
          <w:sz w:val="22"/>
          <w:szCs w:val="22"/>
        </w:rPr>
      </w:pPr>
      <w:r w:rsidRPr="00016DCE">
        <w:rPr>
          <w:rFonts w:ascii="Arial" w:hAnsi="Arial" w:cs="Arial"/>
          <w:sz w:val="22"/>
          <w:szCs w:val="22"/>
        </w:rPr>
        <w:t>…………………………………….</w:t>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2774DE" w:rsidRPr="00016DCE">
        <w:rPr>
          <w:rFonts w:ascii="Arial" w:hAnsi="Arial" w:cs="Arial"/>
          <w:sz w:val="22"/>
          <w:szCs w:val="22"/>
        </w:rPr>
        <w:t>…………………………………….</w:t>
      </w:r>
    </w:p>
    <w:p w14:paraId="098CC6AE" w14:textId="77777777" w:rsidR="000E102E" w:rsidRPr="00016DCE" w:rsidRDefault="000E102E">
      <w:pPr>
        <w:autoSpaceDE w:val="0"/>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7B0221" w:rsidRPr="00016DCE">
        <w:rPr>
          <w:rFonts w:ascii="Arial" w:hAnsi="Arial" w:cs="Arial"/>
          <w:sz w:val="22"/>
          <w:szCs w:val="22"/>
        </w:rPr>
        <w:t>Martin Herman</w:t>
      </w:r>
      <w:r w:rsidR="00FC12DD" w:rsidRPr="00016DCE">
        <w:rPr>
          <w:rFonts w:ascii="Arial" w:hAnsi="Arial" w:cs="Arial"/>
          <w:sz w:val="22"/>
          <w:szCs w:val="22"/>
        </w:rPr>
        <w:t>,</w:t>
      </w:r>
    </w:p>
    <w:p w14:paraId="78AEA7A5" w14:textId="77777777" w:rsidR="000E102E" w:rsidRPr="00016DCE" w:rsidRDefault="00642381">
      <w:pPr>
        <w:autoSpaceDE w:val="0"/>
        <w:ind w:left="4254" w:firstLine="709"/>
        <w:rPr>
          <w:rFonts w:ascii="Arial" w:hAnsi="Arial" w:cs="Arial"/>
          <w:sz w:val="22"/>
          <w:szCs w:val="22"/>
        </w:rPr>
      </w:pPr>
      <w:r w:rsidRPr="00016DCE">
        <w:rPr>
          <w:rFonts w:ascii="Arial" w:hAnsi="Arial" w:cs="Arial"/>
          <w:sz w:val="22"/>
          <w:szCs w:val="22"/>
        </w:rPr>
        <w:t>radní</w:t>
      </w:r>
      <w:r w:rsidR="000E102E" w:rsidRPr="00016DCE">
        <w:rPr>
          <w:rFonts w:ascii="Arial" w:hAnsi="Arial" w:cs="Arial"/>
          <w:sz w:val="22"/>
          <w:szCs w:val="22"/>
        </w:rPr>
        <w:t xml:space="preserve"> pro oblast investic</w:t>
      </w:r>
      <w:r w:rsidRPr="00016DCE">
        <w:rPr>
          <w:rFonts w:ascii="Arial" w:hAnsi="Arial" w:cs="Arial"/>
          <w:sz w:val="22"/>
          <w:szCs w:val="22"/>
        </w:rPr>
        <w:t xml:space="preserve"> </w:t>
      </w:r>
    </w:p>
    <w:p w14:paraId="5F626C1C" w14:textId="77777777" w:rsidR="003A7B4C" w:rsidRPr="00016DCE" w:rsidRDefault="000E102E" w:rsidP="009F3B44">
      <w:pPr>
        <w:autoSpaceDE w:val="0"/>
        <w:ind w:left="4254" w:firstLine="709"/>
        <w:rPr>
          <w:rFonts w:ascii="Arial" w:hAnsi="Arial" w:cs="Arial"/>
          <w:sz w:val="22"/>
          <w:szCs w:val="22"/>
        </w:rPr>
      </w:pPr>
      <w:r w:rsidRPr="00016DCE">
        <w:rPr>
          <w:rFonts w:ascii="Arial" w:hAnsi="Arial" w:cs="Arial"/>
          <w:sz w:val="22"/>
          <w:szCs w:val="22"/>
        </w:rPr>
        <w:t>a veřejných zakázek</w:t>
      </w:r>
    </w:p>
    <w:p w14:paraId="09DF8E5A" w14:textId="77777777" w:rsidR="00DF4B9F" w:rsidRPr="00016DCE" w:rsidRDefault="00DF4B9F" w:rsidP="009F3B44">
      <w:pPr>
        <w:autoSpaceDE w:val="0"/>
        <w:ind w:left="4254" w:firstLine="709"/>
        <w:rPr>
          <w:rFonts w:ascii="Arial" w:hAnsi="Arial" w:cs="Arial"/>
          <w:sz w:val="22"/>
          <w:szCs w:val="22"/>
        </w:rPr>
      </w:pPr>
    </w:p>
    <w:p w14:paraId="17E1F754" w14:textId="6C95E1E7" w:rsidR="00DF4B9F" w:rsidRPr="00016DCE" w:rsidRDefault="00DF4B9F" w:rsidP="009F3B44">
      <w:pPr>
        <w:autoSpaceDE w:val="0"/>
        <w:ind w:left="4254" w:firstLine="709"/>
        <w:rPr>
          <w:rFonts w:ascii="Arial" w:hAnsi="Arial" w:cs="Arial"/>
          <w:sz w:val="22"/>
          <w:szCs w:val="22"/>
        </w:rPr>
      </w:pPr>
    </w:p>
    <w:p w14:paraId="5DDA6216" w14:textId="77777777" w:rsidR="00032311" w:rsidRPr="00016DCE" w:rsidRDefault="008141DC" w:rsidP="00032311">
      <w:pPr>
        <w:autoSpaceDE w:val="0"/>
        <w:rPr>
          <w:rFonts w:ascii="Arial" w:hAnsi="Arial" w:cs="Arial"/>
          <w:bCs/>
          <w:sz w:val="22"/>
          <w:szCs w:val="22"/>
        </w:rPr>
      </w:pPr>
      <w:r w:rsidRPr="00016DCE">
        <w:rPr>
          <w:rFonts w:ascii="Arial" w:hAnsi="Arial" w:cs="Arial"/>
          <w:bCs/>
          <w:sz w:val="22"/>
          <w:szCs w:val="22"/>
        </w:rPr>
        <w:br w:type="page"/>
      </w:r>
      <w:r w:rsidR="00032311" w:rsidRPr="00016DCE">
        <w:rPr>
          <w:rFonts w:ascii="Arial" w:hAnsi="Arial" w:cs="Arial"/>
          <w:bCs/>
          <w:sz w:val="22"/>
          <w:szCs w:val="22"/>
        </w:rPr>
        <w:lastRenderedPageBreak/>
        <w:t>Příloha č. 1 - Směrnice ředitele Krajské správy a údržby silnic Středočeského kraje upřesňující provádění změn závazků dle zákona č. 134/2016 sb., o zadávání veřejných zakázek, v platném znění včetně příloh</w:t>
      </w:r>
    </w:p>
    <w:p w14:paraId="1DF1BFC2" w14:textId="77777777" w:rsidR="00032311" w:rsidRPr="00016DCE" w:rsidRDefault="00032311" w:rsidP="00032311">
      <w:pPr>
        <w:autoSpaceDE w:val="0"/>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6"/>
        <w:gridCol w:w="5483"/>
        <w:gridCol w:w="1842"/>
      </w:tblGrid>
      <w:tr w:rsidR="00032311" w:rsidRPr="00016DCE" w14:paraId="20A03BA9" w14:textId="77777777" w:rsidTr="00225893">
        <w:trPr>
          <w:cantSplit/>
          <w:trHeight w:val="129"/>
          <w:jc w:val="center"/>
        </w:trPr>
        <w:tc>
          <w:tcPr>
            <w:tcW w:w="1856" w:type="dxa"/>
            <w:vMerge w:val="restart"/>
            <w:vAlign w:val="center"/>
          </w:tcPr>
          <w:p w14:paraId="5E56402E" w14:textId="56182949" w:rsidR="00032311" w:rsidRPr="00016DCE" w:rsidRDefault="00C522FA" w:rsidP="00225893">
            <w:pPr>
              <w:pStyle w:val="Zhlav"/>
              <w:spacing w:before="120"/>
              <w:jc w:val="center"/>
              <w:rPr>
                <w:rFonts w:ascii="Arial" w:hAnsi="Arial" w:cs="Arial"/>
                <w:noProof/>
                <w:sz w:val="20"/>
                <w:szCs w:val="20"/>
              </w:rPr>
            </w:pPr>
            <w:r w:rsidRPr="00016DCE">
              <w:rPr>
                <w:rFonts w:ascii="Arial" w:hAnsi="Arial" w:cs="Arial"/>
                <w:noProof/>
                <w:sz w:val="20"/>
                <w:szCs w:val="20"/>
                <w:lang w:val="cs-CZ" w:eastAsia="cs-CZ"/>
              </w:rPr>
              <w:drawing>
                <wp:inline distT="0" distB="0" distL="0" distR="0" wp14:anchorId="336E22E9" wp14:editId="77F4C42F">
                  <wp:extent cx="1002030" cy="25463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pic:spPr>
                      </pic:pic>
                    </a:graphicData>
                  </a:graphic>
                </wp:inline>
              </w:drawing>
            </w:r>
          </w:p>
          <w:p w14:paraId="2DE90239" w14:textId="77777777" w:rsidR="00032311" w:rsidRPr="00016DCE" w:rsidRDefault="00032311" w:rsidP="00225893">
            <w:pPr>
              <w:pStyle w:val="Zhlav"/>
              <w:spacing w:before="120" w:line="240" w:lineRule="atLeast"/>
              <w:jc w:val="center"/>
              <w:rPr>
                <w:rFonts w:ascii="Arial" w:hAnsi="Arial" w:cs="Arial"/>
                <w:sz w:val="20"/>
                <w:szCs w:val="20"/>
              </w:rPr>
            </w:pPr>
            <w:r w:rsidRPr="00016DCE">
              <w:rPr>
                <w:rFonts w:ascii="Arial" w:hAnsi="Arial" w:cs="Arial"/>
                <w:sz w:val="20"/>
                <w:szCs w:val="20"/>
              </w:rPr>
              <w:t xml:space="preserve">Krajská správa a </w:t>
            </w:r>
          </w:p>
          <w:p w14:paraId="5F07128E" w14:textId="77777777" w:rsidR="00032311" w:rsidRPr="00016DCE" w:rsidRDefault="00032311" w:rsidP="00225893">
            <w:pPr>
              <w:pStyle w:val="Zhlav"/>
              <w:spacing w:after="120" w:line="240" w:lineRule="atLeast"/>
              <w:jc w:val="center"/>
              <w:rPr>
                <w:rFonts w:ascii="Arial" w:hAnsi="Arial" w:cs="Arial"/>
                <w:sz w:val="20"/>
                <w:szCs w:val="20"/>
              </w:rPr>
            </w:pPr>
            <w:r w:rsidRPr="00016DCE">
              <w:rPr>
                <w:rFonts w:ascii="Arial" w:hAnsi="Arial" w:cs="Arial"/>
                <w:sz w:val="20"/>
                <w:szCs w:val="20"/>
              </w:rPr>
              <w:t xml:space="preserve">údržba silnic Středočeského kraje, příspěvková organizace </w:t>
            </w:r>
          </w:p>
        </w:tc>
        <w:tc>
          <w:tcPr>
            <w:tcW w:w="5483" w:type="dxa"/>
          </w:tcPr>
          <w:p w14:paraId="2D5FC73A" w14:textId="77777777" w:rsidR="00032311" w:rsidRPr="00016DCE" w:rsidRDefault="00032311" w:rsidP="00225893">
            <w:pPr>
              <w:pStyle w:val="Zhlav"/>
              <w:spacing w:before="240" w:after="240"/>
              <w:jc w:val="center"/>
              <w:rPr>
                <w:rFonts w:ascii="Arial" w:hAnsi="Arial" w:cs="Arial"/>
                <w:b/>
              </w:rPr>
            </w:pPr>
            <w:r w:rsidRPr="00016DCE">
              <w:rPr>
                <w:rFonts w:ascii="Arial" w:hAnsi="Arial" w:cs="Arial"/>
                <w:b/>
              </w:rPr>
              <w:t xml:space="preserve">  Směrnice upřesňující provádění změn závazků dle zákona č. 134/2016 o zadávání veřejných zakázek</w:t>
            </w:r>
          </w:p>
        </w:tc>
        <w:tc>
          <w:tcPr>
            <w:tcW w:w="1842" w:type="dxa"/>
            <w:vMerge w:val="restart"/>
            <w:vAlign w:val="center"/>
          </w:tcPr>
          <w:p w14:paraId="4E6AB64A" w14:textId="59AFBEA1" w:rsidR="00032311" w:rsidRPr="00016DCE" w:rsidRDefault="00032311" w:rsidP="00225893">
            <w:pPr>
              <w:pStyle w:val="Zhlav"/>
              <w:spacing w:before="60"/>
              <w:jc w:val="center"/>
              <w:rPr>
                <w:rFonts w:ascii="Arial" w:hAnsi="Arial" w:cs="Arial"/>
                <w:sz w:val="18"/>
              </w:rPr>
            </w:pPr>
            <w:r w:rsidRPr="00016DCE">
              <w:rPr>
                <w:rFonts w:ascii="Arial" w:hAnsi="Arial" w:cs="Arial"/>
                <w:noProof/>
                <w:sz w:val="20"/>
                <w:szCs w:val="20"/>
              </w:rPr>
              <w:t xml:space="preserve">  </w:t>
            </w:r>
            <w:r w:rsidRPr="00016DCE">
              <w:rPr>
                <w:rFonts w:ascii="Arial" w:hAnsi="Arial" w:cs="Arial"/>
                <w:sz w:val="18"/>
              </w:rPr>
              <w:t>Stran</w:t>
            </w:r>
            <w:r w:rsidRPr="00016DCE">
              <w:rPr>
                <w:rFonts w:ascii="Arial" w:hAnsi="Arial" w:cs="Arial"/>
                <w:sz w:val="18"/>
                <w:lang w:val="cs-CZ"/>
              </w:rPr>
              <w:t xml:space="preserve"> </w:t>
            </w:r>
            <w:r w:rsidRPr="00016DCE">
              <w:rPr>
                <w:rFonts w:ascii="Arial" w:hAnsi="Arial" w:cs="Arial"/>
                <w:sz w:val="18"/>
              </w:rPr>
              <w:t xml:space="preserve">celkem </w:t>
            </w:r>
            <w:r w:rsidRPr="00016DCE">
              <w:rPr>
                <w:rFonts w:ascii="Arial" w:hAnsi="Arial" w:cs="Arial"/>
                <w:sz w:val="18"/>
              </w:rPr>
              <w:fldChar w:fldCharType="begin"/>
            </w:r>
            <w:r w:rsidRPr="00016DCE">
              <w:rPr>
                <w:rFonts w:ascii="Arial" w:hAnsi="Arial" w:cs="Arial"/>
                <w:sz w:val="18"/>
              </w:rPr>
              <w:instrText xml:space="preserve"> NUMPAGES </w:instrText>
            </w:r>
            <w:r w:rsidRPr="00016DCE">
              <w:rPr>
                <w:rFonts w:ascii="Arial" w:hAnsi="Arial" w:cs="Arial"/>
                <w:sz w:val="18"/>
              </w:rPr>
              <w:fldChar w:fldCharType="separate"/>
            </w:r>
            <w:r w:rsidR="008B37B6">
              <w:rPr>
                <w:rFonts w:ascii="Arial" w:hAnsi="Arial" w:cs="Arial"/>
                <w:noProof/>
                <w:sz w:val="18"/>
              </w:rPr>
              <w:t>63</w:t>
            </w:r>
            <w:r w:rsidRPr="00016DCE">
              <w:rPr>
                <w:rFonts w:ascii="Arial" w:hAnsi="Arial" w:cs="Arial"/>
                <w:sz w:val="18"/>
              </w:rPr>
              <w:fldChar w:fldCharType="end"/>
            </w:r>
          </w:p>
          <w:p w14:paraId="6EE013E4" w14:textId="77777777" w:rsidR="00032311" w:rsidRPr="00016DCE" w:rsidRDefault="00032311" w:rsidP="00225893">
            <w:pPr>
              <w:pStyle w:val="Zhlav"/>
              <w:jc w:val="center"/>
              <w:rPr>
                <w:rFonts w:ascii="Arial" w:hAnsi="Arial" w:cs="Arial"/>
                <w:sz w:val="18"/>
              </w:rPr>
            </w:pPr>
            <w:r w:rsidRPr="00016DCE">
              <w:rPr>
                <w:rFonts w:ascii="Arial" w:hAnsi="Arial" w:cs="Arial"/>
                <w:sz w:val="18"/>
              </w:rPr>
              <w:t>Rozdělovník: C</w:t>
            </w:r>
          </w:p>
          <w:p w14:paraId="2567F7F5" w14:textId="77777777" w:rsidR="00032311" w:rsidRPr="00016DCE" w:rsidRDefault="00032311" w:rsidP="00225893">
            <w:pPr>
              <w:pStyle w:val="Zhlav"/>
              <w:spacing w:before="60"/>
              <w:jc w:val="center"/>
              <w:rPr>
                <w:rFonts w:ascii="Arial" w:hAnsi="Arial" w:cs="Arial"/>
                <w:sz w:val="18"/>
              </w:rPr>
            </w:pPr>
            <w:r w:rsidRPr="00016DCE">
              <w:rPr>
                <w:rFonts w:ascii="Arial" w:hAnsi="Arial" w:cs="Arial"/>
                <w:sz w:val="18"/>
              </w:rPr>
              <w:t>Verze: 3.0</w:t>
            </w:r>
          </w:p>
        </w:tc>
      </w:tr>
      <w:tr w:rsidR="00032311" w:rsidRPr="00016DCE" w14:paraId="51006A56" w14:textId="77777777" w:rsidTr="00225893">
        <w:trPr>
          <w:cantSplit/>
          <w:trHeight w:val="129"/>
          <w:jc w:val="center"/>
        </w:trPr>
        <w:tc>
          <w:tcPr>
            <w:tcW w:w="1856" w:type="dxa"/>
            <w:vMerge/>
          </w:tcPr>
          <w:p w14:paraId="3E1D8B13" w14:textId="77777777" w:rsidR="00032311" w:rsidRPr="00016DCE" w:rsidRDefault="00032311" w:rsidP="00225893">
            <w:pPr>
              <w:pStyle w:val="Zhlav"/>
              <w:rPr>
                <w:rFonts w:ascii="Arial" w:hAnsi="Arial" w:cs="Arial"/>
                <w:noProof/>
              </w:rPr>
            </w:pPr>
          </w:p>
        </w:tc>
        <w:tc>
          <w:tcPr>
            <w:tcW w:w="5483" w:type="dxa"/>
            <w:vAlign w:val="center"/>
          </w:tcPr>
          <w:p w14:paraId="0E6D3916" w14:textId="77777777" w:rsidR="00032311" w:rsidRPr="00016DCE" w:rsidRDefault="00032311" w:rsidP="00225893">
            <w:pPr>
              <w:pStyle w:val="Zhlav"/>
              <w:spacing w:before="60"/>
              <w:jc w:val="center"/>
              <w:rPr>
                <w:rFonts w:ascii="Arial" w:hAnsi="Arial" w:cs="Arial"/>
                <w:b/>
                <w:noProof/>
              </w:rPr>
            </w:pPr>
            <w:r w:rsidRPr="00016DCE">
              <w:rPr>
                <w:rFonts w:ascii="Arial" w:hAnsi="Arial" w:cs="Arial"/>
                <w:b/>
                <w:noProof/>
              </w:rPr>
              <w:t>R-Sm-36</w:t>
            </w:r>
          </w:p>
        </w:tc>
        <w:tc>
          <w:tcPr>
            <w:tcW w:w="1842" w:type="dxa"/>
            <w:vMerge/>
          </w:tcPr>
          <w:p w14:paraId="0F33CB06" w14:textId="77777777" w:rsidR="00032311" w:rsidRPr="00016DCE" w:rsidRDefault="00032311" w:rsidP="00225893">
            <w:pPr>
              <w:pStyle w:val="Zhlav"/>
              <w:rPr>
                <w:rFonts w:ascii="Arial" w:hAnsi="Arial" w:cs="Arial"/>
                <w:noProof/>
              </w:rPr>
            </w:pPr>
          </w:p>
        </w:tc>
      </w:tr>
    </w:tbl>
    <w:p w14:paraId="17FC582F" w14:textId="77777777" w:rsidR="00032311" w:rsidRPr="00016DCE" w:rsidRDefault="00032311" w:rsidP="00032311">
      <w:pPr>
        <w:autoSpaceDE w:val="0"/>
        <w:rPr>
          <w:rFonts w:ascii="Arial" w:hAnsi="Arial" w:cs="Arial"/>
          <w:bCs/>
          <w:sz w:val="22"/>
          <w:szCs w:val="22"/>
        </w:rPr>
      </w:pPr>
    </w:p>
    <w:p w14:paraId="46CFCEFA" w14:textId="77777777" w:rsidR="00032311" w:rsidRPr="00016DCE" w:rsidRDefault="00032311" w:rsidP="00032311">
      <w:pPr>
        <w:pStyle w:val="Titulek"/>
        <w:pBdr>
          <w:top w:val="single" w:sz="4" w:space="1" w:color="auto"/>
          <w:left w:val="single" w:sz="4" w:space="0" w:color="auto"/>
          <w:bottom w:val="single" w:sz="4" w:space="1" w:color="auto"/>
          <w:right w:val="single" w:sz="4" w:space="1" w:color="auto"/>
        </w:pBdr>
        <w:spacing w:after="0"/>
        <w:rPr>
          <w:rFonts w:ascii="Arial" w:hAnsi="Arial" w:cs="Arial"/>
          <w:szCs w:val="22"/>
        </w:rPr>
      </w:pPr>
      <w:r w:rsidRPr="00016DCE">
        <w:rPr>
          <w:rFonts w:ascii="Arial" w:hAnsi="Arial" w:cs="Arial"/>
          <w:b w:val="0"/>
          <w:szCs w:val="22"/>
        </w:rPr>
        <w:t xml:space="preserve"> </w:t>
      </w:r>
      <w:r w:rsidRPr="00016DCE">
        <w:rPr>
          <w:rFonts w:ascii="Arial" w:hAnsi="Arial" w:cs="Arial"/>
          <w:szCs w:val="22"/>
        </w:rPr>
        <w:t>Stručný obsah</w:t>
      </w:r>
    </w:p>
    <w:p w14:paraId="2D4426BC" w14:textId="77777777" w:rsidR="00032311" w:rsidRPr="00016DCE" w:rsidRDefault="00032311" w:rsidP="00032311">
      <w:pPr>
        <w:pStyle w:val="Zhlav"/>
        <w:pBdr>
          <w:top w:val="single" w:sz="4" w:space="1" w:color="auto"/>
          <w:left w:val="single" w:sz="4" w:space="0" w:color="auto"/>
          <w:bottom w:val="single" w:sz="4" w:space="1" w:color="auto"/>
          <w:right w:val="single" w:sz="4" w:space="1" w:color="auto"/>
        </w:pBdr>
        <w:jc w:val="left"/>
        <w:rPr>
          <w:rFonts w:ascii="Arial" w:hAnsi="Arial" w:cs="Arial"/>
          <w:sz w:val="22"/>
          <w:szCs w:val="22"/>
        </w:rPr>
      </w:pPr>
      <w:r w:rsidRPr="00016DCE">
        <w:rPr>
          <w:rFonts w:ascii="Arial" w:hAnsi="Arial" w:cs="Arial"/>
          <w:sz w:val="22"/>
          <w:szCs w:val="22"/>
        </w:rPr>
        <w:t>Směrnice určuje závazné postupy při provádění změn závazků dle zákona č 134/2016 Sb. o zadávání veřejných zakázek  v organizaci Krajské správy a údržby silnic Středočeského kraje, příspěvková organizace.</w:t>
      </w:r>
    </w:p>
    <w:p w14:paraId="2A8ED2F0" w14:textId="77777777" w:rsidR="00032311" w:rsidRPr="00016DCE" w:rsidRDefault="00032311" w:rsidP="00032311">
      <w:pPr>
        <w:pStyle w:val="Zhlav"/>
        <w:spacing w:before="360" w:after="360"/>
        <w:jc w:val="center"/>
        <w:rPr>
          <w:rFonts w:ascii="Arial" w:hAnsi="Arial" w:cs="Arial"/>
          <w:sz w:val="16"/>
        </w:rPr>
      </w:pPr>
      <w:r w:rsidRPr="00016DCE">
        <w:rPr>
          <w:rFonts w:ascii="Arial" w:hAnsi="Arial" w:cs="Arial"/>
          <w:sz w:val="16"/>
        </w:rPr>
        <w:t>Tento dokument včetně všech svých příloh je výhradním duševním vlastnictvím organizace Krajské správy a údržby silnic Středočeského kraje, příspěvková organizace.</w:t>
      </w:r>
      <w:r w:rsidRPr="00016DCE">
        <w:rPr>
          <w:rFonts w:ascii="Arial" w:hAnsi="Arial" w:cs="Arial"/>
          <w:sz w:val="16"/>
          <w:lang w:val="cs-CZ"/>
        </w:rPr>
        <w:t xml:space="preserve"> </w:t>
      </w:r>
      <w:r w:rsidRPr="00016DCE">
        <w:rPr>
          <w:rFonts w:ascii="Arial" w:hAnsi="Arial" w:cs="Arial"/>
          <w:sz w:val="16"/>
        </w:rPr>
        <w:t>Pořizování kopií tohoto dokumentu nebo jeho částí, popřípadě jeho předávání jiným osobám, bez písemného souhlasu vedení organizace není povoleno.</w:t>
      </w:r>
    </w:p>
    <w:tbl>
      <w:tblPr>
        <w:tblW w:w="9211" w:type="dxa"/>
        <w:tblLayout w:type="fixed"/>
        <w:tblCellMar>
          <w:left w:w="70" w:type="dxa"/>
          <w:right w:w="70" w:type="dxa"/>
        </w:tblCellMar>
        <w:tblLook w:val="0000" w:firstRow="0" w:lastRow="0" w:firstColumn="0" w:lastColumn="0" w:noHBand="0" w:noVBand="0"/>
      </w:tblPr>
      <w:tblGrid>
        <w:gridCol w:w="2301"/>
        <w:gridCol w:w="468"/>
        <w:gridCol w:w="1835"/>
        <w:gridCol w:w="193"/>
        <w:gridCol w:w="2112"/>
        <w:gridCol w:w="2302"/>
      </w:tblGrid>
      <w:tr w:rsidR="00032311" w:rsidRPr="00016DCE" w14:paraId="33C5DEE8" w14:textId="77777777" w:rsidTr="00225893">
        <w:tc>
          <w:tcPr>
            <w:tcW w:w="2301" w:type="dxa"/>
          </w:tcPr>
          <w:p w14:paraId="443F1675"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Zpracovatel</w:t>
            </w:r>
          </w:p>
        </w:tc>
        <w:tc>
          <w:tcPr>
            <w:tcW w:w="2303" w:type="dxa"/>
            <w:gridSpan w:val="2"/>
          </w:tcPr>
          <w:p w14:paraId="434D551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Garant</w:t>
            </w:r>
          </w:p>
        </w:tc>
        <w:tc>
          <w:tcPr>
            <w:tcW w:w="2305" w:type="dxa"/>
            <w:gridSpan w:val="2"/>
          </w:tcPr>
          <w:p w14:paraId="08C6B50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správce dokumentace</w:t>
            </w:r>
          </w:p>
        </w:tc>
        <w:tc>
          <w:tcPr>
            <w:tcW w:w="2302" w:type="dxa"/>
          </w:tcPr>
          <w:p w14:paraId="4A1C1E5E"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Právní kancelář</w:t>
            </w:r>
          </w:p>
        </w:tc>
      </w:tr>
      <w:tr w:rsidR="00032311" w:rsidRPr="00016DCE" w14:paraId="6B27F617" w14:textId="77777777" w:rsidTr="00225893">
        <w:tc>
          <w:tcPr>
            <w:tcW w:w="2301" w:type="dxa"/>
          </w:tcPr>
          <w:p w14:paraId="49052D31"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Lukáš Svoboda</w:t>
            </w:r>
          </w:p>
        </w:tc>
        <w:tc>
          <w:tcPr>
            <w:tcW w:w="2303" w:type="dxa"/>
            <w:gridSpan w:val="2"/>
          </w:tcPr>
          <w:p w14:paraId="66A39281" w14:textId="77777777" w:rsidR="00032311" w:rsidRPr="00016DCE" w:rsidRDefault="00032311" w:rsidP="00225893">
            <w:pPr>
              <w:pStyle w:val="Zhlav"/>
              <w:spacing w:before="40"/>
              <w:jc w:val="center"/>
              <w:rPr>
                <w:rFonts w:ascii="Arial" w:hAnsi="Arial" w:cs="Arial"/>
                <w:sz w:val="20"/>
              </w:rPr>
            </w:pPr>
          </w:p>
        </w:tc>
        <w:tc>
          <w:tcPr>
            <w:tcW w:w="2305" w:type="dxa"/>
            <w:gridSpan w:val="2"/>
          </w:tcPr>
          <w:p w14:paraId="2C3859AC"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Miloslav Štrobach</w:t>
            </w:r>
          </w:p>
        </w:tc>
        <w:tc>
          <w:tcPr>
            <w:tcW w:w="2302" w:type="dxa"/>
          </w:tcPr>
          <w:p w14:paraId="08D4EA2A" w14:textId="77777777" w:rsidR="00032311" w:rsidRPr="00016DCE" w:rsidRDefault="00032311" w:rsidP="00225893">
            <w:pPr>
              <w:pStyle w:val="Zhlav"/>
              <w:spacing w:before="40"/>
              <w:jc w:val="center"/>
              <w:rPr>
                <w:rFonts w:ascii="Arial" w:hAnsi="Arial" w:cs="Arial"/>
                <w:sz w:val="20"/>
              </w:rPr>
            </w:pPr>
          </w:p>
        </w:tc>
      </w:tr>
      <w:tr w:rsidR="00032311" w:rsidRPr="00016DCE" w14:paraId="7344003A" w14:textId="77777777" w:rsidTr="00225893">
        <w:tc>
          <w:tcPr>
            <w:tcW w:w="2301" w:type="dxa"/>
          </w:tcPr>
          <w:p w14:paraId="7718D054"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3" w:type="dxa"/>
            <w:gridSpan w:val="2"/>
          </w:tcPr>
          <w:p w14:paraId="0DFD3003"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5" w:type="dxa"/>
            <w:gridSpan w:val="2"/>
          </w:tcPr>
          <w:p w14:paraId="4527A28E"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2" w:type="dxa"/>
          </w:tcPr>
          <w:p w14:paraId="1C93F5A8"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5D0CA646" w14:textId="77777777" w:rsidTr="00225893">
        <w:trPr>
          <w:gridBefore w:val="2"/>
          <w:gridAfter w:val="1"/>
          <w:wBefore w:w="2769" w:type="dxa"/>
          <w:wAfter w:w="2302" w:type="dxa"/>
          <w:cantSplit/>
          <w:trHeight w:val="278"/>
        </w:trPr>
        <w:tc>
          <w:tcPr>
            <w:tcW w:w="4140" w:type="dxa"/>
            <w:gridSpan w:val="3"/>
          </w:tcPr>
          <w:p w14:paraId="12C994E1" w14:textId="77777777" w:rsidR="00032311" w:rsidRPr="00016DCE" w:rsidRDefault="00032311" w:rsidP="00225893">
            <w:pPr>
              <w:pStyle w:val="Zhlav"/>
              <w:jc w:val="center"/>
              <w:rPr>
                <w:rFonts w:ascii="Arial" w:hAnsi="Arial" w:cs="Arial"/>
                <w:smallCaps/>
                <w:sz w:val="16"/>
                <w:u w:val="single"/>
              </w:rPr>
            </w:pPr>
          </w:p>
          <w:p w14:paraId="5A612D1D" w14:textId="77777777" w:rsidR="00032311" w:rsidRPr="00016DCE" w:rsidRDefault="00032311" w:rsidP="00225893">
            <w:pPr>
              <w:pStyle w:val="Zhlav"/>
              <w:jc w:val="center"/>
              <w:rPr>
                <w:rFonts w:ascii="Arial" w:hAnsi="Arial" w:cs="Arial"/>
                <w:smallCaps/>
              </w:rPr>
            </w:pPr>
            <w:r w:rsidRPr="00016DCE">
              <w:rPr>
                <w:rFonts w:ascii="Arial" w:hAnsi="Arial" w:cs="Arial"/>
                <w:smallCaps/>
                <w:sz w:val="16"/>
                <w:u w:val="single"/>
              </w:rPr>
              <w:t>Schválil a vydal</w:t>
            </w:r>
          </w:p>
        </w:tc>
      </w:tr>
      <w:tr w:rsidR="00032311" w:rsidRPr="00016DCE" w14:paraId="74736D44" w14:textId="77777777" w:rsidTr="00225893">
        <w:trPr>
          <w:gridBefore w:val="2"/>
          <w:gridAfter w:val="1"/>
          <w:wBefore w:w="2769" w:type="dxa"/>
          <w:wAfter w:w="2302" w:type="dxa"/>
          <w:cantSplit/>
          <w:trHeight w:val="277"/>
        </w:trPr>
        <w:tc>
          <w:tcPr>
            <w:tcW w:w="4140" w:type="dxa"/>
            <w:gridSpan w:val="3"/>
          </w:tcPr>
          <w:p w14:paraId="4953A51E"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Bc. Zdeněk Dvořák, ředitel</w:t>
            </w:r>
          </w:p>
          <w:p w14:paraId="28F25A00"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Krajské správy a údržby silnic Středočeského kraje, příspěvková organizace</w:t>
            </w:r>
          </w:p>
        </w:tc>
      </w:tr>
      <w:tr w:rsidR="00032311" w:rsidRPr="00016DCE" w14:paraId="7649DBCF" w14:textId="77777777" w:rsidTr="00225893">
        <w:trPr>
          <w:gridBefore w:val="2"/>
          <w:gridAfter w:val="1"/>
          <w:wBefore w:w="2769" w:type="dxa"/>
          <w:wAfter w:w="2302" w:type="dxa"/>
          <w:trHeight w:val="277"/>
        </w:trPr>
        <w:tc>
          <w:tcPr>
            <w:tcW w:w="2028" w:type="dxa"/>
            <w:gridSpan w:val="2"/>
          </w:tcPr>
          <w:p w14:paraId="0B33BD8C"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Datum</w:t>
            </w:r>
          </w:p>
        </w:tc>
        <w:tc>
          <w:tcPr>
            <w:tcW w:w="2112" w:type="dxa"/>
          </w:tcPr>
          <w:p w14:paraId="5AFB5071"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4B9FAFD5" w14:textId="77777777" w:rsidTr="00225893">
        <w:trPr>
          <w:gridBefore w:val="2"/>
          <w:gridAfter w:val="1"/>
          <w:wBefore w:w="2769" w:type="dxa"/>
          <w:wAfter w:w="2302" w:type="dxa"/>
          <w:trHeight w:val="277"/>
        </w:trPr>
        <w:tc>
          <w:tcPr>
            <w:tcW w:w="2028" w:type="dxa"/>
            <w:gridSpan w:val="2"/>
          </w:tcPr>
          <w:p w14:paraId="0A828F76" w14:textId="77777777" w:rsidR="00032311" w:rsidRPr="00016DCE" w:rsidRDefault="00032311" w:rsidP="00225893">
            <w:pPr>
              <w:spacing w:before="300"/>
              <w:ind w:left="360"/>
              <w:jc w:val="center"/>
              <w:rPr>
                <w:rFonts w:ascii="Arial" w:hAnsi="Arial" w:cs="Arial"/>
                <w:sz w:val="20"/>
              </w:rPr>
            </w:pPr>
            <w:r w:rsidRPr="00016DCE">
              <w:rPr>
                <w:rFonts w:ascii="Arial" w:hAnsi="Arial" w:cs="Arial"/>
                <w:sz w:val="20"/>
              </w:rPr>
              <w:t>29.05.2017</w:t>
            </w:r>
          </w:p>
        </w:tc>
        <w:tc>
          <w:tcPr>
            <w:tcW w:w="2112" w:type="dxa"/>
          </w:tcPr>
          <w:p w14:paraId="4DC64DB3" w14:textId="77777777" w:rsidR="00032311" w:rsidRPr="00016DCE" w:rsidRDefault="00032311" w:rsidP="00225893">
            <w:pPr>
              <w:spacing w:before="400"/>
              <w:rPr>
                <w:rFonts w:ascii="Arial" w:hAnsi="Arial" w:cs="Arial"/>
              </w:rPr>
            </w:pPr>
          </w:p>
        </w:tc>
      </w:tr>
    </w:tbl>
    <w:p w14:paraId="4829561F" w14:textId="77777777" w:rsidR="00032311" w:rsidRPr="00016DCE" w:rsidRDefault="00032311" w:rsidP="00032311">
      <w:pPr>
        <w:pStyle w:val="Zhlav"/>
        <w:pBdr>
          <w:top w:val="single" w:sz="4" w:space="1" w:color="auto"/>
        </w:pBdr>
        <w:rPr>
          <w:rFonts w:ascii="Arial" w:hAnsi="Arial" w:cs="Arial"/>
        </w:rPr>
      </w:pPr>
      <w:r w:rsidRPr="00016DCE">
        <w:rPr>
          <w:rFonts w:ascii="Arial" w:hAnsi="Arial" w:cs="Arial"/>
          <w:sz w:val="20"/>
        </w:rPr>
        <w:t>Platnost od:</w:t>
      </w:r>
      <w:r w:rsidRPr="00016DCE">
        <w:rPr>
          <w:rFonts w:ascii="Arial" w:hAnsi="Arial" w:cs="Arial"/>
          <w:sz w:val="20"/>
        </w:rPr>
        <w:fldChar w:fldCharType="begin"/>
      </w:r>
      <w:r w:rsidRPr="00016DCE">
        <w:rPr>
          <w:rFonts w:ascii="Arial" w:hAnsi="Arial" w:cs="Arial"/>
          <w:sz w:val="20"/>
        </w:rPr>
        <w:instrText xml:space="preserve"> DOCPROPERTY "Účinnost do"  \* MERGEFORMAT </w:instrText>
      </w:r>
      <w:r w:rsidRPr="00016DCE">
        <w:rPr>
          <w:rFonts w:ascii="Arial" w:hAnsi="Arial" w:cs="Arial"/>
          <w:sz w:val="20"/>
        </w:rPr>
        <w:fldChar w:fldCharType="separate"/>
      </w:r>
      <w:r w:rsidRPr="00016DCE">
        <w:rPr>
          <w:rFonts w:ascii="Arial" w:hAnsi="Arial" w:cs="Arial"/>
          <w:sz w:val="20"/>
        </w:rPr>
        <w:t xml:space="preserve"> </w:t>
      </w:r>
      <w:r w:rsidRPr="00016DCE">
        <w:rPr>
          <w:rFonts w:ascii="Arial" w:hAnsi="Arial" w:cs="Arial"/>
          <w:sz w:val="20"/>
        </w:rPr>
        <w:fldChar w:fldCharType="end"/>
      </w:r>
      <w:r w:rsidRPr="00016DCE">
        <w:rPr>
          <w:rFonts w:ascii="Arial" w:hAnsi="Arial" w:cs="Arial"/>
          <w:b/>
          <w:sz w:val="20"/>
        </w:rPr>
        <w:t xml:space="preserve"> 29.05.2017</w:t>
      </w:r>
      <w:r w:rsidRPr="00016DCE">
        <w:rPr>
          <w:rFonts w:ascii="Arial" w:hAnsi="Arial" w:cs="Arial"/>
          <w:sz w:val="20"/>
        </w:rPr>
        <w:t xml:space="preserve">                                                                                   Účinnost od: </w:t>
      </w:r>
      <w:r w:rsidRPr="00016DCE">
        <w:rPr>
          <w:rFonts w:ascii="Arial" w:hAnsi="Arial" w:cs="Arial"/>
          <w:b/>
          <w:sz w:val="20"/>
        </w:rPr>
        <w:t>29.05.2017</w:t>
      </w:r>
    </w:p>
    <w:p w14:paraId="5E8093E7" w14:textId="77777777" w:rsidR="00032311" w:rsidRPr="00016DCE" w:rsidRDefault="00032311" w:rsidP="00032311">
      <w:pPr>
        <w:pStyle w:val="Zhlav"/>
        <w:rPr>
          <w:rFonts w:ascii="Arial" w:hAnsi="Arial" w:cs="Arial"/>
          <w:sz w:val="22"/>
          <w:szCs w:val="22"/>
        </w:rPr>
      </w:pPr>
      <w:r w:rsidRPr="00016DCE">
        <w:rPr>
          <w:rFonts w:ascii="Arial" w:hAnsi="Arial" w:cs="Arial"/>
          <w:sz w:val="22"/>
          <w:szCs w:val="22"/>
        </w:rPr>
        <w:t>Údaje o změnách:</w:t>
      </w:r>
    </w:p>
    <w:tbl>
      <w:tblPr>
        <w:tblW w:w="9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663"/>
        <w:gridCol w:w="1027"/>
        <w:gridCol w:w="2160"/>
        <w:gridCol w:w="5580"/>
      </w:tblGrid>
      <w:tr w:rsidR="00032311" w:rsidRPr="00016DCE" w14:paraId="3992D95C" w14:textId="77777777" w:rsidTr="00225893">
        <w:trPr>
          <w:cantSplit/>
        </w:trPr>
        <w:tc>
          <w:tcPr>
            <w:tcW w:w="3850" w:type="dxa"/>
            <w:gridSpan w:val="3"/>
            <w:tcBorders>
              <w:top w:val="single" w:sz="4" w:space="0" w:color="auto"/>
              <w:left w:val="single" w:sz="4" w:space="0" w:color="auto"/>
              <w:bottom w:val="single" w:sz="4" w:space="0" w:color="auto"/>
              <w:right w:val="single" w:sz="4" w:space="0" w:color="auto"/>
            </w:tcBorders>
          </w:tcPr>
          <w:p w14:paraId="05B6EF18" w14:textId="77777777" w:rsidR="00032311" w:rsidRPr="00016DCE" w:rsidRDefault="00032311" w:rsidP="00225893">
            <w:pPr>
              <w:pStyle w:val="Zhlav"/>
              <w:rPr>
                <w:rFonts w:ascii="Arial" w:hAnsi="Arial" w:cs="Arial"/>
                <w:sz w:val="20"/>
              </w:rPr>
            </w:pPr>
            <w:r w:rsidRPr="00016DCE">
              <w:rPr>
                <w:rFonts w:ascii="Arial" w:hAnsi="Arial" w:cs="Arial"/>
                <w:sz w:val="20"/>
              </w:rPr>
              <w:t>Změna</w:t>
            </w:r>
          </w:p>
        </w:tc>
        <w:tc>
          <w:tcPr>
            <w:tcW w:w="5580" w:type="dxa"/>
            <w:tcBorders>
              <w:top w:val="single" w:sz="4" w:space="0" w:color="auto"/>
              <w:left w:val="single" w:sz="4" w:space="0" w:color="auto"/>
              <w:bottom w:val="single" w:sz="4" w:space="0" w:color="auto"/>
              <w:right w:val="single" w:sz="4" w:space="0" w:color="auto"/>
            </w:tcBorders>
          </w:tcPr>
          <w:p w14:paraId="55FF2DF4" w14:textId="77777777" w:rsidR="00032311" w:rsidRPr="00016DCE" w:rsidRDefault="00032311" w:rsidP="00225893">
            <w:pPr>
              <w:pStyle w:val="Zhlav"/>
              <w:rPr>
                <w:rFonts w:ascii="Arial" w:hAnsi="Arial" w:cs="Arial"/>
                <w:sz w:val="20"/>
              </w:rPr>
            </w:pPr>
          </w:p>
        </w:tc>
      </w:tr>
      <w:tr w:rsidR="00032311" w:rsidRPr="00016DCE" w14:paraId="1F07928F" w14:textId="77777777" w:rsidTr="00225893">
        <w:tc>
          <w:tcPr>
            <w:tcW w:w="663" w:type="dxa"/>
            <w:tcBorders>
              <w:top w:val="single" w:sz="4" w:space="0" w:color="auto"/>
              <w:left w:val="single" w:sz="4" w:space="0" w:color="auto"/>
              <w:bottom w:val="single" w:sz="4" w:space="0" w:color="auto"/>
              <w:right w:val="single" w:sz="4" w:space="0" w:color="auto"/>
            </w:tcBorders>
          </w:tcPr>
          <w:p w14:paraId="51A97197" w14:textId="77777777" w:rsidR="00032311" w:rsidRPr="00016DCE" w:rsidRDefault="00032311" w:rsidP="00225893">
            <w:pPr>
              <w:pStyle w:val="Zhlav"/>
              <w:rPr>
                <w:rFonts w:ascii="Arial" w:hAnsi="Arial" w:cs="Arial"/>
                <w:sz w:val="18"/>
              </w:rPr>
            </w:pPr>
            <w:r w:rsidRPr="00016DCE">
              <w:rPr>
                <w:rFonts w:ascii="Arial" w:hAnsi="Arial" w:cs="Arial"/>
                <w:sz w:val="18"/>
              </w:rPr>
              <w:t>číslo</w:t>
            </w:r>
          </w:p>
        </w:tc>
        <w:tc>
          <w:tcPr>
            <w:tcW w:w="1027" w:type="dxa"/>
            <w:tcBorders>
              <w:top w:val="single" w:sz="4" w:space="0" w:color="auto"/>
              <w:left w:val="single" w:sz="4" w:space="0" w:color="auto"/>
              <w:bottom w:val="single" w:sz="4" w:space="0" w:color="auto"/>
              <w:right w:val="single" w:sz="4" w:space="0" w:color="auto"/>
            </w:tcBorders>
          </w:tcPr>
          <w:p w14:paraId="6C779F85" w14:textId="77777777" w:rsidR="00032311" w:rsidRPr="00016DCE" w:rsidRDefault="00032311" w:rsidP="00225893">
            <w:pPr>
              <w:pStyle w:val="Zhlav"/>
              <w:rPr>
                <w:rFonts w:ascii="Arial" w:hAnsi="Arial" w:cs="Arial"/>
                <w:sz w:val="18"/>
              </w:rPr>
            </w:pPr>
            <w:r w:rsidRPr="00016DCE">
              <w:rPr>
                <w:rFonts w:ascii="Arial" w:hAnsi="Arial" w:cs="Arial"/>
                <w:sz w:val="18"/>
              </w:rPr>
              <w:t>datum</w:t>
            </w:r>
          </w:p>
        </w:tc>
        <w:tc>
          <w:tcPr>
            <w:tcW w:w="2160" w:type="dxa"/>
            <w:tcBorders>
              <w:top w:val="single" w:sz="4" w:space="0" w:color="auto"/>
              <w:left w:val="single" w:sz="4" w:space="0" w:color="auto"/>
              <w:bottom w:val="single" w:sz="4" w:space="0" w:color="auto"/>
              <w:right w:val="single" w:sz="4" w:space="0" w:color="auto"/>
            </w:tcBorders>
          </w:tcPr>
          <w:p w14:paraId="442FA036" w14:textId="77777777" w:rsidR="00032311" w:rsidRPr="00016DCE" w:rsidRDefault="00032311" w:rsidP="00225893">
            <w:pPr>
              <w:pStyle w:val="Zhlav"/>
              <w:rPr>
                <w:rFonts w:ascii="Arial" w:hAnsi="Arial" w:cs="Arial"/>
                <w:sz w:val="18"/>
              </w:rPr>
            </w:pPr>
            <w:r w:rsidRPr="00016DCE">
              <w:rPr>
                <w:rFonts w:ascii="Arial" w:hAnsi="Arial" w:cs="Arial"/>
                <w:sz w:val="18"/>
              </w:rPr>
              <w:t>jméno</w:t>
            </w:r>
          </w:p>
        </w:tc>
        <w:tc>
          <w:tcPr>
            <w:tcW w:w="5580" w:type="dxa"/>
            <w:tcBorders>
              <w:top w:val="single" w:sz="4" w:space="0" w:color="auto"/>
              <w:left w:val="single" w:sz="4" w:space="0" w:color="auto"/>
              <w:bottom w:val="single" w:sz="4" w:space="0" w:color="auto"/>
              <w:right w:val="single" w:sz="4" w:space="0" w:color="auto"/>
            </w:tcBorders>
          </w:tcPr>
          <w:p w14:paraId="72220ADC" w14:textId="77777777" w:rsidR="00032311" w:rsidRPr="00016DCE" w:rsidRDefault="00032311" w:rsidP="00225893">
            <w:pPr>
              <w:pStyle w:val="Zhlav"/>
              <w:rPr>
                <w:rFonts w:ascii="Arial" w:hAnsi="Arial" w:cs="Arial"/>
                <w:sz w:val="18"/>
              </w:rPr>
            </w:pPr>
            <w:r w:rsidRPr="00016DCE">
              <w:rPr>
                <w:rFonts w:ascii="Arial" w:hAnsi="Arial" w:cs="Arial"/>
                <w:sz w:val="18"/>
              </w:rPr>
              <w:t>změna článku</w:t>
            </w:r>
          </w:p>
        </w:tc>
      </w:tr>
      <w:tr w:rsidR="00032311" w:rsidRPr="00016DCE" w14:paraId="0CFBF9DA" w14:textId="77777777" w:rsidTr="00225893">
        <w:tc>
          <w:tcPr>
            <w:tcW w:w="663" w:type="dxa"/>
            <w:tcBorders>
              <w:top w:val="single" w:sz="4" w:space="0" w:color="auto"/>
              <w:left w:val="single" w:sz="4" w:space="0" w:color="auto"/>
              <w:bottom w:val="single" w:sz="4" w:space="0" w:color="auto"/>
              <w:right w:val="single" w:sz="4" w:space="0" w:color="auto"/>
            </w:tcBorders>
          </w:tcPr>
          <w:p w14:paraId="008E3C83" w14:textId="77777777" w:rsidR="00032311" w:rsidRPr="00016DCE" w:rsidRDefault="00032311" w:rsidP="00225893">
            <w:pPr>
              <w:pStyle w:val="Zhlav"/>
              <w:jc w:val="center"/>
              <w:rPr>
                <w:rFonts w:ascii="Arial" w:hAnsi="Arial" w:cs="Arial"/>
                <w:sz w:val="18"/>
              </w:rPr>
            </w:pPr>
            <w:r w:rsidRPr="00016DCE">
              <w:rPr>
                <w:rFonts w:ascii="Arial" w:hAnsi="Arial" w:cs="Arial"/>
                <w:sz w:val="18"/>
              </w:rPr>
              <w:t>1</w:t>
            </w:r>
          </w:p>
        </w:tc>
        <w:tc>
          <w:tcPr>
            <w:tcW w:w="1027" w:type="dxa"/>
            <w:tcBorders>
              <w:top w:val="single" w:sz="4" w:space="0" w:color="auto"/>
              <w:left w:val="single" w:sz="4" w:space="0" w:color="auto"/>
              <w:bottom w:val="single" w:sz="4" w:space="0" w:color="auto"/>
              <w:right w:val="single" w:sz="4" w:space="0" w:color="auto"/>
            </w:tcBorders>
          </w:tcPr>
          <w:p w14:paraId="6BB428C8" w14:textId="77777777" w:rsidR="00032311" w:rsidRPr="00016DCE" w:rsidRDefault="00032311" w:rsidP="00225893">
            <w:pPr>
              <w:pStyle w:val="Zhlav"/>
              <w:rPr>
                <w:rFonts w:ascii="Arial" w:hAnsi="Arial" w:cs="Arial"/>
                <w:sz w:val="18"/>
              </w:rPr>
            </w:pPr>
            <w:r w:rsidRPr="00016DCE">
              <w:rPr>
                <w:rFonts w:ascii="Arial" w:hAnsi="Arial" w:cs="Arial"/>
                <w:sz w:val="18"/>
              </w:rPr>
              <w:t>6.3.2017</w:t>
            </w:r>
          </w:p>
        </w:tc>
        <w:tc>
          <w:tcPr>
            <w:tcW w:w="2160" w:type="dxa"/>
            <w:tcBorders>
              <w:top w:val="single" w:sz="4" w:space="0" w:color="auto"/>
              <w:left w:val="single" w:sz="4" w:space="0" w:color="auto"/>
              <w:bottom w:val="single" w:sz="4" w:space="0" w:color="auto"/>
              <w:right w:val="single" w:sz="4" w:space="0" w:color="auto"/>
            </w:tcBorders>
          </w:tcPr>
          <w:p w14:paraId="798D6D8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41AFB693" w14:textId="77777777" w:rsidR="00032311" w:rsidRPr="00016DCE" w:rsidRDefault="00032311" w:rsidP="00225893">
            <w:pPr>
              <w:pStyle w:val="Zhlav"/>
              <w:rPr>
                <w:rFonts w:ascii="Arial" w:hAnsi="Arial" w:cs="Arial"/>
                <w:sz w:val="18"/>
              </w:rPr>
            </w:pPr>
            <w:r w:rsidRPr="00016DCE">
              <w:rPr>
                <w:rFonts w:ascii="Arial" w:hAnsi="Arial" w:cs="Arial"/>
                <w:sz w:val="18"/>
              </w:rPr>
              <w:t>Verze 1.0 a 2.0 byly vloženy do směrnice R-Sm-08</w:t>
            </w:r>
          </w:p>
        </w:tc>
      </w:tr>
      <w:tr w:rsidR="00032311" w:rsidRPr="00016DCE" w14:paraId="4F79F824" w14:textId="77777777" w:rsidTr="00225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3" w:type="dxa"/>
            <w:tcBorders>
              <w:top w:val="single" w:sz="4" w:space="0" w:color="auto"/>
              <w:left w:val="single" w:sz="4" w:space="0" w:color="auto"/>
              <w:bottom w:val="single" w:sz="4" w:space="0" w:color="auto"/>
              <w:right w:val="single" w:sz="4" w:space="0" w:color="auto"/>
            </w:tcBorders>
          </w:tcPr>
          <w:p w14:paraId="39ACC882" w14:textId="77777777" w:rsidR="00032311" w:rsidRPr="00016DCE" w:rsidRDefault="00032311" w:rsidP="00225893">
            <w:pPr>
              <w:pStyle w:val="Zhlav"/>
              <w:jc w:val="center"/>
              <w:rPr>
                <w:rFonts w:ascii="Arial" w:hAnsi="Arial" w:cs="Arial"/>
                <w:sz w:val="18"/>
              </w:rPr>
            </w:pPr>
            <w:r w:rsidRPr="00016DCE">
              <w:rPr>
                <w:rFonts w:ascii="Arial" w:hAnsi="Arial" w:cs="Arial"/>
                <w:sz w:val="18"/>
              </w:rPr>
              <w:lastRenderedPageBreak/>
              <w:t>2</w:t>
            </w:r>
          </w:p>
        </w:tc>
        <w:tc>
          <w:tcPr>
            <w:tcW w:w="1027" w:type="dxa"/>
            <w:tcBorders>
              <w:top w:val="single" w:sz="4" w:space="0" w:color="auto"/>
              <w:left w:val="single" w:sz="4" w:space="0" w:color="auto"/>
              <w:bottom w:val="single" w:sz="4" w:space="0" w:color="auto"/>
              <w:right w:val="single" w:sz="4" w:space="0" w:color="auto"/>
            </w:tcBorders>
          </w:tcPr>
          <w:p w14:paraId="3494F26D" w14:textId="77777777" w:rsidR="00032311" w:rsidRPr="00016DCE" w:rsidRDefault="00032311" w:rsidP="00225893">
            <w:pPr>
              <w:pStyle w:val="Zhlav"/>
              <w:rPr>
                <w:rFonts w:ascii="Arial" w:hAnsi="Arial" w:cs="Arial"/>
                <w:sz w:val="18"/>
              </w:rPr>
            </w:pPr>
            <w:r w:rsidRPr="00016DCE">
              <w:rPr>
                <w:rFonts w:ascii="Arial" w:hAnsi="Arial" w:cs="Arial"/>
                <w:sz w:val="18"/>
              </w:rPr>
              <w:t>22.5.2017</w:t>
            </w:r>
          </w:p>
        </w:tc>
        <w:tc>
          <w:tcPr>
            <w:tcW w:w="2160" w:type="dxa"/>
            <w:tcBorders>
              <w:top w:val="single" w:sz="4" w:space="0" w:color="auto"/>
              <w:left w:val="single" w:sz="4" w:space="0" w:color="auto"/>
              <w:bottom w:val="single" w:sz="4" w:space="0" w:color="auto"/>
              <w:right w:val="single" w:sz="4" w:space="0" w:color="auto"/>
            </w:tcBorders>
          </w:tcPr>
          <w:p w14:paraId="5125193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17450FC0" w14:textId="77777777" w:rsidR="00032311" w:rsidRPr="00016DCE" w:rsidRDefault="00032311" w:rsidP="00225893">
            <w:pPr>
              <w:pStyle w:val="Zhlav"/>
              <w:rPr>
                <w:rFonts w:ascii="Arial" w:hAnsi="Arial" w:cs="Arial"/>
                <w:sz w:val="18"/>
              </w:rPr>
            </w:pPr>
            <w:r w:rsidRPr="00016DCE">
              <w:rPr>
                <w:rFonts w:ascii="Arial" w:hAnsi="Arial" w:cs="Arial"/>
                <w:sz w:val="18"/>
              </w:rPr>
              <w:t>Provedena  úprava v paragrafovém znění – verze 3.0</w:t>
            </w:r>
          </w:p>
        </w:tc>
      </w:tr>
    </w:tbl>
    <w:p w14:paraId="15314A2F" w14:textId="77777777" w:rsidR="00032311" w:rsidRPr="00016DCE" w:rsidRDefault="00032311" w:rsidP="00032311">
      <w:pPr>
        <w:spacing w:line="240" w:lineRule="atLeast"/>
        <w:jc w:val="center"/>
        <w:rPr>
          <w:rFonts w:ascii="Arial" w:hAnsi="Arial" w:cs="Arial"/>
          <w:b/>
          <w:sz w:val="22"/>
          <w:szCs w:val="22"/>
        </w:rPr>
      </w:pPr>
      <w:bookmarkStart w:id="2" w:name="_Toc76801532"/>
      <w:r w:rsidRPr="00016DCE">
        <w:rPr>
          <w:rFonts w:ascii="Arial" w:hAnsi="Arial" w:cs="Arial"/>
          <w:smallCaps/>
          <w:noProof/>
          <w:sz w:val="22"/>
          <w:szCs w:val="22"/>
        </w:rPr>
        <w:t xml:space="preserve"> </w:t>
      </w:r>
      <w:bookmarkEnd w:id="2"/>
      <w:r w:rsidRPr="00016DCE">
        <w:rPr>
          <w:rFonts w:ascii="Arial" w:hAnsi="Arial" w:cs="Arial"/>
          <w:b/>
          <w:sz w:val="22"/>
          <w:szCs w:val="22"/>
        </w:rPr>
        <w:t>Článek 1</w:t>
      </w:r>
    </w:p>
    <w:p w14:paraId="1EF79D0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ustanovení</w:t>
      </w:r>
    </w:p>
    <w:p w14:paraId="1C4FF8FA" w14:textId="77777777" w:rsidR="00032311" w:rsidRPr="00016DCE" w:rsidRDefault="00032311" w:rsidP="00032311">
      <w:pPr>
        <w:spacing w:line="240" w:lineRule="atLeast"/>
        <w:jc w:val="center"/>
        <w:rPr>
          <w:rFonts w:ascii="Arial" w:hAnsi="Arial" w:cs="Arial"/>
          <w:b/>
          <w:sz w:val="22"/>
          <w:szCs w:val="22"/>
        </w:rPr>
      </w:pPr>
    </w:p>
    <w:p w14:paraId="430F43B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w:t>
      </w:r>
    </w:p>
    <w:p w14:paraId="3BA5CCD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Působnost Směrnice</w:t>
      </w:r>
    </w:p>
    <w:p w14:paraId="62AF9277"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obsahuje závaznou úpravu postupu Krajské správy a údržby silnic Středočeského kraje (dále jen „KSÚS“) při provádění změn závazků dle zákona č. 134/2016 Sb., o zadávání veřejných zakázek (dále jen „Změna“) u veřejných zakázek na stavební práce. Směrnice současně definuje rozsah odpovědnosti a pravomocí zaměstnanců KSÚS při procesu navrhování a schvalování Změn a způsob jejich dokumentace.</w:t>
      </w:r>
    </w:p>
    <w:p w14:paraId="0492DAF1"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se vztahuje rovněž na Změny v případě smluv na plnění veřejných zakázek malého rozsahu dle § 31 zákona č. 134/2016 Sb., o zadávání veřejných zakázek (dále jen „</w:t>
      </w:r>
      <w:r w:rsidRPr="00016DCE">
        <w:rPr>
          <w:rFonts w:ascii="Arial" w:hAnsi="Arial" w:cs="Arial"/>
          <w:i/>
          <w:sz w:val="22"/>
          <w:szCs w:val="22"/>
        </w:rPr>
        <w:t>ZZVZ</w:t>
      </w:r>
      <w:r w:rsidRPr="00016DCE">
        <w:rPr>
          <w:rFonts w:ascii="Arial" w:hAnsi="Arial" w:cs="Arial"/>
          <w:sz w:val="22"/>
          <w:szCs w:val="22"/>
        </w:rPr>
        <w:t>“ nebo „Zákon“), které nebyly zadány v zadávacím řízení dle ZZVZ.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14:paraId="10E5FEC2"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Za Změnu jsou pro účely této Směrnice považovány jakékoli odchylky od obsahu smlouvy sjednaného na základě původního zadávacího řízení veřejné zakázky. Postup dle této Směrnice je závazný pro všechny Změny, které jsou touto Směrnicí definovány. V případě Změn, které nejsou touto Směrnicí definovány a není tak upraven jejich závazný postup, musí být vždy postupováno v souladu se ZZVZ a uzavřenou Smlouvou na realizaci veřejné zakázky.</w:t>
      </w:r>
    </w:p>
    <w:p w14:paraId="626B1C96"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 hlediska ZZVZ a postupu dle této Směrnice jsou relevantní jak Změny kladné, tedy změny spočívající v rozšíření původně sjednaného rozsahu stavebních prací, tak Změny záporné, způsobené vypuštěním nebo zúžením původně sjednaného rozsahu stavebních prací. Postup dle této Směrnice a hodnocení Změny dle § 4 této Směrnice bude prováděno jak v případech Změn kladných, tak v případech Změn záporných.</w:t>
      </w:r>
    </w:p>
    <w:p w14:paraId="4234849A"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bude uplatněna současně na stavby, jejichž investorem (objednatelem) je Středočeský kraj a byly Příkazem ředitele Krajského úřadu Středočeského kraje č. 5/2017 procesně převedeny na KSÚS.</w:t>
      </w:r>
    </w:p>
    <w:p w14:paraId="73CFE72D"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Pro všechny stavby, jejichž investorem (objednatelem) je Středočeský kraj a jsou financovány z integrovaného regionální operačního programu (dále jen „IROP) anebo z integrované územní investice Pražské metropolitní oblasti (dále jen „ITI“) budou vždy jakákoliv Změny během výstavby konzultovány a odsouhlasovány  Regionální dotační kanceláří (dále také jen „RDK“) a to v návaznosti na plnění podmínek dotačního titulu IROP/ITI. Komunikaci s RDK zajistí vždy Osoba oprávněná.</w:t>
      </w:r>
    </w:p>
    <w:p w14:paraId="09E4A462" w14:textId="77777777" w:rsidR="00032311" w:rsidRPr="00016DCE" w:rsidRDefault="00032311" w:rsidP="00032311">
      <w:pPr>
        <w:spacing w:line="240" w:lineRule="atLeast"/>
        <w:rPr>
          <w:rFonts w:ascii="Arial" w:hAnsi="Arial" w:cs="Arial"/>
          <w:b/>
          <w:sz w:val="22"/>
          <w:szCs w:val="22"/>
        </w:rPr>
      </w:pPr>
    </w:p>
    <w:p w14:paraId="238300F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w:t>
      </w:r>
    </w:p>
    <w:p w14:paraId="73C8FAD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Definice pojmů</w:t>
      </w:r>
    </w:p>
    <w:p w14:paraId="004CE926" w14:textId="77777777" w:rsidR="00032311" w:rsidRPr="00016DCE" w:rsidRDefault="00032311" w:rsidP="00032311">
      <w:pPr>
        <w:spacing w:line="240" w:lineRule="atLeast"/>
        <w:rPr>
          <w:rFonts w:ascii="Arial" w:hAnsi="Arial" w:cs="Arial"/>
          <w:sz w:val="22"/>
          <w:szCs w:val="22"/>
        </w:rPr>
      </w:pPr>
      <w:r w:rsidRPr="00016DCE">
        <w:rPr>
          <w:rFonts w:ascii="Arial" w:hAnsi="Arial" w:cs="Arial"/>
          <w:sz w:val="22"/>
          <w:szCs w:val="22"/>
        </w:rPr>
        <w:t>Pro účely této Směrnice a jejích příloh se nad rámec termínů definovaných Zákonem rozumí:</w:t>
      </w:r>
    </w:p>
    <w:p w14:paraId="219909D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14:paraId="071AFE9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„JŘBU“ jednací řízení bez uveřejnění dle § 63 a násl. Zákona.</w:t>
      </w:r>
    </w:p>
    <w:p w14:paraId="31A65A7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„Oprávněnou osobou“ osoba definovaná v příslušné smlouvě na plnění veřejné zakázky, určená Objednatelem a oznámená Zhotoviteli, která je oprávněna za KSÚS právně jednat.</w:t>
      </w:r>
    </w:p>
    <w:p w14:paraId="55E8B4F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„Registr smluv“ informační systém zřízený podle zákona č. 340/2015 Sb., o zvláštních podmínkách účinnosti některých smluv, uveřejňování těchto smluv a o registru smluv </w:t>
      </w:r>
      <w:r w:rsidRPr="00016DCE">
        <w:rPr>
          <w:rFonts w:ascii="Arial" w:hAnsi="Arial" w:cs="Arial"/>
          <w:sz w:val="22"/>
          <w:szCs w:val="22"/>
        </w:rPr>
        <w:lastRenderedPageBreak/>
        <w:t xml:space="preserve">(zákon o registru smluv), který je veřejně dostupný na webových </w:t>
      </w:r>
      <w:r w:rsidRPr="00016DCE">
        <w:rPr>
          <w:rFonts w:ascii="Arial" w:hAnsi="Arial" w:cs="Arial"/>
          <w:color w:val="1F497D"/>
          <w:sz w:val="22"/>
          <w:szCs w:val="22"/>
        </w:rPr>
        <w:t xml:space="preserve">stránkách </w:t>
      </w:r>
      <w:hyperlink r:id="rId20" w:history="1">
        <w:r w:rsidRPr="00016DCE">
          <w:rPr>
            <w:rStyle w:val="Hypertextovodkaz"/>
            <w:rFonts w:ascii="Arial" w:hAnsi="Arial" w:cs="Arial"/>
            <w:color w:val="1F497D"/>
            <w:sz w:val="22"/>
            <w:szCs w:val="22"/>
          </w:rPr>
          <w:t>https://smlouvy.gov.cz/</w:t>
        </w:r>
      </w:hyperlink>
      <w:r w:rsidRPr="00016DCE">
        <w:rPr>
          <w:rFonts w:ascii="Arial" w:hAnsi="Arial" w:cs="Arial"/>
          <w:sz w:val="22"/>
          <w:szCs w:val="22"/>
        </w:rPr>
        <w:t xml:space="preserve">. </w:t>
      </w:r>
    </w:p>
    <w:p w14:paraId="5B730A4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„Ředitelem KSÚS“ Ředitel KSÚS jakožto osoba bez dalšího oprávněná jednat za KSÚS.</w:t>
      </w:r>
    </w:p>
    <w:p w14:paraId="675DEF27"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„Skupinou“ konkrétní druh nepodstatné Změny dle § 5 odst. 1 Směrnice.  </w:t>
      </w:r>
    </w:p>
    <w:p w14:paraId="19AC8F3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„Směrnicí pro dokumentaci staveb pozemních komunikací“ se rozumí Směrnice pro dokumentaci staveb pozemních komunikací schválená MD-OI, č. j. 101/07-910-IPK/1 ze dne 29. 1. 2007, s účinností od 1. 2. 2007, včetně dodatku č. 1 schváleného MD-OSI, č. j. 998/09-910-IPK/1 ze dne 17.12. 2009, s účinností od 1. 1. 2010</w:t>
      </w:r>
      <w:r w:rsidRPr="00016DCE" w:rsidDel="000F2093">
        <w:rPr>
          <w:rFonts w:ascii="Arial" w:hAnsi="Arial" w:cs="Arial"/>
          <w:sz w:val="22"/>
          <w:szCs w:val="22"/>
        </w:rPr>
        <w:t xml:space="preserve"> </w:t>
      </w:r>
    </w:p>
    <w:p w14:paraId="0BFE5DD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„Smlouvou“ soubor ujednání a dokumentů, které tvoří smluvní dokumentaci na realizaci stavebních prací.</w:t>
      </w:r>
      <w:r w:rsidRPr="00016DCE" w:rsidDel="000039AD">
        <w:rPr>
          <w:rFonts w:ascii="Arial" w:hAnsi="Arial" w:cs="Arial"/>
          <w:sz w:val="22"/>
          <w:szCs w:val="22"/>
        </w:rPr>
        <w:t xml:space="preserve"> </w:t>
      </w:r>
    </w:p>
    <w:p w14:paraId="3861B69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„PDPS“ se rozumí projektová dokumentace pro provedení stavby</w:t>
      </w:r>
    </w:p>
    <w:p w14:paraId="17A60038"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„RDS“ se rozumí realizační dokumentace stavby</w:t>
      </w:r>
    </w:p>
    <w:p w14:paraId="56631D8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„Supervizí“ činnost fyzické nebo právnické osoby provádějící pro KSÚS na základě příslušné smlouvy a v souladu s požadavky příslušného programu financování kontrolu plnění podmínek pro realizaci Stavby.</w:t>
      </w:r>
    </w:p>
    <w:p w14:paraId="33701B2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„TDI“ fyzická nebo právnická osoba určená Objednatelem k tomu, aby pro Objednatele vykonávala stavební dozor v průběhu realizace stavby.</w:t>
      </w:r>
    </w:p>
    <w:p w14:paraId="6ECDBA7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„ZBV“/„Změnou během výstavby“/„dokumentací Změny“ úplná dokumentace Změny podle této Směrnice.</w:t>
      </w:r>
    </w:p>
    <w:p w14:paraId="6576921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„Změny kladné“ nové stavební práce, které jsou v souvislosti s provedenou Změnou realizovány.</w:t>
      </w:r>
    </w:p>
    <w:p w14:paraId="10D02F31"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„Změny záporné“ stavební práce uvedené ve Smlouvě, u kterých vyjde dodatečně v průběhu realizace veřejné zakázky najevo, že je není třeba provést, nebo že sice mají být provedeny, ale v menším rozsahu, než bylo sjednáno ve Smlouvě ke dni podpisu Smlouvy. </w:t>
      </w:r>
    </w:p>
    <w:p w14:paraId="1DAF175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„RDK“ se rozumí Regionální dotační kancelář.</w:t>
      </w:r>
    </w:p>
    <w:p w14:paraId="611E077E"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„ITI“ se rozumí dotační program EU - integrované územní investice Pražské metropolitní oblasti.</w:t>
      </w:r>
    </w:p>
    <w:p w14:paraId="581245C9"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„IROP“ se rozumí dotační program EU - integrovaný regionální operační program.</w:t>
      </w:r>
    </w:p>
    <w:p w14:paraId="500C2821" w14:textId="77777777" w:rsidR="00032311" w:rsidRPr="00016DCE" w:rsidRDefault="00032311" w:rsidP="00032311">
      <w:pPr>
        <w:spacing w:line="240" w:lineRule="atLeast"/>
        <w:jc w:val="center"/>
        <w:rPr>
          <w:rFonts w:ascii="Arial" w:hAnsi="Arial" w:cs="Arial"/>
          <w:b/>
          <w:sz w:val="22"/>
          <w:szCs w:val="22"/>
        </w:rPr>
      </w:pPr>
    </w:p>
    <w:p w14:paraId="7D6C5A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Článek 2 </w:t>
      </w:r>
    </w:p>
    <w:p w14:paraId="40D2D270"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Změny během výstavby</w:t>
      </w:r>
    </w:p>
    <w:p w14:paraId="72DFDEE3" w14:textId="77777777" w:rsidR="00032311" w:rsidRPr="00016DCE" w:rsidRDefault="00032311" w:rsidP="00032311">
      <w:pPr>
        <w:spacing w:line="240" w:lineRule="atLeast"/>
        <w:jc w:val="center"/>
        <w:rPr>
          <w:rFonts w:ascii="Arial" w:hAnsi="Arial" w:cs="Arial"/>
          <w:b/>
          <w:sz w:val="22"/>
          <w:szCs w:val="22"/>
        </w:rPr>
      </w:pPr>
    </w:p>
    <w:p w14:paraId="1176A041"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 3  </w:t>
      </w:r>
    </w:p>
    <w:p w14:paraId="0EEEA5C6"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Důvody pro vznik Změn a jejich zapracování do dokumentace stavby</w:t>
      </w:r>
    </w:p>
    <w:p w14:paraId="745A4D55"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360"/>
        <w:jc w:val="both"/>
        <w:rPr>
          <w:rFonts w:ascii="Arial" w:hAnsi="Arial" w:cs="Arial"/>
        </w:rPr>
      </w:pPr>
      <w:r w:rsidRPr="00016DCE">
        <w:rPr>
          <w:rFonts w:ascii="Arial" w:hAnsi="Arial" w:cs="Arial"/>
        </w:rPr>
        <w:t>Změny jsou zapracovány do RDS, pokud je RDS realizována, dle Směrnice pro dokumentaci staveb pozemních komunikací, přičemž dochází k zpřesnění PDPS a tím i výkazu výměr. Další změny mohou vznikat v průběhu realizace stavby jako změna RDS.</w:t>
      </w:r>
    </w:p>
    <w:p w14:paraId="47559CC1"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 xml:space="preserve">U každého stavebního objektu/provozního souboru (dále též „SO/PS“), kde se vyskytnou rozdíly mezi RDS a PDPS, jsou tyto rozdíly dokladovány, popsány a zdůvodněny se všemi náležitostmi dle této Směrnice v samostatném Změnovém listu a dalších přílohách v tomto Změnovém listu uvedených. </w:t>
      </w:r>
    </w:p>
    <w:p w14:paraId="3A6B8117"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Pravidla pro zpracování, předkládání a schvalování RDS jsou uvedena v Technické specifikaci a ve Směrnici pro dokumentaci staveb pozemních komunikací.</w:t>
      </w:r>
    </w:p>
    <w:p w14:paraId="49441530" w14:textId="77777777" w:rsidR="00032311" w:rsidRPr="00016DCE" w:rsidRDefault="00032311" w:rsidP="00032311">
      <w:pPr>
        <w:pStyle w:val="Odstavecseseznamem3"/>
        <w:spacing w:after="0" w:line="240" w:lineRule="atLeast"/>
        <w:jc w:val="both"/>
        <w:rPr>
          <w:rFonts w:ascii="Arial" w:hAnsi="Arial" w:cs="Arial"/>
        </w:rPr>
      </w:pPr>
    </w:p>
    <w:p w14:paraId="53EDB75D" w14:textId="77777777" w:rsidR="00032311" w:rsidRPr="00016DCE" w:rsidRDefault="00032311" w:rsidP="00032311">
      <w:pPr>
        <w:pStyle w:val="Odstavecseseznamem3"/>
        <w:spacing w:after="0" w:line="240" w:lineRule="atLeast"/>
        <w:ind w:left="721"/>
        <w:jc w:val="center"/>
        <w:rPr>
          <w:rFonts w:ascii="Arial" w:hAnsi="Arial" w:cs="Arial"/>
          <w:b/>
        </w:rPr>
      </w:pPr>
      <w:r w:rsidRPr="00016DCE">
        <w:rPr>
          <w:rFonts w:ascii="Arial" w:hAnsi="Arial" w:cs="Arial"/>
          <w:b/>
        </w:rPr>
        <w:t>§ 4</w:t>
      </w:r>
    </w:p>
    <w:p w14:paraId="61A05E5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hodnocení Změn</w:t>
      </w:r>
    </w:p>
    <w:p w14:paraId="604F7370"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Z hlediska rozsahu, významu, důvodu vzniku Změn a způsobu jejich administrace se Změny hodnotí jako:</w:t>
      </w:r>
    </w:p>
    <w:p w14:paraId="630C6EFF"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Změny podstatné,</w:t>
      </w:r>
    </w:p>
    <w:p w14:paraId="6F0B0845"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Změny nepodstatné.  </w:t>
      </w:r>
    </w:p>
    <w:p w14:paraId="154944E4" w14:textId="77777777" w:rsidR="00032311" w:rsidRPr="00016DCE" w:rsidRDefault="00032311" w:rsidP="00032311">
      <w:pPr>
        <w:pStyle w:val="Odstavecseseznamem3"/>
        <w:numPr>
          <w:ilvl w:val="0"/>
          <w:numId w:val="52"/>
        </w:numPr>
        <w:spacing w:after="0" w:line="240" w:lineRule="atLeast"/>
        <w:jc w:val="both"/>
        <w:rPr>
          <w:rFonts w:ascii="Arial" w:hAnsi="Arial" w:cs="Arial"/>
          <w:iCs/>
        </w:rPr>
      </w:pPr>
      <w:r w:rsidRPr="00016DCE">
        <w:rPr>
          <w:rFonts w:ascii="Arial" w:hAnsi="Arial" w:cs="Arial"/>
          <w:iCs/>
        </w:rPr>
        <w:t xml:space="preserve">Za </w:t>
      </w:r>
      <w:r w:rsidRPr="00016DCE">
        <w:rPr>
          <w:rFonts w:ascii="Arial" w:hAnsi="Arial" w:cs="Arial"/>
        </w:rPr>
        <w:t xml:space="preserve">Změnu podstatnou se v souladu s § 222 odst. 3 ZZVZ </w:t>
      </w:r>
      <w:r w:rsidRPr="00016DCE">
        <w:rPr>
          <w:rFonts w:ascii="Arial" w:hAnsi="Arial" w:cs="Arial"/>
          <w:iCs/>
        </w:rPr>
        <w:t>považuje taková Změna, která by:</w:t>
      </w:r>
    </w:p>
    <w:p w14:paraId="36E4A231"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umožnila účast jiných dodavatelů nebo by mohla ovlivnit výběr dodavatele v původním zadávacím řízení, pokud by zadávací podmínky původního zadávacího řízení odpovídaly této změně,</w:t>
      </w:r>
    </w:p>
    <w:p w14:paraId="7C2EF096"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měnila ekonomickou rovnováhu závazku ze smlouvy ve prospěch vybraného dodavatele, nebo</w:t>
      </w:r>
    </w:p>
    <w:p w14:paraId="2FD0B2F0"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vedla k významnému rozšíření rozsahu plnění veřejné zakázky.</w:t>
      </w:r>
    </w:p>
    <w:p w14:paraId="746D722F" w14:textId="77777777" w:rsidR="00032311" w:rsidRPr="00016DCE" w:rsidRDefault="00032311" w:rsidP="00032311">
      <w:pPr>
        <w:pStyle w:val="Odstavecseseznamem"/>
        <w:widowControl/>
        <w:numPr>
          <w:ilvl w:val="0"/>
          <w:numId w:val="52"/>
        </w:numPr>
        <w:suppressAutoHyphens w:val="0"/>
        <w:spacing w:line="240" w:lineRule="atLeast"/>
        <w:ind w:left="714" w:hanging="357"/>
        <w:textAlignment w:val="auto"/>
        <w:rPr>
          <w:rFonts w:ascii="Arial" w:hAnsi="Arial" w:cs="Arial"/>
          <w:sz w:val="22"/>
          <w:szCs w:val="22"/>
        </w:rPr>
      </w:pPr>
      <w:r w:rsidRPr="00016DCE">
        <w:rPr>
          <w:rFonts w:ascii="Arial" w:hAnsi="Arial" w:cs="Arial"/>
          <w:sz w:val="22"/>
          <w:szCs w:val="22"/>
        </w:rPr>
        <w:t>Provedení podstatné Změny není přípustné. V případě podstatné Změny musí být provedeno nové zadávací řízení za splnění podmínek ZZVZ.</w:t>
      </w:r>
    </w:p>
    <w:p w14:paraId="25C25C7A"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Veškeré Změny musí být vždy řádně odůvodněny a musí být provedeny a dokladovány způsobem stanoveným v této Směrnici.</w:t>
      </w:r>
    </w:p>
    <w:p w14:paraId="2C628146"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Hodnocení Změny podle § 4 odst. 1 této Směrnice jako Změny nepodstatné a její zařazení do Skupiny provádí v okamžiku jejího vzniku Oprávněná osoba a schvaluje a podepisuje Ředitel KSÚS.</w:t>
      </w:r>
    </w:p>
    <w:p w14:paraId="5A0622C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 xml:space="preserve">Hodnocení a schválení Změny podle § 4 odst. 5 této Směrnice a uveřejnění dodatku ke Smlouvě ve formě změnového listu (dále rovněž jen „dodatek“) v Registru smluv musí být provedeno vždy před samotným zahájením realizace činností, které jsou předmětem Změny, s výjimkou vyhrazených změn dle § 7. </w:t>
      </w:r>
    </w:p>
    <w:p w14:paraId="38724AD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Do doby uveřejnění dodatku v Registru smluv nemohou být práce obsažené v tomto dodatku (změnovém listu) zahrnuty do vyúčtování (fakturace). Pokud vyúčtování (fakturace) bude takové práce obsahovat, nebude TDI ani Oprávněná osoba v takovém případě k vyúčtování (fakturaci) přihlížet. Pokud nebude mít Objednatel dostatek prostředků k financování Změn znamenajících navýšení ceny Stavby, nelze Změnu schválit. Přijetí prozatímních cen ve smyslu příslušného ustanovení Smlouvy (existuje-li) je možné pouze s předchozím souhlasem Ředitele KSÚS.</w:t>
      </w:r>
    </w:p>
    <w:p w14:paraId="13AF2787"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Změnu závazku ze smlouvy může zadavatel uplatnit pouze po dobu trvání závazku, nikoliv po jeho ukončení.</w:t>
      </w:r>
    </w:p>
    <w:p w14:paraId="418C29B4" w14:textId="77777777" w:rsidR="00032311" w:rsidRPr="00016DCE" w:rsidRDefault="00032311" w:rsidP="00032311">
      <w:pPr>
        <w:pStyle w:val="Odstavecseseznamem"/>
        <w:spacing w:line="240" w:lineRule="atLeast"/>
        <w:ind w:left="720"/>
        <w:rPr>
          <w:rFonts w:ascii="Arial" w:hAnsi="Arial" w:cs="Arial"/>
          <w:sz w:val="22"/>
          <w:szCs w:val="22"/>
        </w:rPr>
      </w:pPr>
    </w:p>
    <w:p w14:paraId="3928B90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5</w:t>
      </w:r>
    </w:p>
    <w:p w14:paraId="6A501FAE" w14:textId="77777777" w:rsidR="00032311" w:rsidRPr="00016DCE" w:rsidRDefault="00032311" w:rsidP="00032311">
      <w:pPr>
        <w:spacing w:line="240" w:lineRule="atLeast"/>
        <w:jc w:val="center"/>
        <w:rPr>
          <w:rFonts w:ascii="Arial" w:hAnsi="Arial" w:cs="Arial"/>
          <w:sz w:val="22"/>
          <w:szCs w:val="22"/>
        </w:rPr>
      </w:pPr>
      <w:r w:rsidRPr="00016DCE">
        <w:rPr>
          <w:rFonts w:ascii="Arial" w:hAnsi="Arial" w:cs="Arial"/>
          <w:b/>
          <w:sz w:val="22"/>
          <w:szCs w:val="22"/>
        </w:rPr>
        <w:t>Nepodstatné Změny</w:t>
      </w:r>
    </w:p>
    <w:p w14:paraId="1EDC4EFF" w14:textId="77777777" w:rsidR="00032311" w:rsidRPr="00016DCE" w:rsidRDefault="00032311" w:rsidP="00032311">
      <w:pPr>
        <w:pStyle w:val="Odstavecseseznamem3"/>
        <w:spacing w:after="0" w:line="240" w:lineRule="atLeast"/>
        <w:ind w:left="709" w:hanging="425"/>
        <w:jc w:val="both"/>
        <w:rPr>
          <w:rFonts w:ascii="Arial" w:hAnsi="Arial" w:cs="Arial"/>
        </w:rPr>
      </w:pPr>
      <w:r w:rsidRPr="00016DCE">
        <w:rPr>
          <w:rFonts w:ascii="Arial" w:hAnsi="Arial" w:cs="Arial"/>
        </w:rPr>
        <w:t>(1) Za nepodstatné Změny se pro účely této Směrnice považují následující Skupiny:</w:t>
      </w:r>
    </w:p>
    <w:p w14:paraId="04CF5EF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1 - Vyhrazené změny závazku dle § 7 této Směrnice;</w:t>
      </w:r>
    </w:p>
    <w:p w14:paraId="227BB4E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2 - Záměna položek dle § 9 této Směrnice;</w:t>
      </w:r>
    </w:p>
    <w:p w14:paraId="7ED8B798"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Skupina 3 - Změny z nepředvídaných důvodů dle § 10 této Směrnice; </w:t>
      </w:r>
    </w:p>
    <w:p w14:paraId="5B0837B4"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4 – Dodatečné stavební práce nezbytné k dokončení dle § 11 této Směrnice;</w:t>
      </w:r>
    </w:p>
    <w:p w14:paraId="654DED66"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5 - Změny de minimis dle § 12 této Směrnice.</w:t>
      </w:r>
    </w:p>
    <w:p w14:paraId="7999494D" w14:textId="77777777" w:rsidR="00032311" w:rsidRPr="00016DCE" w:rsidRDefault="00032311" w:rsidP="00032311">
      <w:pPr>
        <w:pStyle w:val="psmeno"/>
        <w:numPr>
          <w:ilvl w:val="0"/>
          <w:numId w:val="60"/>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Oprávněná osoba a stavební dozor jsou povinni posoudit, zda navrhované Změny dle § 5 odst. 1 písm. a) až e) nebo g) této Směrnice mohou objektivně zapříčinit potřebu provedení dalších Změn na stavbě. Pokud ano, jsou Oprávněná osoba a stavební dozor povinni zajistit jejich ocenění a zhodnotit celkové finanční dopady zamýšlených Změn včetně všech souvisejících nároků. Zařazení Změn do Skupin dle § 5 odst. 1 provádí Oprávněná osoba, přičemž při zařazování postupuje podle pravidel stanovených v § 16 této Směrnice.</w:t>
      </w:r>
    </w:p>
    <w:p w14:paraId="089E1AB8" w14:textId="77777777" w:rsidR="00032311" w:rsidRPr="00016DCE" w:rsidRDefault="00032311" w:rsidP="00032311">
      <w:pPr>
        <w:pStyle w:val="psmeno"/>
        <w:tabs>
          <w:tab w:val="clear" w:pos="357"/>
        </w:tabs>
        <w:spacing w:line="240" w:lineRule="atLeast"/>
        <w:ind w:left="0" w:firstLine="0"/>
        <w:rPr>
          <w:rFonts w:ascii="Arial" w:hAnsi="Arial" w:cs="Arial"/>
          <w:sz w:val="22"/>
          <w:szCs w:val="22"/>
          <w:lang w:val="cs-CZ"/>
        </w:rPr>
      </w:pPr>
    </w:p>
    <w:p w14:paraId="3473AF2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6</w:t>
      </w:r>
    </w:p>
    <w:p w14:paraId="5514433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Řetězení Změn</w:t>
      </w:r>
    </w:p>
    <w:p w14:paraId="0564589A"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75A7AC76"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lastRenderedPageBreak/>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3C9024A0" w14:textId="77777777" w:rsidR="00032311" w:rsidRPr="00016DCE" w:rsidRDefault="00032311" w:rsidP="00032311">
      <w:pPr>
        <w:pStyle w:val="psmeno"/>
        <w:tabs>
          <w:tab w:val="clear" w:pos="357"/>
        </w:tabs>
        <w:spacing w:line="240" w:lineRule="atLeast"/>
        <w:rPr>
          <w:rFonts w:ascii="Arial" w:hAnsi="Arial" w:cs="Arial"/>
          <w:sz w:val="22"/>
          <w:szCs w:val="22"/>
          <w:lang w:val="cs-CZ"/>
        </w:rPr>
      </w:pPr>
    </w:p>
    <w:p w14:paraId="00D9EE69"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7</w:t>
      </w:r>
    </w:p>
    <w:p w14:paraId="439BF548" w14:textId="77777777" w:rsidR="00032311" w:rsidRPr="00016DCE" w:rsidRDefault="00032311" w:rsidP="00032311">
      <w:pPr>
        <w:spacing w:line="240" w:lineRule="atLeast"/>
        <w:ind w:left="357" w:hanging="357"/>
        <w:jc w:val="center"/>
        <w:rPr>
          <w:rFonts w:ascii="Arial" w:hAnsi="Arial" w:cs="Arial"/>
          <w:b/>
          <w:sz w:val="22"/>
          <w:szCs w:val="22"/>
        </w:rPr>
      </w:pPr>
      <w:r w:rsidRPr="00016DCE">
        <w:rPr>
          <w:rFonts w:ascii="Arial" w:hAnsi="Arial" w:cs="Arial"/>
          <w:b/>
          <w:sz w:val="22"/>
          <w:szCs w:val="22"/>
        </w:rPr>
        <w:t>Vyhrazené změny – Skupina 1</w:t>
      </w:r>
    </w:p>
    <w:p w14:paraId="511D9B68"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Vyhrazené změny jsou Změny, které si podle § 100 odst. 1 ZZVZ zadavatel může v zadávací dokumentaci vyhradit jako změnu závazku ze smlouvy na veřejnou zakázku nebo rámcové dohody za splnění následujících podmínek:</w:t>
      </w:r>
    </w:p>
    <w:p w14:paraId="77DFB853" w14:textId="77777777" w:rsidR="00032311" w:rsidRPr="00016DCE" w:rsidRDefault="00032311" w:rsidP="00032311">
      <w:pPr>
        <w:pStyle w:val="Pa29"/>
        <w:numPr>
          <w:ilvl w:val="0"/>
          <w:numId w:val="3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podmínky pro tuto Změnu a její obsah jsou jednoznačně vymezeny a</w:t>
      </w:r>
    </w:p>
    <w:p w14:paraId="5CAF364C" w14:textId="77777777" w:rsidR="00032311" w:rsidRPr="00016DCE" w:rsidRDefault="00032311" w:rsidP="00032311">
      <w:pPr>
        <w:pStyle w:val="Pa29"/>
        <w:numPr>
          <w:ilvl w:val="0"/>
          <w:numId w:val="30"/>
        </w:numPr>
        <w:spacing w:line="240" w:lineRule="atLeast"/>
        <w:ind w:left="993" w:hanging="284"/>
        <w:contextualSpacing/>
        <w:jc w:val="both"/>
        <w:rPr>
          <w:rFonts w:ascii="Arial" w:hAnsi="Arial" w:cs="Arial"/>
          <w:kern w:val="1"/>
          <w:sz w:val="22"/>
          <w:szCs w:val="22"/>
        </w:rPr>
      </w:pPr>
      <w:r w:rsidRPr="00016DCE">
        <w:rPr>
          <w:rFonts w:ascii="Arial" w:eastAsia="Arial Unicode MS" w:hAnsi="Arial" w:cs="Arial"/>
          <w:kern w:val="1"/>
          <w:sz w:val="22"/>
          <w:szCs w:val="22"/>
          <w:lang w:eastAsia="ar-SA"/>
        </w:rPr>
        <w:t>Změna nemění celkovou povahu veřejné zakázky.</w:t>
      </w:r>
    </w:p>
    <w:p w14:paraId="48C2DC0C" w14:textId="77777777" w:rsidR="00032311" w:rsidRPr="00016DCE" w:rsidRDefault="00032311" w:rsidP="00032311">
      <w:pPr>
        <w:widowControl/>
        <w:numPr>
          <w:ilvl w:val="0"/>
          <w:numId w:val="31"/>
        </w:numPr>
        <w:spacing w:line="240" w:lineRule="atLeast"/>
        <w:ind w:left="777" w:hanging="357"/>
        <w:textAlignment w:val="auto"/>
        <w:rPr>
          <w:rFonts w:ascii="Arial" w:hAnsi="Arial" w:cs="Arial"/>
          <w:sz w:val="22"/>
          <w:szCs w:val="22"/>
        </w:rPr>
      </w:pPr>
      <w:r w:rsidRPr="00016DCE">
        <w:rPr>
          <w:rFonts w:ascii="Arial" w:hAnsi="Arial" w:cs="Arial"/>
          <w:sz w:val="22"/>
          <w:szCs w:val="22"/>
        </w:rPr>
        <w:t xml:space="preserve">Vyhrazenou Změnou se v případě Změn během výstavby dle této Směrnice rozumí zejména měření (Doměrky) skutečně provedeného množství plnění u měřených smluv (dále jen „Měření“), </w:t>
      </w:r>
      <w:r w:rsidRPr="00016DCE">
        <w:rPr>
          <w:rFonts w:ascii="Arial" w:eastAsia="Arial Unicode MS" w:hAnsi="Arial" w:cs="Arial"/>
          <w:kern w:val="1"/>
          <w:sz w:val="22"/>
          <w:szCs w:val="22"/>
        </w:rPr>
        <w:t>tedy měření jako způsob určení ceny, kdy jsou hrazeny skutečně provedené práce uvedené v soupisu prací. Potřeba provedení těchto prací</w:t>
      </w:r>
      <w:r w:rsidRPr="00016DCE">
        <w:rPr>
          <w:rFonts w:ascii="Arial" w:eastAsia="MS Mincho" w:hAnsi="Arial" w:cs="Arial"/>
          <w:sz w:val="22"/>
          <w:szCs w:val="22"/>
        </w:rPr>
        <w:t xml:space="preserve"> v průběhu realizace zakázky vzniká z důvodu:</w:t>
      </w:r>
    </w:p>
    <w:p w14:paraId="76809B69"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provedených v rámci zpracování realizační dokumentace stavby nebo</w:t>
      </w:r>
    </w:p>
    <w:p w14:paraId="3ED7104B"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objemu skutečně provedených prací na stavbě v průběhu realizace.</w:t>
      </w:r>
    </w:p>
    <w:p w14:paraId="5B98DE8B"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Měřením není:</w:t>
      </w:r>
    </w:p>
    <w:p w14:paraId="129E5769"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využití položkové ceny obsažené ve výkazu výměr pro ocenění nových prací neobsažených v původní veřejné zakázce;</w:t>
      </w:r>
    </w:p>
    <w:p w14:paraId="5F8C139C"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oprava zjevně vadně uvedeného množství položky (řádové odchylky např. 100 místo 1000 apod.);</w:t>
      </w:r>
    </w:p>
    <w:p w14:paraId="1BD937EB"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neprovedení položky či její podstatné části.</w:t>
      </w:r>
    </w:p>
    <w:p w14:paraId="7742E997"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Nově stanovené množství v položce se měří (jde-li o měřenou položku) a eviduje. Měření a 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Jestliže dochází k významné odchylce, která indikuje jinou Změnu závazku ze smlouvy, která není vyhrazenou změnou, bude postupováno podle ustanovení §10 - §12 této Směrnice.</w:t>
      </w:r>
    </w:p>
    <w:p w14:paraId="5D084109"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vyhrazené změny se tato Změna pouze eviduje (neuzavírá se dodatek ke smlouvě) ve Změnovém listu. Změnový list se neuveřejňuje v Registru smluv, uveřejní se však do 15 dnů na profilu zadavatele.   </w:t>
      </w:r>
    </w:p>
    <w:p w14:paraId="20B3E7CA"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evidenci Změn ve Skupině 1 se použijí přílohy uvedené v § 18, bod (1) a), b). </w:t>
      </w:r>
    </w:p>
    <w:p w14:paraId="30CFEAFA" w14:textId="77777777" w:rsidR="00032311" w:rsidRPr="00016DCE" w:rsidRDefault="00032311" w:rsidP="00032311">
      <w:pPr>
        <w:spacing w:line="240" w:lineRule="atLeast"/>
        <w:jc w:val="center"/>
        <w:rPr>
          <w:rFonts w:ascii="Arial" w:hAnsi="Arial" w:cs="Arial"/>
          <w:b/>
          <w:sz w:val="22"/>
          <w:szCs w:val="22"/>
        </w:rPr>
      </w:pPr>
    </w:p>
    <w:p w14:paraId="3376544F"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8</w:t>
      </w:r>
    </w:p>
    <w:p w14:paraId="5D8D2C3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Preliminářové položky</w:t>
      </w:r>
    </w:p>
    <w:p w14:paraId="0BE6522A" w14:textId="77777777" w:rsidR="00032311" w:rsidRPr="00016DCE" w:rsidRDefault="00032311" w:rsidP="00032311">
      <w:pPr>
        <w:widowControl/>
        <w:numPr>
          <w:ilvl w:val="0"/>
          <w:numId w:val="32"/>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Preliminářové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Objednatel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Oprávněnou osobou, potvrzené stavebním dozorem z hlediska jejich množství a provedení.</w:t>
      </w:r>
    </w:p>
    <w:p w14:paraId="1DEAC55D" w14:textId="77777777" w:rsidR="00032311" w:rsidRPr="00016DCE" w:rsidRDefault="00032311" w:rsidP="00032311">
      <w:pPr>
        <w:widowControl/>
        <w:numPr>
          <w:ilvl w:val="0"/>
          <w:numId w:val="32"/>
        </w:numPr>
        <w:spacing w:line="240" w:lineRule="atLeast"/>
        <w:ind w:left="777" w:hanging="357"/>
        <w:textAlignment w:val="auto"/>
        <w:rPr>
          <w:rFonts w:ascii="Arial" w:eastAsia="Calibri" w:hAnsi="Arial" w:cs="Arial"/>
          <w:kern w:val="1"/>
          <w:sz w:val="22"/>
          <w:szCs w:val="22"/>
        </w:rPr>
      </w:pPr>
      <w:r w:rsidRPr="00016DCE">
        <w:rPr>
          <w:rFonts w:ascii="Arial" w:eastAsia="Calibri" w:hAnsi="Arial" w:cs="Arial"/>
          <w:kern w:val="1"/>
          <w:sz w:val="22"/>
          <w:szCs w:val="22"/>
        </w:rPr>
        <w:t xml:space="preserve">Pokud bude preliminářová položka čerpána podle ustanovení § 8, odst. (1) této Směrnice až do výše stanovené v zadávací dokumentaci, jedná se o vyhrazené změny a jejich administrace proběhne podle § 7 této Směrnice. Změny, které budou v součtu </w:t>
      </w:r>
      <w:r w:rsidRPr="00016DCE">
        <w:rPr>
          <w:rFonts w:ascii="Arial" w:eastAsia="Calibri" w:hAnsi="Arial" w:cs="Arial"/>
          <w:kern w:val="1"/>
          <w:sz w:val="22"/>
          <w:szCs w:val="22"/>
        </w:rPr>
        <w:lastRenderedPageBreak/>
        <w:t>přesahovat hodnotu preliminářové položky předpokládané v původní dokumentaci, budou představovat Změny, které se administrují podle ustanovení §10 - §12 této Směrnice.</w:t>
      </w:r>
    </w:p>
    <w:p w14:paraId="52A24BCA" w14:textId="77777777" w:rsidR="00032311" w:rsidRPr="00016DCE" w:rsidRDefault="00032311" w:rsidP="00032311">
      <w:pPr>
        <w:spacing w:line="240" w:lineRule="atLeast"/>
        <w:jc w:val="center"/>
        <w:rPr>
          <w:rFonts w:ascii="Arial" w:hAnsi="Arial" w:cs="Arial"/>
          <w:b/>
          <w:sz w:val="22"/>
          <w:szCs w:val="22"/>
        </w:rPr>
      </w:pPr>
    </w:p>
    <w:p w14:paraId="3742576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9</w:t>
      </w:r>
    </w:p>
    <w:p w14:paraId="071FEE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Záměna položek  - Skupina 2</w:t>
      </w:r>
    </w:p>
    <w:p w14:paraId="6EFFF893"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Záměna položek položkového rozpočtu (dále rovněž jen „</w:t>
      </w:r>
      <w:r w:rsidRPr="00016DCE">
        <w:rPr>
          <w:rFonts w:ascii="Arial" w:eastAsia="Arial Unicode MS" w:hAnsi="Arial" w:cs="Arial"/>
          <w:i/>
          <w:kern w:val="1"/>
          <w:sz w:val="22"/>
          <w:szCs w:val="22"/>
        </w:rPr>
        <w:t>Záměna položek</w:t>
      </w:r>
      <w:r w:rsidRPr="00016DCE">
        <w:rPr>
          <w:rFonts w:ascii="Arial" w:eastAsia="Arial Unicode MS" w:hAnsi="Arial" w:cs="Arial"/>
          <w:kern w:val="1"/>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6CF01842"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nové položky soupisu stavebních prací představují srovnatelný druh materiálu nebo prací ve vztahu k nahrazovaným položkám, </w:t>
      </w:r>
    </w:p>
    <w:p w14:paraId="51DF9BBB"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cena materiálu nebo prací podle nových položek soupisu stavebních prací je ve vztahu k nahrazovaným položkám stejná nebo nižší, </w:t>
      </w:r>
    </w:p>
    <w:p w14:paraId="0A66233D"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materiál nebo práce podle nových položek soupisu stavebních prací jsou ve vztahu k nahrazovaným položkám kvalitativně stejné nebo vyšší a </w:t>
      </w:r>
    </w:p>
    <w:p w14:paraId="0B628785"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 9 odst. 1 písm. a) a stejné nebo vyšší kvality podle § 9 odst. 1 písm. c).</w:t>
      </w:r>
    </w:p>
    <w:p w14:paraId="5DF5C12C"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MS Mincho" w:hAnsi="Arial" w:cs="Arial"/>
          <w:sz w:val="22"/>
          <w:szCs w:val="22"/>
        </w:rPr>
        <w:t>Oprávněná osoba musí dbát zejména toho, aby skutečně byly splněny stanovené podmínky, zejména srovnatelnost materiálu nebo plnění podle § 9 odst. 1 písm. a) této Směrnice. Není nezbytné, aby vždy byla zaměněna jedna položka za jednu položku, avšak zaměňované položky spolu musí úzce souviset. Dodržením podmínek dle § 9 odst. 1 písm. b) a c) této Směrnice, tedy shodné či vyšší kvality a stejné či nižší ceny, Oprávněná osoba zajistí, aby nedošlo k nedovolené změně ekonomické rovnováhy v neprospěch Objednatele. Záměna se musí týkat konkrétních položek a nelze takto paušálně zaměnit agregované části plnění, aniž by bylo provedeno detailní srovnání jednotlivých položek. Oprávněná osoba zajistí, aby, nedošlo k záměně některé z cenově či jinak významných položek (např. určité technologické části plnění představující podstatnou část plnění veřejné zakázky).</w:t>
      </w:r>
    </w:p>
    <w:p w14:paraId="3800963E"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Množství prací, u nichž je provedeno započtení položek podle tohoto § 9 Směrnice, není omezeno Zákonným limitem a nezapočítává se tak do limitu pro Zákonem povolené změny.</w:t>
      </w:r>
    </w:p>
    <w:p w14:paraId="09909986"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Záměnou položek dochází k vypuštění, resp. nahrazení původních položek soupisu prací položkami novými. Vypuštění původních položek soupisu prací není považováno za Změnu zápornou ve smyslu § 14 této Směrnice.</w:t>
      </w:r>
    </w:p>
    <w:p w14:paraId="0B5E6AB9"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Za záměnu se pro účely postupu dle této Směrnice rozumí rovněž administrativní změny položek vycházející z případné změny nebo aktualizace cenové soustavy, ve které byl sestaven soupis prací, přiložený ke Smlouvě o dílo , bez věcného dopadu na předmět zakázky. I tyto případy budou administrovány postupem dle § 9 této Směrnice.</w:t>
      </w:r>
    </w:p>
    <w:p w14:paraId="4030E1CC"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Pokud dojde v průběhu realizace stavby k odchylkám v množství jednotlivých položek stavebních prací, které jsou předmětem Záměny položek, musí být tyto Změny administrovány buď jako Nepředvídaná změna dle § 10 této Směrnice nebo Nezbytná změna dle § 11 této Směrnice nebo Změna de minimis dle § 12 této Směrnice.</w:t>
      </w:r>
    </w:p>
    <w:p w14:paraId="2E53177E"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w:t>
      </w:r>
    </w:p>
    <w:p w14:paraId="44B90215" w14:textId="77777777" w:rsidR="00032311" w:rsidRPr="00016DCE" w:rsidRDefault="00032311" w:rsidP="00032311">
      <w:pPr>
        <w:pStyle w:val="Odstavecseseznamem"/>
        <w:widowControl/>
        <w:numPr>
          <w:ilvl w:val="0"/>
          <w:numId w:val="64"/>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2 se použijí přílohy uvedené v § 18, bod (1) a) až g). </w:t>
      </w:r>
    </w:p>
    <w:p w14:paraId="0891BA25" w14:textId="77777777" w:rsidR="00032311" w:rsidRPr="00016DCE" w:rsidRDefault="00032311" w:rsidP="00032311">
      <w:pPr>
        <w:spacing w:line="240" w:lineRule="atLeast"/>
        <w:jc w:val="center"/>
        <w:rPr>
          <w:rFonts w:ascii="Arial" w:hAnsi="Arial" w:cs="Arial"/>
          <w:b/>
          <w:sz w:val="22"/>
          <w:szCs w:val="22"/>
        </w:rPr>
      </w:pPr>
    </w:p>
    <w:p w14:paraId="599EE11A"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10</w:t>
      </w:r>
    </w:p>
    <w:p w14:paraId="3F2E7D1C"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rPr>
      </w:pPr>
      <w:r w:rsidRPr="00016DCE">
        <w:rPr>
          <w:rFonts w:ascii="Arial" w:eastAsia="Times New Roman" w:hAnsi="Arial" w:cs="Arial"/>
          <w:b/>
          <w:kern w:val="0"/>
          <w:lang w:eastAsia="cs-CZ"/>
        </w:rPr>
        <w:t>Změny z nepředvídaných důvodů – Skupina 3</w:t>
      </w:r>
    </w:p>
    <w:p w14:paraId="75826CC4" w14:textId="77777777" w:rsidR="00032311" w:rsidRPr="00016DCE" w:rsidRDefault="00032311" w:rsidP="00032311">
      <w:pPr>
        <w:widowControl/>
        <w:numPr>
          <w:ilvl w:val="0"/>
          <w:numId w:val="33"/>
        </w:numPr>
        <w:spacing w:line="240" w:lineRule="atLeast"/>
        <w:ind w:left="777" w:hanging="357"/>
        <w:textAlignment w:val="auto"/>
        <w:rPr>
          <w:rFonts w:ascii="Arial" w:eastAsia="Calibri" w:hAnsi="Arial" w:cs="Arial"/>
          <w:sz w:val="22"/>
          <w:szCs w:val="22"/>
          <w:lang w:eastAsia="en-US"/>
        </w:rPr>
      </w:pPr>
      <w:r w:rsidRPr="00016DCE">
        <w:rPr>
          <w:rFonts w:ascii="Arial" w:eastAsia="Arial Unicode MS" w:hAnsi="Arial" w:cs="Arial"/>
          <w:kern w:val="1"/>
          <w:sz w:val="22"/>
          <w:szCs w:val="22"/>
        </w:rPr>
        <w:lastRenderedPageBreak/>
        <w:t xml:space="preserve">Změny z nepředvídaných důvodů (dále jen „Nepředvídané změny“) jsou Změny, které splňují podmínky stanovené v § 222 odst. 6 ZZVZ, tedy se </w:t>
      </w:r>
      <w:r w:rsidRPr="00016DCE">
        <w:rPr>
          <w:rFonts w:ascii="Arial" w:eastAsia="Calibri" w:hAnsi="Arial" w:cs="Arial"/>
          <w:sz w:val="22"/>
          <w:szCs w:val="22"/>
          <w:lang w:eastAsia="en-US"/>
        </w:rPr>
        <w:t>jedná o Změnu:</w:t>
      </w:r>
    </w:p>
    <w:p w14:paraId="279393FD"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jejíž potřeba vznikla v důsledku okolností, které zadavatel jednající s náležitou péčí nemohl předvídat,</w:t>
      </w:r>
    </w:p>
    <w:p w14:paraId="63A12341"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nemění celkovou povahu veřejné zakázky a </w:t>
      </w:r>
    </w:p>
    <w:p w14:paraId="37D2665B"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hodnoty všech změn v rámci této Skupiny,</w:t>
      </w:r>
    </w:p>
    <w:p w14:paraId="1DAD808F"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ve spojení s dalšími Změnami ve smyslu § 13 odst. 5 této Směrnice nepřekročí limit 30 % původní hodnoty závazku.</w:t>
      </w:r>
    </w:p>
    <w:p w14:paraId="2429BD13" w14:textId="77777777" w:rsidR="00032311" w:rsidRPr="00016DCE" w:rsidRDefault="00032311" w:rsidP="00032311">
      <w:pPr>
        <w:widowControl/>
        <w:numPr>
          <w:ilvl w:val="0"/>
          <w:numId w:val="33"/>
        </w:numPr>
        <w:spacing w:line="240" w:lineRule="atLeast"/>
        <w:ind w:left="777" w:hanging="357"/>
        <w:textAlignment w:val="auto"/>
        <w:rPr>
          <w:rFonts w:ascii="Arial" w:hAnsi="Arial" w:cs="Arial"/>
          <w:sz w:val="22"/>
          <w:szCs w:val="22"/>
        </w:rPr>
      </w:pPr>
      <w:r w:rsidRPr="00016DCE">
        <w:rPr>
          <w:rFonts w:ascii="Arial" w:eastAsia="Arial Unicode MS" w:hAnsi="Arial" w:cs="Arial"/>
          <w:kern w:val="1"/>
          <w:sz w:val="22"/>
          <w:szCs w:val="22"/>
        </w:rPr>
        <w:t xml:space="preserve">V případě </w:t>
      </w:r>
      <w:r w:rsidRPr="00016DCE">
        <w:rPr>
          <w:rFonts w:ascii="Arial" w:hAnsi="Arial" w:cs="Arial"/>
          <w:sz w:val="22"/>
          <w:szCs w:val="22"/>
        </w:rPr>
        <w:t xml:space="preserve">Změny z nepředvídaných důvodů se </w:t>
      </w:r>
      <w:r w:rsidRPr="00016DCE">
        <w:rPr>
          <w:rFonts w:ascii="Arial" w:eastAsia="MS Mincho" w:hAnsi="Arial" w:cs="Arial"/>
          <w:sz w:val="22"/>
          <w:szCs w:val="22"/>
        </w:rPr>
        <w:t>jedná o Změny, které vznikají v průběhu realizace zakázky z důvodu</w:t>
      </w:r>
    </w:p>
    <w:p w14:paraId="7047548C" w14:textId="77777777" w:rsidR="00032311" w:rsidRPr="00016DCE" w:rsidRDefault="00032311" w:rsidP="00032311">
      <w:pPr>
        <w:pStyle w:val="Pa29"/>
        <w:numPr>
          <w:ilvl w:val="0"/>
          <w:numId w:val="5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upřesnění provedených v rámci zpracování realizační dokumentace stavby, </w:t>
      </w:r>
      <w:r w:rsidRPr="00016DCE">
        <w:rPr>
          <w:rFonts w:ascii="Arial" w:hAnsi="Arial" w:cs="Arial"/>
          <w:sz w:val="22"/>
          <w:szCs w:val="22"/>
        </w:rPr>
        <w:t xml:space="preserve">přičemž za upřesnění se nepovažuje Měření </w:t>
      </w:r>
      <w:r w:rsidRPr="00016DCE">
        <w:rPr>
          <w:rFonts w:ascii="Arial" w:eastAsia="Arial Unicode MS" w:hAnsi="Arial" w:cs="Arial"/>
          <w:kern w:val="1"/>
          <w:sz w:val="22"/>
          <w:szCs w:val="22"/>
          <w:lang w:eastAsia="ar-SA"/>
        </w:rPr>
        <w:t>dle § 7 této Směrnice,</w:t>
      </w:r>
    </w:p>
    <w:p w14:paraId="7B83661B" w14:textId="77777777" w:rsidR="00032311" w:rsidRPr="00016DCE" w:rsidRDefault="00032311" w:rsidP="00032311">
      <w:pPr>
        <w:pStyle w:val="Pa29"/>
        <w:numPr>
          <w:ilvl w:val="0"/>
          <w:numId w:val="50"/>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nepředvídaných fyzických podmínek vzniklých na stavbě v průběhu realizace, nebo</w:t>
      </w:r>
    </w:p>
    <w:p w14:paraId="7AF125B2" w14:textId="77777777" w:rsidR="00032311" w:rsidRPr="00016DCE" w:rsidRDefault="00032311" w:rsidP="00032311">
      <w:pPr>
        <w:pStyle w:val="Odstavecseseznamem"/>
        <w:widowControl/>
        <w:numPr>
          <w:ilvl w:val="0"/>
          <w:numId w:val="50"/>
        </w:numPr>
        <w:suppressAutoHyphens w:val="0"/>
        <w:spacing w:line="240" w:lineRule="atLeast"/>
        <w:ind w:left="993" w:hanging="284"/>
        <w:textAlignment w:val="auto"/>
        <w:rPr>
          <w:rFonts w:ascii="Arial" w:hAnsi="Arial" w:cs="Arial"/>
          <w:sz w:val="22"/>
          <w:szCs w:val="22"/>
          <w:lang w:eastAsia="en-US"/>
        </w:rPr>
      </w:pPr>
      <w:r w:rsidRPr="00016DCE">
        <w:rPr>
          <w:rFonts w:ascii="Arial" w:hAnsi="Arial" w:cs="Arial"/>
          <w:sz w:val="22"/>
          <w:szCs w:val="22"/>
          <w:lang w:eastAsia="en-US"/>
        </w:rPr>
        <w:t>požadavků třetích osob, pokud tyto požadavky vzniknou v průběhu realizace a jsou uplatněny subjekty, které jsou k tomu oprávněny.</w:t>
      </w:r>
    </w:p>
    <w:p w14:paraId="104022AA" w14:textId="77777777" w:rsidR="00032311" w:rsidRPr="00016DCE" w:rsidRDefault="00032311" w:rsidP="00032311">
      <w:pPr>
        <w:spacing w:line="240" w:lineRule="atLeast"/>
        <w:ind w:left="780"/>
        <w:rPr>
          <w:rFonts w:ascii="Arial" w:hAnsi="Arial" w:cs="Arial"/>
          <w:sz w:val="22"/>
          <w:szCs w:val="22"/>
          <w:lang w:eastAsia="en-US"/>
        </w:rPr>
      </w:pPr>
      <w:r w:rsidRPr="00016DCE">
        <w:rPr>
          <w:rFonts w:ascii="Arial" w:hAnsi="Arial" w:cs="Arial"/>
          <w:sz w:val="22"/>
          <w:szCs w:val="22"/>
          <w:lang w:eastAsia="en-US"/>
        </w:rPr>
        <w:t xml:space="preserve">Důvody uvedené v § 10 odst. 2 písm. a) - c) této Směrnice se považují za nepředvídané, pokud je prokázáno, že Změně nebylo možné v zadávací dokumentaci předejít ani při vynaložení náležité péče ze strany věcně příslušných útvarů odpovědných za zpracování zadávací dokumentace. </w:t>
      </w:r>
    </w:p>
    <w:p w14:paraId="077E971F"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jejíž potřeba vznikla z důvodů podle tohoto paragrafu, se započítává do limitu pro Zákonem povolené změny – viz § 13 této Směrnice.</w:t>
      </w:r>
    </w:p>
    <w:p w14:paraId="1E783F0E"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Nepředvídané změny, musí být tyto Změny administrovány buď jako Nepředvídaná změna dle § 10 této Směrnice nebo Nezbytná změna dle § 11 této Směrnice nebo Změna de minimis dle § 12 této Směrnice. </w:t>
      </w:r>
    </w:p>
    <w:p w14:paraId="0617B7CF" w14:textId="77777777" w:rsidR="00032311" w:rsidRPr="00016DCE" w:rsidRDefault="00032311" w:rsidP="00032311">
      <w:pPr>
        <w:widowControl/>
        <w:numPr>
          <w:ilvl w:val="0"/>
          <w:numId w:val="33"/>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w:t>
      </w:r>
    </w:p>
    <w:p w14:paraId="56F32AC2" w14:textId="77777777" w:rsidR="00032311" w:rsidRPr="00016DCE" w:rsidRDefault="00032311" w:rsidP="00032311">
      <w:pPr>
        <w:pStyle w:val="Odstavecseseznamem"/>
        <w:widowControl/>
        <w:numPr>
          <w:ilvl w:val="0"/>
          <w:numId w:val="33"/>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3 se použijí přílohy uvedené v § 18, bod (1) a) až g). </w:t>
      </w:r>
    </w:p>
    <w:p w14:paraId="49BC34E9" w14:textId="77777777" w:rsidR="00032311" w:rsidRPr="00016DCE" w:rsidRDefault="00032311" w:rsidP="00032311">
      <w:pPr>
        <w:spacing w:line="240" w:lineRule="atLeast"/>
        <w:jc w:val="center"/>
        <w:rPr>
          <w:rFonts w:ascii="Arial" w:hAnsi="Arial" w:cs="Arial"/>
          <w:b/>
          <w:sz w:val="22"/>
          <w:szCs w:val="22"/>
        </w:rPr>
      </w:pPr>
    </w:p>
    <w:p w14:paraId="54469FB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11</w:t>
      </w:r>
    </w:p>
    <w:p w14:paraId="346A1DDA"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nezbytné k dokončení – Skupina 4</w:t>
      </w:r>
    </w:p>
    <w:p w14:paraId="6607FD06"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nezbytné k dokončení (dále rovněž jen „Nezbytné změny“) </w:t>
      </w:r>
      <w:r w:rsidRPr="00016DCE">
        <w:rPr>
          <w:rFonts w:ascii="Arial" w:eastAsia="Arial Unicode MS" w:hAnsi="Arial" w:cs="Arial"/>
          <w:kern w:val="1"/>
          <w:sz w:val="22"/>
          <w:szCs w:val="22"/>
        </w:rPr>
        <w:t xml:space="preserve">jsou dodatečné stavební práce, které splňují podmínky stanovené v § 222 odst. 5 ZZVZ, u nichž </w:t>
      </w:r>
      <w:r w:rsidRPr="00016DCE">
        <w:rPr>
          <w:rFonts w:ascii="Arial" w:hAnsi="Arial" w:cs="Arial"/>
          <w:sz w:val="22"/>
          <w:szCs w:val="22"/>
        </w:rPr>
        <w:t>změna v osobě dodavatele</w:t>
      </w:r>
      <w:r w:rsidRPr="00016DCE">
        <w:rPr>
          <w:rFonts w:ascii="Arial" w:eastAsia="Arial Unicode MS" w:hAnsi="Arial" w:cs="Arial"/>
          <w:kern w:val="1"/>
          <w:sz w:val="22"/>
          <w:szCs w:val="22"/>
        </w:rPr>
        <w:t>:</w:t>
      </w:r>
    </w:p>
    <w:p w14:paraId="5B82BE4C"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není možná z ekonomických anebo technických důvodů spočívajících zejména v požadavcích na slučitelnost nebo interoperabilitu se stávajícím zařízením, službami nebo instalacemi pořízenými zadavatelem v původním zadávacím řízení,</w:t>
      </w:r>
    </w:p>
    <w:p w14:paraId="41CB51C3"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by způsobila zadavateli značné obtíže nebo výrazné zvýšení nákladů a</w:t>
      </w:r>
    </w:p>
    <w:p w14:paraId="300C6BC0"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dodatečných stavebních prací nepřekročí limit 50 % původní hodnoty závazku; pokud bude provedeno více změn, je rozhodný součet hodnoty všech změn v rámci této Skupiny.</w:t>
      </w:r>
    </w:p>
    <w:p w14:paraId="678E6A48" w14:textId="77777777" w:rsidR="00032311" w:rsidRPr="00016DCE" w:rsidRDefault="00032311" w:rsidP="00032311">
      <w:pPr>
        <w:widowControl/>
        <w:numPr>
          <w:ilvl w:val="0"/>
          <w:numId w:val="36"/>
        </w:numPr>
        <w:spacing w:line="240" w:lineRule="atLeast"/>
        <w:textAlignment w:val="auto"/>
        <w:rPr>
          <w:rFonts w:ascii="Arial" w:hAnsi="Arial" w:cs="Arial"/>
          <w:sz w:val="22"/>
          <w:szCs w:val="22"/>
        </w:rPr>
      </w:pPr>
      <w:r w:rsidRPr="00016DCE">
        <w:rPr>
          <w:rFonts w:ascii="Arial" w:eastAsia="Arial Unicode MS" w:hAnsi="Arial" w:cs="Arial"/>
          <w:kern w:val="1"/>
          <w:sz w:val="22"/>
          <w:szCs w:val="22"/>
        </w:rPr>
        <w:t>V případě Změn</w:t>
      </w:r>
      <w:r w:rsidRPr="00016DCE">
        <w:rPr>
          <w:rFonts w:ascii="Arial" w:hAnsi="Arial" w:cs="Arial"/>
          <w:sz w:val="22"/>
          <w:szCs w:val="22"/>
        </w:rPr>
        <w:t xml:space="preserve"> nezbytných k dokončení se</w:t>
      </w:r>
      <w:r w:rsidRPr="00016DCE">
        <w:rPr>
          <w:rFonts w:ascii="Arial" w:hAnsi="Arial" w:cs="Arial"/>
          <w:b/>
          <w:sz w:val="22"/>
          <w:szCs w:val="22"/>
        </w:rPr>
        <w:t xml:space="preserve"> </w:t>
      </w:r>
      <w:r w:rsidRPr="00016DCE">
        <w:rPr>
          <w:rFonts w:ascii="Arial" w:eastAsia="MS Mincho" w:hAnsi="Arial" w:cs="Arial"/>
          <w:sz w:val="22"/>
          <w:szCs w:val="22"/>
        </w:rPr>
        <w:t xml:space="preserve">jedná o dodatečné stavební práce, které vznikají v průběhu realizace zakázky, u nichž zadání </w:t>
      </w:r>
      <w:r w:rsidRPr="00016DCE">
        <w:rPr>
          <w:rFonts w:ascii="Arial" w:hAnsi="Arial" w:cs="Arial"/>
          <w:sz w:val="22"/>
          <w:szCs w:val="22"/>
        </w:rPr>
        <w:t xml:space="preserve">jinému dodavateli není možné </w:t>
      </w:r>
      <w:r w:rsidRPr="00016DCE">
        <w:rPr>
          <w:rFonts w:ascii="Arial" w:hAnsi="Arial" w:cs="Arial"/>
          <w:sz w:val="22"/>
          <w:szCs w:val="22"/>
        </w:rPr>
        <w:lastRenderedPageBreak/>
        <w:t>z technických či ekonomických důvodů a způsobilo by Objednateli značné obtíže zejména:</w:t>
      </w:r>
    </w:p>
    <w:p w14:paraId="5D903B93"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značné obtíže plynoucí z narušení postupů výstavby,</w:t>
      </w:r>
    </w:p>
    <w:p w14:paraId="014A5411"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nedodržení technických a technologických postupů, nebo</w:t>
      </w:r>
    </w:p>
    <w:p w14:paraId="1B87C59A"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rozdělení odpovědnosti za vady, apod.</w:t>
      </w:r>
    </w:p>
    <w:p w14:paraId="42B46BFB"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dodatečných prací, jejichž potřeba vznikla z důvodů podle tohoto paragrafu, se započítává do limitu pro Zákonem povolené změny - viz § 13 této Směrnice.</w:t>
      </w:r>
    </w:p>
    <w:p w14:paraId="1E9F42A8"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Nezbytné změny, musí být tyto Změny administrovány buď jako Nepředvídaná změna dle § 10 této Směrnice nebo Nezbytná změna dle § 11 této Směrnice nebo Změna de minimis dle § 12 této Směrnice. </w:t>
      </w:r>
    </w:p>
    <w:p w14:paraId="5ECCE751"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nezbytných dodatečných prací musí být Změna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 </w:t>
      </w:r>
    </w:p>
    <w:p w14:paraId="75D308C8" w14:textId="77777777" w:rsidR="00032311" w:rsidRPr="00016DCE" w:rsidRDefault="00032311" w:rsidP="00032311">
      <w:pPr>
        <w:pStyle w:val="Odstavecseseznamem"/>
        <w:widowControl/>
        <w:numPr>
          <w:ilvl w:val="0"/>
          <w:numId w:val="36"/>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4 se použijí přílohy uvedené v § 19, bod (1) a) až g). </w:t>
      </w:r>
    </w:p>
    <w:p w14:paraId="3C04D240" w14:textId="77777777" w:rsidR="00032311" w:rsidRPr="00016DCE" w:rsidRDefault="00032311" w:rsidP="00032311">
      <w:pPr>
        <w:spacing w:line="240" w:lineRule="atLeast"/>
        <w:jc w:val="center"/>
        <w:rPr>
          <w:rFonts w:ascii="Arial" w:hAnsi="Arial" w:cs="Arial"/>
          <w:b/>
          <w:sz w:val="22"/>
          <w:szCs w:val="22"/>
        </w:rPr>
      </w:pPr>
    </w:p>
    <w:p w14:paraId="2002A2D1" w14:textId="77777777" w:rsidR="00032311" w:rsidRPr="00016DCE" w:rsidRDefault="00032311" w:rsidP="00032311">
      <w:pPr>
        <w:spacing w:line="240" w:lineRule="atLeast"/>
        <w:jc w:val="center"/>
        <w:rPr>
          <w:rFonts w:ascii="Arial" w:hAnsi="Arial" w:cs="Arial"/>
          <w:b/>
          <w:sz w:val="22"/>
          <w:szCs w:val="22"/>
        </w:rPr>
      </w:pPr>
    </w:p>
    <w:p w14:paraId="202CDCEE" w14:textId="77777777" w:rsidR="00032311" w:rsidRPr="00016DCE" w:rsidRDefault="00032311" w:rsidP="00032311">
      <w:pPr>
        <w:spacing w:line="240" w:lineRule="atLeast"/>
        <w:jc w:val="center"/>
        <w:rPr>
          <w:rFonts w:ascii="Arial" w:hAnsi="Arial" w:cs="Arial"/>
          <w:b/>
          <w:sz w:val="22"/>
          <w:szCs w:val="22"/>
        </w:rPr>
      </w:pPr>
    </w:p>
    <w:p w14:paraId="7424685B" w14:textId="77777777" w:rsidR="00032311" w:rsidRPr="00016DCE" w:rsidRDefault="00032311" w:rsidP="00032311">
      <w:pPr>
        <w:spacing w:line="240" w:lineRule="atLeast"/>
        <w:jc w:val="center"/>
        <w:rPr>
          <w:rFonts w:ascii="Arial" w:hAnsi="Arial" w:cs="Arial"/>
          <w:b/>
          <w:sz w:val="22"/>
          <w:szCs w:val="22"/>
        </w:rPr>
      </w:pPr>
    </w:p>
    <w:p w14:paraId="33C4595B"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12</w:t>
      </w:r>
    </w:p>
    <w:p w14:paraId="0EA4B9ED"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de minimis  - Skupina 5</w:t>
      </w:r>
    </w:p>
    <w:p w14:paraId="607D5F9C" w14:textId="77777777" w:rsidR="00032311" w:rsidRPr="00016DCE" w:rsidRDefault="00032311" w:rsidP="00032311">
      <w:pPr>
        <w:widowControl/>
        <w:numPr>
          <w:ilvl w:val="0"/>
          <w:numId w:val="38"/>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de minimis </w:t>
      </w:r>
      <w:r w:rsidRPr="00016DCE">
        <w:rPr>
          <w:rFonts w:ascii="Arial" w:eastAsia="Arial Unicode MS" w:hAnsi="Arial" w:cs="Arial"/>
          <w:kern w:val="1"/>
          <w:sz w:val="22"/>
          <w:szCs w:val="22"/>
        </w:rPr>
        <w:t xml:space="preserve">jsou Změny, které splňují podmínky stanovené v § 222 odst. 4 ZZVZ, tedy </w:t>
      </w:r>
      <w:r w:rsidRPr="00016DCE">
        <w:rPr>
          <w:rFonts w:ascii="Arial" w:hAnsi="Arial" w:cs="Arial"/>
          <w:sz w:val="22"/>
          <w:szCs w:val="22"/>
        </w:rPr>
        <w:t>jde o změnu</w:t>
      </w:r>
      <w:r w:rsidRPr="00016DCE">
        <w:rPr>
          <w:rFonts w:ascii="Arial" w:eastAsia="Arial Unicode MS" w:hAnsi="Arial" w:cs="Arial"/>
          <w:kern w:val="1"/>
          <w:sz w:val="22"/>
          <w:szCs w:val="22"/>
        </w:rPr>
        <w:t>:</w:t>
      </w:r>
    </w:p>
    <w:p w14:paraId="44C9CB73"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která nemění celkovou povahu veřejné zakázky, </w:t>
      </w:r>
    </w:p>
    <w:p w14:paraId="0C8EC436"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limit 15 % původní hodnoty závazku a současně </w:t>
      </w:r>
    </w:p>
    <w:p w14:paraId="5C09FF64"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finanční limit pro nadlimitní veřejnou zakázku, tj. nižší než 142 668 000 Kč bez DPH (tento limit je stanoven nařízením vlády č. 172/2016 Sb., o stanovení finančních limitů a částek pro účely zákona o zadávání veřejných zakázek, a je vždy k 1. lednu každého sudého roku aktualizován). </w:t>
      </w:r>
    </w:p>
    <w:p w14:paraId="06978CE1"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podle tohoto § 12 Směrnice se započítává do limitu pro Změny de minimis stanoveného Zákonem – viz § 13 této Směrnice.</w:t>
      </w:r>
    </w:p>
    <w:p w14:paraId="7F043647"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Změny de minimis, musí být tyto Změny administrovány buď jako Nepředvídaná změna dle § 10 této Směrnice nebo Nezbytná změna dle § 11 této Směrnice nebo Změna de minimis dle § 12 této Směrnice. </w:t>
      </w:r>
    </w:p>
    <w:p w14:paraId="5FA337E1" w14:textId="77777777" w:rsidR="00032311" w:rsidRPr="00016DCE" w:rsidRDefault="00032311" w:rsidP="00032311">
      <w:pPr>
        <w:widowControl/>
        <w:numPr>
          <w:ilvl w:val="0"/>
          <w:numId w:val="38"/>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V případě Změny de minimis být musí Změna zasmluvněna dodatkem ke smlouvě ve formě Změnového listu. Změnový list musí být uveřejněn v Registru smluv, a to ve lhůtě 15 dnů od jeho podpisu oběma smluvními stranami.</w:t>
      </w:r>
    </w:p>
    <w:p w14:paraId="13A396C5" w14:textId="77777777" w:rsidR="00032311" w:rsidRPr="00016DCE" w:rsidRDefault="00032311" w:rsidP="00032311">
      <w:pPr>
        <w:pStyle w:val="Odstavecseseznamem"/>
        <w:widowControl/>
        <w:numPr>
          <w:ilvl w:val="0"/>
          <w:numId w:val="38"/>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5 se použijí přílohy uvedené v § 18, bod (1) a) až g). </w:t>
      </w:r>
    </w:p>
    <w:p w14:paraId="05DBC9DA" w14:textId="77777777" w:rsidR="00032311" w:rsidRPr="00016DCE" w:rsidRDefault="00032311" w:rsidP="00032311">
      <w:pPr>
        <w:spacing w:line="240" w:lineRule="atLeast"/>
        <w:jc w:val="center"/>
        <w:rPr>
          <w:rFonts w:ascii="Arial" w:hAnsi="Arial" w:cs="Arial"/>
          <w:b/>
          <w:sz w:val="22"/>
          <w:szCs w:val="22"/>
        </w:rPr>
      </w:pPr>
    </w:p>
    <w:p w14:paraId="5BDB723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13</w:t>
      </w:r>
    </w:p>
    <w:p w14:paraId="0CB93612" w14:textId="77777777" w:rsidR="00032311" w:rsidRPr="00016DCE" w:rsidRDefault="00032311" w:rsidP="00032311">
      <w:pPr>
        <w:pStyle w:val="Odstavecseseznamem3"/>
        <w:tabs>
          <w:tab w:val="center" w:pos="4536"/>
          <w:tab w:val="left" w:pos="6660"/>
        </w:tabs>
        <w:spacing w:after="0" w:line="240" w:lineRule="atLeast"/>
        <w:ind w:left="0"/>
        <w:rPr>
          <w:rFonts w:ascii="Arial" w:eastAsia="Times New Roman" w:hAnsi="Arial" w:cs="Arial"/>
          <w:b/>
          <w:kern w:val="0"/>
          <w:lang w:eastAsia="cs-CZ"/>
        </w:rPr>
      </w:pPr>
      <w:r w:rsidRPr="00016DCE">
        <w:rPr>
          <w:rFonts w:ascii="Arial" w:eastAsia="Times New Roman" w:hAnsi="Arial" w:cs="Arial"/>
          <w:b/>
          <w:kern w:val="0"/>
          <w:lang w:eastAsia="cs-CZ"/>
        </w:rPr>
        <w:tab/>
        <w:t>Způsob započítávání a výpočtu limitů</w:t>
      </w:r>
      <w:r w:rsidRPr="00016DCE">
        <w:rPr>
          <w:rFonts w:ascii="Arial" w:eastAsia="Times New Roman" w:hAnsi="Arial" w:cs="Arial"/>
          <w:b/>
          <w:kern w:val="0"/>
          <w:lang w:eastAsia="cs-CZ"/>
        </w:rPr>
        <w:tab/>
      </w:r>
    </w:p>
    <w:p w14:paraId="385C09B6" w14:textId="77777777" w:rsidR="00032311" w:rsidRPr="00016DCE" w:rsidRDefault="00032311" w:rsidP="00032311">
      <w:pPr>
        <w:widowControl/>
        <w:numPr>
          <w:ilvl w:val="0"/>
          <w:numId w:val="40"/>
        </w:numPr>
        <w:spacing w:line="240" w:lineRule="atLeast"/>
        <w:ind w:left="777" w:hanging="357"/>
        <w:textAlignment w:val="auto"/>
        <w:rPr>
          <w:rFonts w:ascii="Arial" w:hAnsi="Arial" w:cs="Arial"/>
          <w:kern w:val="22"/>
          <w:sz w:val="22"/>
          <w:szCs w:val="22"/>
        </w:rPr>
      </w:pPr>
      <w:r w:rsidRPr="00016DCE">
        <w:rPr>
          <w:rFonts w:ascii="Arial" w:hAnsi="Arial" w:cs="Arial"/>
          <w:sz w:val="22"/>
          <w:szCs w:val="22"/>
        </w:rPr>
        <w:t>Změny, jejichž hodnota se ne</w:t>
      </w:r>
      <w:r w:rsidRPr="00016DCE">
        <w:rPr>
          <w:rFonts w:ascii="Arial" w:eastAsia="Arial Unicode MS" w:hAnsi="Arial" w:cs="Arial"/>
          <w:kern w:val="1"/>
          <w:sz w:val="22"/>
          <w:szCs w:val="22"/>
        </w:rPr>
        <w:t>započítává do limitu pro Zákonem povolené změny, jsou:</w:t>
      </w:r>
    </w:p>
    <w:p w14:paraId="3DED554C"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1 - Vyhrazené změny závazku podle § 7 této Směrnice a</w:t>
      </w:r>
    </w:p>
    <w:p w14:paraId="54EE17B4"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2 - Záměna položek podle § 9 této Směrnice.</w:t>
      </w:r>
    </w:p>
    <w:p w14:paraId="4D103F17"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lastRenderedPageBreak/>
        <w:t xml:space="preserve">Změny dle § 13 odst. 1 písm. a) této Směrnice představují zejména „Doměrky“, tj. změny v množství jednotlivých položek (kladné i záporné)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 Způsob měření je stanoven ve Smlouvě.  </w:t>
      </w:r>
    </w:p>
    <w:p w14:paraId="03512203"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t xml:space="preserve">Změny dle § 13 odst. 1 písm. b) této Směrnice představují vzájemné záměny položek provedené postupem dle § 9 této Směrnice, přičemž zaměnit položky lze pouze do výše objemu prací původně uvedeného v soupisu prací v zadávací dokumentaci. Záměny položek je možné provést pouze v rámci jednoho SO/PS a v rámci jednoho Změnového listu záměny položek. </w:t>
      </w:r>
    </w:p>
    <w:p w14:paraId="5A927999" w14:textId="77777777" w:rsidR="00032311" w:rsidRPr="00016DCE" w:rsidRDefault="00032311" w:rsidP="00032311">
      <w:pPr>
        <w:widowControl/>
        <w:numPr>
          <w:ilvl w:val="0"/>
          <w:numId w:val="43"/>
        </w:numPr>
        <w:spacing w:line="240" w:lineRule="atLeast"/>
        <w:ind w:left="777" w:hanging="357"/>
        <w:textAlignment w:val="auto"/>
        <w:rPr>
          <w:rStyle w:val="DeltaViewInsertion"/>
          <w:rFonts w:ascii="Arial" w:hAnsi="Arial" w:cs="Arial"/>
          <w:kern w:val="22"/>
          <w:sz w:val="22"/>
          <w:szCs w:val="22"/>
        </w:rPr>
      </w:pPr>
      <w:r w:rsidRPr="00016DCE">
        <w:rPr>
          <w:rFonts w:ascii="Arial" w:hAnsi="Arial" w:cs="Arial"/>
          <w:sz w:val="22"/>
          <w:szCs w:val="22"/>
        </w:rPr>
        <w:t xml:space="preserve">Změny, jejichž hodnota se </w:t>
      </w:r>
      <w:r w:rsidRPr="00016DCE">
        <w:rPr>
          <w:rFonts w:ascii="Arial" w:eastAsia="Arial Unicode MS" w:hAnsi="Arial" w:cs="Arial"/>
          <w:kern w:val="1"/>
          <w:sz w:val="22"/>
          <w:szCs w:val="22"/>
        </w:rPr>
        <w:t>započítává do limitu pro Zákonem povolené změny, jsou:</w:t>
      </w:r>
    </w:p>
    <w:p w14:paraId="404FB861"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3 - Změny z nepředvídaných důvodů podle § 10 této Směrnice</w:t>
      </w:r>
    </w:p>
    <w:p w14:paraId="4D612AE4"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4 - Změny nezbytné k dokončení podle § 11 této Směrnice.</w:t>
      </w:r>
    </w:p>
    <w:p w14:paraId="23B75BE0" w14:textId="77777777" w:rsidR="00032311" w:rsidRPr="00016DCE" w:rsidRDefault="00032311" w:rsidP="00032311">
      <w:pPr>
        <w:pStyle w:val="Pa29"/>
        <w:numPr>
          <w:ilvl w:val="0"/>
          <w:numId w:val="42"/>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Skupina 5 - Změny de minimis podle </w:t>
      </w:r>
      <w:r w:rsidRPr="00016DCE">
        <w:rPr>
          <w:rFonts w:ascii="Arial" w:eastAsia="Arial Unicode MS" w:hAnsi="Arial" w:cs="Arial"/>
          <w:kern w:val="1"/>
          <w:sz w:val="22"/>
          <w:szCs w:val="22"/>
          <w:lang w:eastAsia="ar-SA"/>
        </w:rPr>
        <w:t>§ 12 této Směrnice</w:t>
      </w:r>
      <w:r w:rsidRPr="00016DCE">
        <w:rPr>
          <w:rFonts w:ascii="Arial" w:hAnsi="Arial" w:cs="Arial"/>
          <w:sz w:val="22"/>
          <w:szCs w:val="22"/>
        </w:rPr>
        <w:t>.</w:t>
      </w:r>
    </w:p>
    <w:p w14:paraId="4C4C5B31"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Pro Změny dle § 13 odst. 4 písm. a) a b) této Směrnice platí:</w:t>
      </w:r>
    </w:p>
    <w:p w14:paraId="28535732"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absolutní hodnoty všech Změn v rámci příslušné Skupiny;</w:t>
      </w:r>
    </w:p>
    <w:p w14:paraId="2044DE53" w14:textId="77777777" w:rsidR="00032311" w:rsidRPr="00016DCE" w:rsidRDefault="00032311" w:rsidP="00032311">
      <w:pPr>
        <w:pStyle w:val="Odstavecseseznamem"/>
        <w:widowControl/>
        <w:numPr>
          <w:ilvl w:val="0"/>
          <w:numId w:val="4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limit 50% původní hodnoty závazku je stanoven pro každou </w:t>
      </w:r>
      <w:r w:rsidRPr="00016DCE">
        <w:rPr>
          <w:rFonts w:ascii="Arial" w:eastAsia="Arial Unicode MS" w:hAnsi="Arial" w:cs="Arial"/>
          <w:kern w:val="1"/>
          <w:sz w:val="22"/>
          <w:szCs w:val="22"/>
        </w:rPr>
        <w:t>jednotlivou</w:t>
      </w:r>
      <w:r w:rsidRPr="00016DCE">
        <w:rPr>
          <w:rFonts w:ascii="Arial" w:hAnsi="Arial" w:cs="Arial"/>
          <w:sz w:val="22"/>
          <w:szCs w:val="22"/>
        </w:rPr>
        <w:t xml:space="preserve"> Skupinu samostatně. Do limitu se zahrnuje jak absolutní hodnota Změn kladných, tak i absolutní hodnota Změn záporných</w:t>
      </w:r>
      <w:r w:rsidRPr="00016DCE">
        <w:rPr>
          <w:rStyle w:val="Znakapoznpodarou"/>
          <w:rFonts w:ascii="Arial" w:hAnsi="Arial" w:cs="Arial"/>
          <w:sz w:val="22"/>
          <w:szCs w:val="22"/>
        </w:rPr>
        <w:footnoteReference w:id="6"/>
      </w:r>
      <w:r w:rsidRPr="00016DCE">
        <w:rPr>
          <w:rFonts w:ascii="Arial" w:hAnsi="Arial" w:cs="Arial"/>
          <w:sz w:val="22"/>
          <w:szCs w:val="22"/>
        </w:rPr>
        <w:t xml:space="preserve">. </w:t>
      </w:r>
      <w:r w:rsidRPr="00016DCE">
        <w:rPr>
          <w:rFonts w:ascii="Arial" w:eastAsia="Arial Unicode MS" w:hAnsi="Arial" w:cs="Arial"/>
          <w:kern w:val="1"/>
          <w:sz w:val="22"/>
          <w:szCs w:val="22"/>
        </w:rPr>
        <w:t>Hodnotu stavebních prací, které nebyly s ohledem na provedené Změny realizovány (Změny záporné), tedy při výpočtu tohoto limitu nelze odečítat;</w:t>
      </w:r>
    </w:p>
    <w:p w14:paraId="0D11E2BC"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b/>
          <w:sz w:val="22"/>
          <w:szCs w:val="22"/>
          <w:lang w:eastAsia="cs-CZ"/>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r w:rsidRPr="00016DCE">
        <w:rPr>
          <w:rFonts w:ascii="Arial" w:hAnsi="Arial" w:cs="Arial"/>
          <w:sz w:val="22"/>
          <w:szCs w:val="22"/>
          <w:lang w:eastAsia="cs-CZ"/>
        </w:rPr>
        <w:t>;</w:t>
      </w:r>
    </w:p>
    <w:p w14:paraId="0233EBD7"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za účelem dodržení přípustného cenového nárůstu podle § 13 odst. 5 písm. c) této Směrnice nelze rozšířit připuštěný cenový nárůst Změn o část položek prací, které budou vypuštěny bez náhrady.   </w:t>
      </w:r>
    </w:p>
    <w:p w14:paraId="1CEB4AA9"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 xml:space="preserve">Pro Změny dle § 13 odst. 4 písm. c) této Směrnice platí: </w:t>
      </w:r>
    </w:p>
    <w:p w14:paraId="099BE7AD"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15 % původní hodnoty závazku; pokud bude provedeno více Změn, je rozhodný součet absolutní hodnoty všech Změn v rámci této Skupiny;</w:t>
      </w:r>
    </w:p>
    <w:p w14:paraId="3D139DC2"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Změna samostatně nebo v součtu všech Změn nepřekračuje hodnotu příslušného finančního limitu pro nadlimitní veřejné zakázky, tj. 142 668 000,- Kč bez DPH (viz </w:t>
      </w:r>
      <w:r w:rsidRPr="00016DCE">
        <w:rPr>
          <w:rFonts w:ascii="Arial" w:eastAsia="Arial Unicode MS" w:hAnsi="Arial" w:cs="Arial"/>
          <w:kern w:val="1"/>
          <w:sz w:val="22"/>
          <w:szCs w:val="22"/>
          <w:lang w:eastAsia="ar-SA"/>
        </w:rPr>
        <w:t>§ 12 odst. 1 písm. c)</w:t>
      </w:r>
      <w:r w:rsidRPr="00016DCE">
        <w:rPr>
          <w:rFonts w:ascii="Arial" w:hAnsi="Arial" w:cs="Arial"/>
          <w:sz w:val="22"/>
          <w:szCs w:val="22"/>
          <w:lang w:eastAsia="cs-CZ"/>
        </w:rPr>
        <w:t>;</w:t>
      </w:r>
    </w:p>
    <w:p w14:paraId="3497E103" w14:textId="77777777" w:rsidR="00032311" w:rsidRPr="00016DCE" w:rsidRDefault="00032311" w:rsidP="00032311">
      <w:pPr>
        <w:pStyle w:val="Pa29"/>
        <w:numPr>
          <w:ilvl w:val="0"/>
          <w:numId w:val="49"/>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hAnsi="Arial" w:cs="Arial"/>
          <w:sz w:val="22"/>
          <w:szCs w:val="22"/>
        </w:rPr>
        <w:t>do limitu se zahrnuje jak absolutní hodnota Změn kladných, tak i absolutní hodnota Změn záporných</w:t>
      </w:r>
      <w:r w:rsidRPr="00016DCE">
        <w:rPr>
          <w:rStyle w:val="Znakapoznpodarou"/>
          <w:rFonts w:ascii="Arial" w:hAnsi="Arial" w:cs="Arial"/>
          <w:sz w:val="22"/>
          <w:szCs w:val="22"/>
        </w:rPr>
        <w:footnoteReference w:id="7"/>
      </w:r>
      <w:r w:rsidRPr="00016DCE">
        <w:rPr>
          <w:rFonts w:ascii="Arial" w:hAnsi="Arial" w:cs="Arial"/>
          <w:sz w:val="22"/>
          <w:szCs w:val="22"/>
        </w:rPr>
        <w:t xml:space="preserve">, tak i absolutní hodnota zaměněných prací za práce jiné, ledaže se jedná o záměnu položek podle § 9 této Směrnice. </w:t>
      </w:r>
      <w:r w:rsidRPr="00016DCE">
        <w:rPr>
          <w:rFonts w:ascii="Arial" w:eastAsia="Arial Unicode MS" w:hAnsi="Arial" w:cs="Arial"/>
          <w:kern w:val="1"/>
          <w:sz w:val="22"/>
          <w:szCs w:val="22"/>
          <w:lang w:eastAsia="ar-SA"/>
        </w:rPr>
        <w:t>Hodnotu stavebních prací, které nebyly s ohledem na provedené Změny realizovány (Změny záporné), tedy při výpočtu tohoto limitu nelze odečítat;</w:t>
      </w:r>
    </w:p>
    <w:p w14:paraId="419FF925"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Základem pro výpočet všech limitů je vždy 100 % původní hodnoty závazku. Pro účely výpočtu není původní hodnota závazku navýšena o vyhrazené změny, tj. nezahrnuje Doměrky</w:t>
      </w:r>
      <w:r w:rsidRPr="00016DCE">
        <w:rPr>
          <w:rStyle w:val="DeltaViewInsertion"/>
          <w:rFonts w:ascii="Arial" w:hAnsi="Arial" w:cs="Arial"/>
          <w:kern w:val="22"/>
          <w:sz w:val="22"/>
          <w:szCs w:val="22"/>
        </w:rPr>
        <w:t xml:space="preserve">. </w:t>
      </w:r>
      <w:r w:rsidRPr="00016DCE">
        <w:rPr>
          <w:rFonts w:ascii="Arial" w:eastAsia="Arial Unicode MS" w:hAnsi="Arial" w:cs="Arial"/>
          <w:kern w:val="1"/>
          <w:sz w:val="22"/>
          <w:szCs w:val="22"/>
        </w:rPr>
        <w:t>V případě neprovedených prací se tento základ pro účely výpočtu jednotlivých limitů nesnižuje. Pro účely této Směrnice se za původní hodnotu závazku považuje cena díla (bez DPH). V případě, že nabídková cena obsahuje rezervu, její hodnota rovněž není pro účely výpočtu limitů zahrnuta do původní hodnoty závazku.</w:t>
      </w:r>
    </w:p>
    <w:p w14:paraId="3125DE1A" w14:textId="77777777" w:rsidR="00032311" w:rsidRPr="00016DCE" w:rsidRDefault="00032311" w:rsidP="00032311">
      <w:pPr>
        <w:spacing w:line="240" w:lineRule="atLeast"/>
        <w:rPr>
          <w:rStyle w:val="DeltaViewInsertion"/>
          <w:rFonts w:ascii="Arial" w:hAnsi="Arial" w:cs="Arial"/>
          <w:kern w:val="22"/>
          <w:sz w:val="22"/>
          <w:szCs w:val="22"/>
        </w:rPr>
      </w:pPr>
    </w:p>
    <w:p w14:paraId="14C6673C"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14</w:t>
      </w:r>
    </w:p>
    <w:p w14:paraId="1A732FD5" w14:textId="77777777" w:rsidR="00032311" w:rsidRPr="00016DCE" w:rsidRDefault="00032311" w:rsidP="00032311">
      <w:pPr>
        <w:pStyle w:val="Odstavecseseznamem"/>
        <w:spacing w:line="240" w:lineRule="atLeast"/>
        <w:ind w:left="0"/>
        <w:jc w:val="center"/>
        <w:rPr>
          <w:rFonts w:ascii="Arial" w:hAnsi="Arial" w:cs="Arial"/>
          <w:b/>
          <w:sz w:val="22"/>
          <w:szCs w:val="22"/>
        </w:rPr>
      </w:pPr>
      <w:r w:rsidRPr="00016DCE">
        <w:rPr>
          <w:rFonts w:ascii="Arial" w:hAnsi="Arial" w:cs="Arial"/>
          <w:b/>
          <w:sz w:val="22"/>
          <w:szCs w:val="22"/>
        </w:rPr>
        <w:t>Změny záporné</w:t>
      </w:r>
    </w:p>
    <w:p w14:paraId="4FFEB959" w14:textId="77777777" w:rsidR="00032311" w:rsidRPr="00016DCE" w:rsidRDefault="00032311" w:rsidP="00032311">
      <w:pPr>
        <w:pStyle w:val="Odstavecseseznamem3"/>
        <w:numPr>
          <w:ilvl w:val="0"/>
          <w:numId w:val="55"/>
        </w:numPr>
        <w:tabs>
          <w:tab w:val="clear" w:pos="720"/>
          <w:tab w:val="left" w:pos="851"/>
        </w:tabs>
        <w:spacing w:after="0" w:line="240" w:lineRule="atLeast"/>
        <w:ind w:left="777" w:hanging="357"/>
        <w:jc w:val="both"/>
        <w:rPr>
          <w:rFonts w:ascii="Arial" w:hAnsi="Arial" w:cs="Arial"/>
        </w:rPr>
      </w:pPr>
      <w:r w:rsidRPr="00016DCE">
        <w:rPr>
          <w:rFonts w:ascii="Arial" w:hAnsi="Arial" w:cs="Arial"/>
        </w:rPr>
        <w:t>Pro účely této Směrnice se za Změny záporné považují:</w:t>
      </w:r>
    </w:p>
    <w:p w14:paraId="7A19634B"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které jsou Vyhrazenou změnou, a jejich hodnota je zjištěna Měřením</w:t>
      </w:r>
      <w:r w:rsidRPr="00016DCE">
        <w:rPr>
          <w:rFonts w:ascii="Arial" w:hAnsi="Arial" w:cs="Arial"/>
          <w:sz w:val="22"/>
          <w:szCs w:val="22"/>
          <w:lang w:eastAsia="cs-CZ"/>
        </w:rPr>
        <w:t xml:space="preserve"> podle § 7 této Směrnice</w:t>
      </w:r>
    </w:p>
    <w:p w14:paraId="3B033DE4"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Změny, jejichž </w:t>
      </w:r>
      <w:r w:rsidRPr="00016DCE">
        <w:rPr>
          <w:rFonts w:ascii="Arial" w:hAnsi="Arial" w:cs="Arial"/>
          <w:sz w:val="22"/>
          <w:szCs w:val="22"/>
          <w:lang w:eastAsia="cs-CZ"/>
        </w:rPr>
        <w:t>hodnota odpovídá hodnotě prací, které nebyly realizovány s ohledem na Změny provedené podle § 9 - § 12 této Směrnice (Změny záporné související se Změnami kladnými)</w:t>
      </w:r>
      <w:r w:rsidRPr="00016DCE">
        <w:rPr>
          <w:rFonts w:ascii="Arial" w:hAnsi="Arial" w:cs="Arial"/>
          <w:sz w:val="22"/>
          <w:szCs w:val="22"/>
        </w:rPr>
        <w:t>.</w:t>
      </w:r>
    </w:p>
    <w:p w14:paraId="066A213C"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jejichž předmětem je vypuštění části plnění bez náhrady (Změny záporné nesouvisející se Změnami kladnými).</w:t>
      </w:r>
    </w:p>
    <w:p w14:paraId="3089A043"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 xml:space="preserve">Změny záporné (§ 14 odst. 1 písm. a) - b) této Směrnice) se administrují společně se Změnami kladnými, tj. postupem dle § 10 - </w:t>
      </w:r>
      <w:r w:rsidRPr="00016DCE">
        <w:rPr>
          <w:rFonts w:ascii="Arial" w:eastAsia="Times New Roman" w:hAnsi="Arial" w:cs="Arial"/>
          <w:lang w:eastAsia="cs-CZ"/>
        </w:rPr>
        <w:t xml:space="preserve">§ </w:t>
      </w:r>
      <w:r w:rsidRPr="00016DCE">
        <w:rPr>
          <w:rFonts w:ascii="Arial" w:hAnsi="Arial" w:cs="Arial"/>
        </w:rPr>
        <w:t>13 této Směrnice.</w:t>
      </w:r>
    </w:p>
    <w:p w14:paraId="2AD5FD49"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Vznik Změny záporné musí být vždy odůvodněn věcnými a objektivními skutečnostmi. K provedení Změny může dojít pouze na základě zpracování RDS, Měření, písemného návrhu Zhotovitele nebo v návaznosti na požadavek Objednatele.</w:t>
      </w:r>
    </w:p>
    <w:p w14:paraId="6E62B647" w14:textId="77777777" w:rsidR="00032311" w:rsidRPr="00016DCE" w:rsidRDefault="00032311" w:rsidP="00032311">
      <w:pPr>
        <w:pStyle w:val="Odstavecseseznamem3"/>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 xml:space="preserve">Změny záporné nesmí vést k podstatné Změně ve smyslu § 4 odst. 2 této Směrnice. </w:t>
      </w:r>
    </w:p>
    <w:p w14:paraId="5BF7BD0C" w14:textId="77777777" w:rsidR="00032311" w:rsidRPr="00016DCE" w:rsidRDefault="00032311" w:rsidP="00032311">
      <w:pPr>
        <w:pStyle w:val="Odstavecseseznamem20"/>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Ve vztahu ke konkrétní Stavbě lze za Změny záporné, u kterých existuje riziko, že by mohly vést k podstatné Změně ve smyslu § 4 odst. 2 této Směrnice, považovat zejména Změny záporné:</w:t>
      </w:r>
    </w:p>
    <w:p w14:paraId="4A1C6DEB" w14:textId="77777777" w:rsidR="00032311" w:rsidRPr="00016DCE" w:rsidRDefault="00032311" w:rsidP="00032311">
      <w:pPr>
        <w:pStyle w:val="Odstavecseseznamem20"/>
        <w:numPr>
          <w:ilvl w:val="1"/>
          <w:numId w:val="28"/>
        </w:numPr>
        <w:spacing w:after="0" w:line="240" w:lineRule="atLeast"/>
        <w:ind w:left="993" w:hanging="284"/>
        <w:contextualSpacing/>
        <w:jc w:val="both"/>
        <w:rPr>
          <w:rFonts w:ascii="Arial" w:hAnsi="Arial" w:cs="Arial"/>
        </w:rPr>
      </w:pPr>
      <w:r w:rsidRPr="00016DCE">
        <w:rPr>
          <w:rFonts w:ascii="Arial" w:hAnsi="Arial" w:cs="Arial"/>
        </w:rPr>
        <w:t>vedoucí k zásadní změně technického řešení nebo konstrukčních prvků u stavebních objektů Stavby řady 100, 200 a 600, spočívající ve vypuštění původních stěžejních položek rozhodujících pro realizaci objektu Stavby nebo</w:t>
      </w:r>
    </w:p>
    <w:p w14:paraId="3FB1B42D" w14:textId="77777777" w:rsidR="00032311" w:rsidRPr="00016DCE" w:rsidRDefault="00032311" w:rsidP="00032311">
      <w:pPr>
        <w:pStyle w:val="Odstavecseseznamem20"/>
        <w:numPr>
          <w:ilvl w:val="1"/>
          <w:numId w:val="28"/>
        </w:numPr>
        <w:spacing w:after="0" w:line="240" w:lineRule="atLeast"/>
        <w:ind w:left="993" w:hanging="284"/>
        <w:jc w:val="both"/>
        <w:rPr>
          <w:rFonts w:ascii="Arial" w:hAnsi="Arial" w:cs="Arial"/>
        </w:rPr>
      </w:pPr>
      <w:r w:rsidRPr="00016DCE">
        <w:rPr>
          <w:rFonts w:ascii="Arial" w:hAnsi="Arial" w:cs="Arial"/>
        </w:rPr>
        <w:t xml:space="preserve">jejichž součet ve finančním vyjádření přesáhne limit 15 % původní hodnoty závazku. </w:t>
      </w:r>
    </w:p>
    <w:p w14:paraId="1F59FA17"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kern w:val="22"/>
        </w:rPr>
      </w:pPr>
      <w:r w:rsidRPr="00016DCE">
        <w:rPr>
          <w:rFonts w:ascii="Arial" w:hAnsi="Arial" w:cs="Arial"/>
        </w:rPr>
        <w:t xml:space="preserve">Oprávněná osoba je povinna posoudit, zda u konkrétních Změn záporných existuje riziko, že by samostatně nebo ve spojení s již vzniklými Změnami zápornými mohly vést k podstatné Změně ve smyslu § 4 odst. 2 této Směrnice. Pokud toto riziko neexistuje, postupuje Oprávněná osoba při hodnocení a schválení Změny záporné dle § 4 odst. 5 této Směrnice. Pokud toto riziko existuje, předloží neprodleně písemný návrh na jejich schválení nebo neschválení se všemi relevantními podklady a svým vyjádřením Řediteli KSÚS, s vyjádřením stavebního dozoru. Ředitel KSÚS bez zbytečného odkladu rozhodne o schválení nebo neschválení takových Změn záporných na podkladě odborného právního a technického vyjádření, které si za tím účelem nechá zpracovat. </w:t>
      </w:r>
    </w:p>
    <w:p w14:paraId="59DC12B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kern w:val="22"/>
        </w:rPr>
        <w:t xml:space="preserve">Do okamžiku vydání rozhodnutí Ředitele KSÚS podle </w:t>
      </w:r>
      <w:r w:rsidRPr="00016DCE">
        <w:rPr>
          <w:rFonts w:ascii="Arial" w:hAnsi="Arial" w:cs="Arial"/>
        </w:rPr>
        <w:t>§ 14 odst. 6</w:t>
      </w:r>
      <w:r w:rsidRPr="00016DCE">
        <w:rPr>
          <w:rFonts w:ascii="Arial" w:hAnsi="Arial" w:cs="Arial"/>
          <w:kern w:val="22"/>
        </w:rPr>
        <w:t xml:space="preserve"> této Směrnice nesmí dojít k vypuštění</w:t>
      </w:r>
      <w:r w:rsidRPr="00016DCE">
        <w:rPr>
          <w:rStyle w:val="DeltaViewInsertion"/>
          <w:rFonts w:ascii="Arial" w:hAnsi="Arial" w:cs="Arial"/>
          <w:kern w:val="22"/>
        </w:rPr>
        <w:t xml:space="preserve"> </w:t>
      </w:r>
      <w:r w:rsidRPr="00016DCE">
        <w:rPr>
          <w:rFonts w:ascii="Arial" w:hAnsi="Arial" w:cs="Arial"/>
          <w:kern w:val="22"/>
        </w:rPr>
        <w:t xml:space="preserve">stavebních prací, které jsou předmětem takového rozhodnutí. </w:t>
      </w:r>
      <w:r w:rsidRPr="00016DCE">
        <w:rPr>
          <w:rFonts w:ascii="Arial" w:hAnsi="Arial" w:cs="Arial"/>
        </w:rPr>
        <w:t>Za tímto účelem vydá Oprávněná osoba Zhotoviteli příslušný pokyn. Pokud navrhované Změny záporné</w:t>
      </w:r>
      <w:r w:rsidRPr="00016DCE">
        <w:rPr>
          <w:rFonts w:ascii="Arial" w:hAnsi="Arial" w:cs="Arial"/>
          <w:kern w:val="22"/>
        </w:rPr>
        <w:t xml:space="preserve"> nebudou schváleny, provede Zhotovitel stavební práce v původním rozsahu dle Soupisu prací.</w:t>
      </w:r>
      <w:r w:rsidRPr="00016DCE">
        <w:rPr>
          <w:rFonts w:ascii="Arial" w:hAnsi="Arial" w:cs="Arial"/>
        </w:rPr>
        <w:t xml:space="preserve"> O schválení či neschválení Změn záporných dle </w:t>
      </w:r>
      <w:r w:rsidRPr="00016DCE">
        <w:rPr>
          <w:rFonts w:ascii="Arial" w:hAnsi="Arial" w:cs="Arial"/>
          <w:kern w:val="22"/>
        </w:rPr>
        <w:t>§ 14 odst. 6</w:t>
      </w:r>
      <w:r w:rsidRPr="00016DCE">
        <w:rPr>
          <w:rFonts w:ascii="Arial" w:hAnsi="Arial" w:cs="Arial"/>
        </w:rPr>
        <w:t xml:space="preserve"> </w:t>
      </w:r>
      <w:r w:rsidRPr="00016DCE">
        <w:rPr>
          <w:rFonts w:ascii="Arial" w:hAnsi="Arial" w:cs="Arial"/>
          <w:kern w:val="22"/>
        </w:rPr>
        <w:t>této Směrnice</w:t>
      </w:r>
      <w:r w:rsidRPr="00016DCE">
        <w:rPr>
          <w:rFonts w:ascii="Arial" w:hAnsi="Arial" w:cs="Arial"/>
        </w:rPr>
        <w:t xml:space="preserve"> Oprávněná osoba informuje Zhotovitele bez zbytečného odkladu. </w:t>
      </w:r>
    </w:p>
    <w:p w14:paraId="6AC7699F"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 xml:space="preserve">Oprávněná osoba je povinna posoudit, zda navrhované Změny záporné mohou objektivně vyvolat potřebu provedení dalších Změn na Stavbě, a pokud ano, je nutné je posuzovat vždy společně. </w:t>
      </w:r>
    </w:p>
    <w:p w14:paraId="7F2BE2D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Ocenění Změn záporných se provede podle § 17 této Směrnice a ustanovení Smlouvy.</w:t>
      </w:r>
    </w:p>
    <w:p w14:paraId="51AAF38D" w14:textId="77777777" w:rsidR="00032311" w:rsidRPr="00016DCE" w:rsidRDefault="00032311" w:rsidP="00032311">
      <w:pPr>
        <w:pStyle w:val="Odstavecseseznamem20"/>
        <w:spacing w:after="0" w:line="240" w:lineRule="atLeast"/>
        <w:rPr>
          <w:rFonts w:ascii="Arial" w:hAnsi="Arial" w:cs="Arial"/>
          <w:b/>
        </w:rPr>
      </w:pPr>
    </w:p>
    <w:p w14:paraId="264E5C23" w14:textId="77777777" w:rsidR="00032311" w:rsidRPr="00016DCE" w:rsidRDefault="00032311" w:rsidP="00032311">
      <w:pPr>
        <w:pStyle w:val="Odstavecseseznamem20"/>
        <w:spacing w:after="0" w:line="240" w:lineRule="atLeast"/>
        <w:jc w:val="center"/>
        <w:rPr>
          <w:rFonts w:ascii="Arial" w:hAnsi="Arial" w:cs="Arial"/>
          <w:b/>
        </w:rPr>
      </w:pPr>
      <w:r w:rsidRPr="00016DCE">
        <w:rPr>
          <w:rFonts w:ascii="Arial" w:hAnsi="Arial" w:cs="Arial"/>
          <w:b/>
        </w:rPr>
        <w:t xml:space="preserve">§ 15 </w:t>
      </w:r>
      <w:r w:rsidRPr="00016DCE">
        <w:rPr>
          <w:rFonts w:ascii="Arial" w:hAnsi="Arial" w:cs="Arial"/>
          <w:b/>
        </w:rPr>
        <w:br/>
        <w:t>Změny zadávané v jednacím řízení bez uveřejnění (JŘBU)</w:t>
      </w:r>
    </w:p>
    <w:p w14:paraId="2731847B"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si může v zadávací dokumentaci vyhradit možnost použití JŘBU pro poskytnutí nových stavebních prací vybraným dodavatelem (opční právo) za předpokladu, že</w:t>
      </w:r>
    </w:p>
    <w:p w14:paraId="31B42D63"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podmínky pro nové stavební práce odpovídají podmínkám pro použití JŘBU dle § 66 ZZVZ,</w:t>
      </w:r>
    </w:p>
    <w:p w14:paraId="683E0C79"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předpokládaná hodnota nových stavebních prací nepřevyšuje 30 % předpokládané hodnoty veřejných zakázek a</w:t>
      </w:r>
    </w:p>
    <w:p w14:paraId="2F71722C"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v zadávací dokumentaci uvede předpokládanou dobu a rozsah poskytnutí nových služeb nebo nových stavebních prací.</w:t>
      </w:r>
    </w:p>
    <w:p w14:paraId="2E35D143"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může za splnění Zákonem stanovených podmínek zadat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s uveřejněním; v případě podlimitní veřejné zakázky rovněž lhůty ve zjednodušeném podlimitním řízení). Možnosti postupu v JŘBU je nutné vykládat vždy restriktivně.</w:t>
      </w:r>
    </w:p>
    <w:p w14:paraId="61A9B18F" w14:textId="77777777" w:rsidR="00032311" w:rsidRPr="00016DCE" w:rsidRDefault="00032311" w:rsidP="00032311">
      <w:pPr>
        <w:spacing w:line="240" w:lineRule="atLeast"/>
        <w:rPr>
          <w:rFonts w:ascii="Arial" w:hAnsi="Arial" w:cs="Arial"/>
          <w:b/>
          <w:sz w:val="22"/>
          <w:szCs w:val="22"/>
        </w:rPr>
      </w:pPr>
    </w:p>
    <w:p w14:paraId="460D99F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16</w:t>
      </w:r>
    </w:p>
    <w:p w14:paraId="12D83222"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Základní postup pro určení Skupiny </w:t>
      </w:r>
    </w:p>
    <w:p w14:paraId="0B080BE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Při určení Skupiny postupuje Oprávněná osoba následovně, a to v tomto závazném pořadí:</w:t>
      </w:r>
    </w:p>
    <w:p w14:paraId="4EBE9189" w14:textId="77777777" w:rsidR="00032311" w:rsidRPr="00016DCE" w:rsidRDefault="00032311" w:rsidP="00032311">
      <w:pPr>
        <w:pStyle w:val="Pa29"/>
        <w:numPr>
          <w:ilvl w:val="0"/>
          <w:numId w:val="45"/>
        </w:numPr>
        <w:spacing w:line="240" w:lineRule="atLeast"/>
        <w:ind w:left="993" w:hanging="284"/>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ověří, zda práce ve Změně splňují náležitosti Vyhrazené změny podle § 7 této Směrnice a práce splňující podmínky pro Vyhrazené změny administruje způsobem dle § 7 této Směrnice, u zbývajících prací ve Změně (jsou-li takové) </w:t>
      </w:r>
    </w:p>
    <w:p w14:paraId="7FE21A12"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Započtení položek podle § 9 této Směrnice a práce splňující podmínky pro Započtení položek administruje způsobem dle § 9 této Směrnice, u zbývajících prací ve Změně (jsou-li takové)</w:t>
      </w:r>
    </w:p>
    <w:p w14:paraId="200F148F"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Nepředvídané změny podle § 10 této Směrnice včetně dodržení limitů stanovených v § 13 této Směrnice a práce splňující podmínky pro Nepředvídané změny administruje způsobem dle § 10 této Směrnice, u zbývajících prací ve Změně (jsou-li takové)</w:t>
      </w:r>
    </w:p>
    <w:p w14:paraId="7D947AB3"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Nezbytné změny podle § 11 této Směrnice včetně dodržení limitů stanovených v § 13 této Směrnice a práce splňující podmínky pro Nezbytné změny administruje způsobem dle § 11 této Směrnice, u zbývajících prací ve Změně (jsou-li takové)</w:t>
      </w:r>
    </w:p>
    <w:p w14:paraId="4434338B"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Změny de minimis podle § 12 této Směrnice včetně dodržení limitů stanovených v § 13 této Směrnice a práce splňující podmínky Změny de minimis administruje způsobem dle § 12 této Směrnice, u zbývajících položek ve Změně (jsou-li takové)</w:t>
      </w:r>
    </w:p>
    <w:p w14:paraId="21AA218E"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Postupuje v novém zadávacím řízení dle Zákona.</w:t>
      </w:r>
    </w:p>
    <w:p w14:paraId="16D6180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Oprávněná osoba bude postupovat dle § 16 odst. 1 této Směrnice vždy, bez výjimky.</w:t>
      </w:r>
    </w:p>
    <w:p w14:paraId="2E65B843" w14:textId="77777777" w:rsidR="00032311" w:rsidRPr="00016DCE" w:rsidRDefault="00032311" w:rsidP="00032311">
      <w:pPr>
        <w:spacing w:line="240" w:lineRule="atLeast"/>
        <w:ind w:left="360" w:hanging="360"/>
        <w:jc w:val="center"/>
        <w:rPr>
          <w:rFonts w:ascii="Arial" w:hAnsi="Arial" w:cs="Arial"/>
          <w:b/>
          <w:sz w:val="22"/>
          <w:szCs w:val="22"/>
        </w:rPr>
      </w:pPr>
    </w:p>
    <w:p w14:paraId="0F5AC0C1" w14:textId="77777777" w:rsidR="00032311" w:rsidRPr="00016DCE" w:rsidRDefault="00032311" w:rsidP="00032311">
      <w:pPr>
        <w:spacing w:line="240" w:lineRule="atLeast"/>
        <w:ind w:left="360" w:hanging="360"/>
        <w:jc w:val="center"/>
        <w:rPr>
          <w:rFonts w:ascii="Arial" w:hAnsi="Arial" w:cs="Arial"/>
          <w:b/>
          <w:sz w:val="22"/>
          <w:szCs w:val="22"/>
        </w:rPr>
      </w:pPr>
    </w:p>
    <w:p w14:paraId="27A15A7F"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17</w:t>
      </w:r>
    </w:p>
    <w:p w14:paraId="74197E52"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Zásady oceňování Změn a tvorba nových položek</w:t>
      </w:r>
    </w:p>
    <w:p w14:paraId="110FF4DF" w14:textId="77777777" w:rsidR="00032311" w:rsidRPr="00016DCE" w:rsidRDefault="00032311" w:rsidP="00032311">
      <w:pPr>
        <w:pStyle w:val="Odstavecseseznamem3"/>
        <w:numPr>
          <w:ilvl w:val="0"/>
          <w:numId w:val="71"/>
        </w:numPr>
        <w:spacing w:after="0" w:line="240" w:lineRule="atLeast"/>
        <w:jc w:val="both"/>
        <w:rPr>
          <w:rFonts w:ascii="Arial" w:hAnsi="Arial" w:cs="Arial"/>
          <w:kern w:val="22"/>
        </w:rPr>
      </w:pPr>
      <w:r w:rsidRPr="00016DCE">
        <w:rPr>
          <w:rFonts w:ascii="Arial" w:hAnsi="Arial" w:cs="Arial"/>
        </w:rPr>
        <w:t xml:space="preserve">Hodnota </w:t>
      </w:r>
      <w:r w:rsidRPr="00016DCE">
        <w:rPr>
          <w:rFonts w:ascii="Arial" w:hAnsi="Arial" w:cs="Arial"/>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14:paraId="2C31C3D6"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Ocenění Změn kladných neuvedených v odst. 1 musí vždy respektovat limity pro Zákonem povolené Změny uvedené v § 13 této Směrnice a v maximální míře i zásadu účelnosti, efektivnosti a hospodárnosti. </w:t>
      </w:r>
    </w:p>
    <w:p w14:paraId="0C32C4C2"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Nové položky stavebních prací se tvoří pro ocenění Změn kladných neuvedených v Soupisu prací, v souladu s příslušnými ustanoveními Smlouvy.</w:t>
      </w:r>
    </w:p>
    <w:p w14:paraId="12B2FC0E"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Není-li ve Smlouvě stanoveno jinak, bude Oprávněná osoba postupovat následovně:</w:t>
      </w:r>
    </w:p>
    <w:p w14:paraId="777C53B0"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a) Jednotková cena nové položky bude přednostně odvozena od některé odpovídající položky uvedené ve Smlouvě (výskyt položek), se zdůvodněním jejího použití nebo provedené úpravy.</w:t>
      </w:r>
    </w:p>
    <w:p w14:paraId="77A38663"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 xml:space="preserve">b) Není-li vhodná položka pro odvození nové jednotkové ceny ve Smlouvě uvedena, bude jednotková cena odvozena: </w:t>
      </w:r>
    </w:p>
    <w:p w14:paraId="5767831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lastRenderedPageBreak/>
        <w:t>i) individuální kalkulací nákladů na provedení práce spolu s přiměřeným ziskem, přičemž se vezmou v úvahu další relevantní záležitosti, nebo</w:t>
      </w:r>
    </w:p>
    <w:p w14:paraId="391DF92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 z kalkulací jednotkových cen pro nabídku, pokud jsou Zhotovitelem za tím účelem k nabídce doloženy, nebo</w:t>
      </w:r>
    </w:p>
    <w:p w14:paraId="4DED2709"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iii) z „Expertních cen OTSKP SPK“ (Oborový třídník stavebních konstrukcí a prací staveb pozemních komunikací - schválený MD) s doložením individuální kalkulace nebo z cen dle cenové soustavy, ve které byl sestaven soupis prací přiložený ke Smlouvě, např. dle „Katalogů popisů a směrných cen stavebních prací“, jejímž vydavatelem je ÚRS PRAHA, a.s. Soupis prací jednoho stavebního nebo inženýrského objektu, případně provozního souboru, může odkazovat pouze na jednu cenovou soustavu, nebo</w:t>
      </w:r>
    </w:p>
    <w:p w14:paraId="1DFF6F7F"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iv) z více ověřených nabídek výrobců materiálů, nebo</w:t>
      </w:r>
    </w:p>
    <w:p w14:paraId="6B650BD6"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v) od výsledku jednání o ceně navrhovaných Víceprací s doložením individuální kalkulace,</w:t>
      </w:r>
    </w:p>
    <w:p w14:paraId="1E84137F" w14:textId="77777777" w:rsidR="00032311" w:rsidRPr="00016DCE" w:rsidRDefault="00032311" w:rsidP="00032311">
      <w:pPr>
        <w:pStyle w:val="Odstavecseseznamem3"/>
        <w:spacing w:after="0" w:line="240" w:lineRule="atLeast"/>
        <w:ind w:left="1769" w:hanging="709"/>
        <w:jc w:val="both"/>
        <w:rPr>
          <w:rFonts w:ascii="Arial" w:hAnsi="Arial" w:cs="Arial"/>
        </w:rPr>
      </w:pPr>
      <w:r w:rsidRPr="00016DCE">
        <w:rPr>
          <w:rFonts w:ascii="Arial" w:hAnsi="Arial" w:cs="Arial"/>
        </w:rPr>
        <w:t xml:space="preserve">s cílem dosáhnout ceny pro Objednatele co nejvýhodnější. </w:t>
      </w:r>
    </w:p>
    <w:p w14:paraId="4BECA143"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 Jednotková cena nové položky by neměla (pokud je takové srovnání možné) překročit jednotkovou cenu v daném místě a čase obvyklou.</w:t>
      </w:r>
    </w:p>
    <w:p w14:paraId="4FF37509" w14:textId="77777777" w:rsidR="00032311" w:rsidRPr="00016DCE" w:rsidRDefault="00032311" w:rsidP="00032311">
      <w:pPr>
        <w:pStyle w:val="Odstavecseseznamem3"/>
        <w:spacing w:after="0" w:line="240" w:lineRule="atLeast"/>
        <w:ind w:left="714"/>
        <w:jc w:val="both"/>
        <w:rPr>
          <w:rFonts w:ascii="Arial" w:hAnsi="Arial" w:cs="Arial"/>
        </w:rPr>
      </w:pPr>
    </w:p>
    <w:p w14:paraId="49DDB11C"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18</w:t>
      </w:r>
    </w:p>
    <w:p w14:paraId="58E06D04"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Obsah dokumentace Změny</w:t>
      </w:r>
    </w:p>
    <w:p w14:paraId="34C3173C"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Dokumentace Změny obsahuje následující dokumenty:</w:t>
      </w:r>
    </w:p>
    <w:p w14:paraId="3B5F1809"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Krycí list ZBV (příloha č. 1 této Směrnice),</w:t>
      </w:r>
    </w:p>
    <w:p w14:paraId="4A29F6CC"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Změnový list pro Změny Skupiny 1-5 (příloha č. 2 této Směrnice)</w:t>
      </w:r>
    </w:p>
    <w:p w14:paraId="46EDCEAB"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Zápis o projednání ocenění soupisu prací a ceny stavebního objektu/provozního souboru (příloha č. 3 této Směrnice)</w:t>
      </w:r>
    </w:p>
    <w:p w14:paraId="2C1E58CE"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Rozpis ocenění změn položek (příloha č. 4 této Směrnice)</w:t>
      </w:r>
    </w:p>
    <w:p w14:paraId="234192C8"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zařazení změn do skupin (příloha č. 5 této Směrnice)</w:t>
      </w:r>
    </w:p>
    <w:p w14:paraId="25A8C21F"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dalších dokladů (příloha č. 6 této Směrnice)</w:t>
      </w:r>
    </w:p>
    <w:p w14:paraId="562BF355" w14:textId="77777777" w:rsidR="00032311" w:rsidRPr="00016DCE" w:rsidRDefault="00032311" w:rsidP="00032311">
      <w:pPr>
        <w:pStyle w:val="Odstavecseseznamem3"/>
        <w:numPr>
          <w:ilvl w:val="3"/>
          <w:numId w:val="65"/>
        </w:numPr>
        <w:spacing w:after="0" w:line="240" w:lineRule="atLeast"/>
        <w:ind w:left="1134"/>
        <w:jc w:val="both"/>
        <w:rPr>
          <w:rFonts w:ascii="Arial" w:hAnsi="Arial" w:cs="Arial"/>
        </w:rPr>
      </w:pPr>
      <w:r w:rsidRPr="00016DCE">
        <w:rPr>
          <w:rFonts w:ascii="Arial" w:hAnsi="Arial" w:cs="Arial"/>
        </w:rPr>
        <w:t>Dokladová část Změny (další doklady nezbytné pro řádné zdůvodnění, popis, dokladování a ocenění Změn).</w:t>
      </w:r>
    </w:p>
    <w:p w14:paraId="6F22D613" w14:textId="77777777" w:rsidR="00032311" w:rsidRPr="00016DCE" w:rsidRDefault="00032311" w:rsidP="00032311">
      <w:pPr>
        <w:pStyle w:val="Odstavecseseznamem3"/>
        <w:spacing w:after="0" w:line="240" w:lineRule="atLeast"/>
        <w:ind w:left="1134"/>
        <w:rPr>
          <w:rFonts w:ascii="Arial" w:hAnsi="Arial" w:cs="Arial"/>
        </w:rPr>
      </w:pPr>
      <w:r w:rsidRPr="00016DCE">
        <w:rPr>
          <w:rFonts w:ascii="Arial" w:hAnsi="Arial" w:cs="Arial"/>
        </w:rPr>
        <w:tab/>
      </w:r>
    </w:p>
    <w:p w14:paraId="267B7AB5" w14:textId="77777777" w:rsidR="00032311" w:rsidRPr="00016DCE" w:rsidRDefault="00032311" w:rsidP="00032311">
      <w:pPr>
        <w:pStyle w:val="Odstavecseseznamem3"/>
        <w:spacing w:after="0" w:line="240" w:lineRule="atLeast"/>
        <w:ind w:hanging="294"/>
        <w:jc w:val="both"/>
        <w:rPr>
          <w:rFonts w:ascii="Arial" w:hAnsi="Arial" w:cs="Arial"/>
        </w:rPr>
      </w:pPr>
      <w:r w:rsidRPr="00016DCE">
        <w:rPr>
          <w:rFonts w:ascii="Arial" w:hAnsi="Arial" w:cs="Arial"/>
        </w:rPr>
        <w:tab/>
        <w:t>Vzhledem k zařazení Změn do skupin nemusí Dokumentace Změny obsahovat všechny výše uvedené doklady, což vyplývá z dalších ustanovení této Směrnice.</w:t>
      </w:r>
    </w:p>
    <w:p w14:paraId="6A1F497E" w14:textId="77777777" w:rsidR="00032311" w:rsidRPr="00016DCE" w:rsidRDefault="00032311" w:rsidP="00032311">
      <w:pPr>
        <w:pStyle w:val="Odstavecseseznamem3"/>
        <w:spacing w:after="0" w:line="240" w:lineRule="atLeast"/>
        <w:ind w:hanging="294"/>
        <w:rPr>
          <w:rFonts w:ascii="Arial" w:hAnsi="Arial" w:cs="Arial"/>
        </w:rPr>
      </w:pPr>
    </w:p>
    <w:p w14:paraId="4D535B83"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 xml:space="preserve">Oprávněná osoba je povinna zajistit archivaci dokumentace Změny jako nedílnou součást smluvních dokumentů týkajících se veřejné zakázky na realizaci Stavby. </w:t>
      </w:r>
    </w:p>
    <w:p w14:paraId="11EA8A48" w14:textId="77777777" w:rsidR="00032311" w:rsidRPr="00016DCE" w:rsidRDefault="00032311" w:rsidP="00032311">
      <w:pPr>
        <w:widowControl/>
        <w:numPr>
          <w:ilvl w:val="0"/>
          <w:numId w:val="70"/>
        </w:numPr>
        <w:spacing w:line="240" w:lineRule="atLeast"/>
        <w:ind w:left="777" w:hanging="357"/>
        <w:textAlignment w:val="auto"/>
        <w:rPr>
          <w:rFonts w:ascii="Arial" w:hAnsi="Arial" w:cs="Arial"/>
          <w:sz w:val="22"/>
          <w:szCs w:val="22"/>
        </w:rPr>
      </w:pPr>
      <w:r w:rsidRPr="00016DCE">
        <w:rPr>
          <w:rFonts w:ascii="Arial" w:hAnsi="Arial" w:cs="Arial"/>
          <w:sz w:val="22"/>
          <w:szCs w:val="22"/>
        </w:rPr>
        <w:t>Změny u jednoho SO/PS, které spolu věcně a časově souvisí, budou administrovány na základě zařazení do Skupiny dle této Směrnice a současně se zařadí do jedné Změny během výstavby (ZBV).</w:t>
      </w:r>
    </w:p>
    <w:p w14:paraId="6DC7AFE4" w14:textId="77777777" w:rsidR="00032311" w:rsidRPr="00016DCE" w:rsidRDefault="00032311" w:rsidP="00032311">
      <w:pPr>
        <w:pStyle w:val="Odstavecseseznamem3"/>
        <w:spacing w:after="0" w:line="240" w:lineRule="atLeast"/>
        <w:ind w:left="0"/>
        <w:jc w:val="center"/>
        <w:rPr>
          <w:rFonts w:ascii="Arial" w:hAnsi="Arial" w:cs="Arial"/>
          <w:b/>
        </w:rPr>
      </w:pPr>
    </w:p>
    <w:p w14:paraId="20B39F76" w14:textId="77777777" w:rsidR="00032311" w:rsidRPr="00016DCE" w:rsidRDefault="00032311" w:rsidP="00032311">
      <w:pPr>
        <w:pStyle w:val="Odstavecseseznamem3"/>
        <w:spacing w:after="0" w:line="240" w:lineRule="atLeast"/>
        <w:ind w:left="0"/>
        <w:jc w:val="center"/>
        <w:rPr>
          <w:rFonts w:ascii="Arial" w:hAnsi="Arial" w:cs="Arial"/>
        </w:rPr>
      </w:pPr>
      <w:r w:rsidRPr="00016DCE">
        <w:rPr>
          <w:rFonts w:ascii="Arial" w:hAnsi="Arial" w:cs="Arial"/>
          <w:b/>
        </w:rPr>
        <w:t>§ 19</w:t>
      </w:r>
    </w:p>
    <w:p w14:paraId="25F93F6B"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Změnový list</w:t>
      </w:r>
    </w:p>
    <w:p w14:paraId="6602C5A2"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Změna bude administrována ve formě Změnového listu řádně podepsaného osobou oprávněnou jednat jménem nebo v zastoupení Zhotovitele a Oprávněnou osobou Objednatele. Vzor Změnového listu je uveden v příloze č. 2 této Směrnice.</w:t>
      </w:r>
    </w:p>
    <w:p w14:paraId="1364C8EC"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 xml:space="preserve">Změnový list musí obsahovat: </w:t>
      </w:r>
    </w:p>
    <w:p w14:paraId="1C7CBCE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uvedení iniciátora Změny, tj. osobu, která Změnu požadovala (Zhotovitel nebo Objednatel), </w:t>
      </w:r>
    </w:p>
    <w:p w14:paraId="7866F7F3"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zdůvodnění a popis Změny v rozsahu nezbytném pro získání dostatečných informací o navrhované Změně,</w:t>
      </w:r>
    </w:p>
    <w:p w14:paraId="21431AEB"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uvedení celkové ceny Změny s oddělením hodnoty Změn kladných a Změn záporných a rovněž se součtem jejich absolutních hodnot, pokud je součet rozhodný z hlediska zákonného limitu,</w:t>
      </w:r>
    </w:p>
    <w:p w14:paraId="266C63B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lastRenderedPageBreak/>
        <w:t xml:space="preserve">vyjádření (souhlas se Změnou) Projektanta (autorského dozoru), pokud je na Stavbě využíván,  </w:t>
      </w:r>
    </w:p>
    <w:p w14:paraId="273B369C"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TDI,</w:t>
      </w:r>
    </w:p>
    <w:p w14:paraId="25AAB63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vyjádření (souhlas se Změnou) Supervize (je-li na dané Stavbě využívána), </w:t>
      </w:r>
    </w:p>
    <w:p w14:paraId="211C667F"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Oprávněné osoby (viz též § 2 odst. 10 této Směrnice),</w:t>
      </w:r>
    </w:p>
    <w:p w14:paraId="5994D0C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podpisy osob jednajících za Objednatele a Zhotovitele, včetně dokumentů, které je k takovým úkonům opravňují. </w:t>
      </w:r>
    </w:p>
    <w:p w14:paraId="3D1B514B" w14:textId="77777777" w:rsidR="00032311" w:rsidRPr="00016DCE" w:rsidRDefault="00032311" w:rsidP="00032311">
      <w:pPr>
        <w:pStyle w:val="Odstavecseseznamem4"/>
        <w:spacing w:after="0" w:line="240" w:lineRule="atLeast"/>
        <w:ind w:left="720"/>
        <w:jc w:val="both"/>
        <w:rPr>
          <w:rFonts w:ascii="Arial" w:hAnsi="Arial" w:cs="Arial"/>
        </w:rPr>
      </w:pPr>
    </w:p>
    <w:p w14:paraId="5C0A77A5"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Přílohou Změnového listu je Rozpis ocenění Změn položek (příloha č. 4 této Směrnice).</w:t>
      </w:r>
    </w:p>
    <w:p w14:paraId="189CE723"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Oprávněnými osobami Objednatele a Zhotovitele podepsaný Změnový list je podkladem pro vyúčtování (fakturaci) prací obsažených ve Změně.</w:t>
      </w:r>
    </w:p>
    <w:p w14:paraId="565BD64C" w14:textId="77777777" w:rsidR="00032311" w:rsidRPr="00016DCE" w:rsidRDefault="00032311" w:rsidP="00032311">
      <w:pPr>
        <w:pStyle w:val="Odstavecseseznamem4"/>
        <w:spacing w:after="0" w:line="240" w:lineRule="atLeast"/>
        <w:ind w:left="851"/>
        <w:jc w:val="both"/>
        <w:rPr>
          <w:rFonts w:ascii="Arial" w:hAnsi="Arial" w:cs="Arial"/>
        </w:rPr>
      </w:pPr>
    </w:p>
    <w:p w14:paraId="1C38FE60"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20</w:t>
      </w:r>
    </w:p>
    <w:p w14:paraId="51835768"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Procesní postup při vzniku Změn</w:t>
      </w:r>
    </w:p>
    <w:p w14:paraId="36BD02E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Jestliže Zhotovitel navrhne Objednateli provedení Změn formou předložení návrhu Změnového listu, potom Oprávněná osoba.</w:t>
      </w:r>
    </w:p>
    <w:p w14:paraId="0C2534C2" w14:textId="77777777" w:rsidR="00032311" w:rsidRPr="00016DCE" w:rsidRDefault="00032311" w:rsidP="00032311">
      <w:pPr>
        <w:pStyle w:val="Odstavecseseznamem5"/>
        <w:numPr>
          <w:ilvl w:val="1"/>
          <w:numId w:val="68"/>
        </w:numPr>
        <w:tabs>
          <w:tab w:val="clear" w:pos="720"/>
          <w:tab w:val="num" w:pos="1080"/>
        </w:tabs>
        <w:spacing w:after="0" w:line="240" w:lineRule="atLeast"/>
        <w:ind w:left="1080" w:hanging="360"/>
        <w:jc w:val="both"/>
        <w:rPr>
          <w:rFonts w:ascii="Arial" w:hAnsi="Arial" w:cs="Arial"/>
        </w:rPr>
      </w:pPr>
      <w:r w:rsidRPr="00016DCE">
        <w:rPr>
          <w:rFonts w:ascii="Arial" w:hAnsi="Arial" w:cs="Arial"/>
        </w:rPr>
        <w:t>prověří, zda návrh Zhotovitele splňuje náležitosti příslušných ustanovení Smlouvy, zejména jestli je jeho součástí popis, řádné zdůvodnění a dokladování navrhovaných Změn, návrh Zhotovitele na ocenění Změn ve formě Rozpisu ocenění Změn položek</w:t>
      </w:r>
      <w:r w:rsidRPr="00016DCE">
        <w:rPr>
          <w:rStyle w:val="DeltaViewInsertion"/>
          <w:rFonts w:ascii="Arial" w:hAnsi="Arial" w:cs="Arial"/>
        </w:rPr>
        <w:t xml:space="preserve"> </w:t>
      </w:r>
      <w:r w:rsidRPr="00016DCE">
        <w:rPr>
          <w:rFonts w:ascii="Arial" w:hAnsi="Arial" w:cs="Arial"/>
        </w:rPr>
        <w:t xml:space="preserve">a je-li to nutné, tak i návrh změn programu prací, vyvolaných navrhovanými Změnami, anebo návrh úprav lhůt pro dokončení. Bude-li mít návrh Zhotovitele na provedení Změn nedostatky, vyzve Oprávněná osoba Zhotovitele k jejich odstranění a stanoví mu za tím účelem přiměřenou lhůtu. </w:t>
      </w:r>
    </w:p>
    <w:p w14:paraId="0A65ABFB"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Zjistí-li Oprávněná osoba, že je nezbytné provést Změny, udělí bezodkladně pokyn Zhotoviteli k předložení návrhu Změnového listu s uvedením přiměřené lhůty, ve které má být návrh předložen. Poté, co Zhotovitel Oprávněné osobě předloží návrh Změn formou předložení návrhu Změnového listu, postupuje Oprávněná osoba podle § 20, odst. (1), písm. a) této Směrnice.</w:t>
      </w:r>
    </w:p>
    <w:p w14:paraId="798363D1"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Předložený návrh Oprávněná osoba se Zhotovitelem projedná a výsledky jednání zaznamená do Zápisu o projednání ocenění soupisu prací a ceny stavebního objektu/provozního souboru, kterého se Změny týkají. Po projednání Objednatel a Zhotovitel návrh Změnového listu a další vyhotovované dokumenty podepíší.</w:t>
      </w:r>
    </w:p>
    <w:p w14:paraId="40994C80"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 xml:space="preserve">Rozhodnutí o provedení Změn je přijato okamžikem podpisu Změnového listu ředitelem KSÚS nebo jím určenou Oprávněnou osobou. </w:t>
      </w:r>
    </w:p>
    <w:p w14:paraId="5418A2D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eastAsia="Times New Roman" w:hAnsi="Arial" w:cs="Arial"/>
        </w:rPr>
        <w:t>Zveřejňování Změnových listů a dodatků ke smlouvám zajišťuje oddělení veřejných zakázek KSÚS v Registru smluv a na profilu zadavatele v souladu s požadavky příslušných obecně závazných právních předpisů. Kompletní složku se Změnovým listem resp. návrhem dodatku předkládají vedoucí provozů a technicko-správního úseku neprodleně na obchodní oddělení včetně předávacího protokolu s vyznačeným termínem předání na oddělení veřejných zakázek. Tento postup bude uplatněn i na veřejné zakázky malého rozsahu.</w:t>
      </w:r>
    </w:p>
    <w:p w14:paraId="502BF1DD"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p>
    <w:p w14:paraId="40EA8A5F"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 21</w:t>
      </w:r>
    </w:p>
    <w:p w14:paraId="00CB2540"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Společné zásady</w:t>
      </w:r>
    </w:p>
    <w:p w14:paraId="0C60A759" w14:textId="77777777" w:rsidR="00032311" w:rsidRPr="00016DCE" w:rsidRDefault="00032311" w:rsidP="00032311">
      <w:pPr>
        <w:pStyle w:val="Odstavecseseznamem3"/>
        <w:numPr>
          <w:ilvl w:val="0"/>
          <w:numId w:val="76"/>
        </w:numPr>
        <w:tabs>
          <w:tab w:val="clear" w:pos="720"/>
        </w:tabs>
        <w:spacing w:after="0" w:line="240" w:lineRule="atLeast"/>
        <w:ind w:left="714" w:hanging="357"/>
        <w:jc w:val="both"/>
        <w:rPr>
          <w:rFonts w:ascii="Arial" w:hAnsi="Arial" w:cs="Arial"/>
        </w:rPr>
      </w:pPr>
      <w:r w:rsidRPr="00016DCE">
        <w:rPr>
          <w:rFonts w:ascii="Arial" w:hAnsi="Arial" w:cs="Arial"/>
        </w:rPr>
        <w:t>Všechny osoby vyjadřující se k návrhu na Změnu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 návrhu po jeho opětovném předložení od počátku.</w:t>
      </w:r>
    </w:p>
    <w:p w14:paraId="7300C36B" w14:textId="77777777" w:rsidR="00032311" w:rsidRPr="00016DCE" w:rsidRDefault="00032311" w:rsidP="00032311">
      <w:pPr>
        <w:spacing w:line="240" w:lineRule="atLeast"/>
        <w:rPr>
          <w:rFonts w:ascii="Arial" w:hAnsi="Arial" w:cs="Arial"/>
          <w:b/>
          <w:sz w:val="22"/>
          <w:szCs w:val="22"/>
        </w:rPr>
      </w:pPr>
    </w:p>
    <w:p w14:paraId="7F55CD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22</w:t>
      </w:r>
    </w:p>
    <w:p w14:paraId="19AC3B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Přechodná a zrušující ustanovení</w:t>
      </w:r>
    </w:p>
    <w:p w14:paraId="7F6D6147"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Změny vzniklé přede dnem účinnosti této Směrnice, které nebyly do okamžiku účinnosti této Směrnice zadány postupem dle ZVZ, se řídí touto Směrnicí a ZZVZ. Zadáním se rozumí uzavření smlouvy nebo dodatku na předmětnou Změnu. JŘBU zahájená, ale neukončená před účinností této Směrnice, budou zrušena a administrována dle této Směrnice.</w:t>
      </w:r>
    </w:p>
    <w:p w14:paraId="2239D77B"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které se týkají Staveb do 30. 9. 2016 nedokončených, budou administrativně začleněny do některé ze Skupin 3 nebo 4. Administrativní začlenění musí být provedeno za splnění zákonem a touto Směrnicí stanovených podmínek pro využití konkrétní Skupiny. Za správné administrativní začlenění do Skupiny odpovídá Oprávněná osoba. V souladu s § 273 odst. 6 ZZVZ se do součtu celkového nárůstu Změn závazku ze smlouvy podle § 222 odst. 5 písm. c) a odst. 6 písm. c) ZZVZ započítávají i změny závazků ze smluv na veřejné zakázky provedené přede dnem nabytí účinnosti tohoto zákona. </w:t>
      </w:r>
    </w:p>
    <w:p w14:paraId="200C58BC" w14:textId="77777777" w:rsidR="00032311" w:rsidRPr="00016DCE" w:rsidRDefault="00032311" w:rsidP="00032311">
      <w:pPr>
        <w:pStyle w:val="Odstavecseseznamem"/>
        <w:spacing w:line="240" w:lineRule="atLeast"/>
        <w:ind w:left="0"/>
        <w:rPr>
          <w:rFonts w:ascii="Arial" w:hAnsi="Arial" w:cs="Arial"/>
          <w:b/>
          <w:sz w:val="22"/>
          <w:szCs w:val="22"/>
        </w:rPr>
      </w:pPr>
    </w:p>
    <w:p w14:paraId="14B4EFFA"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23</w:t>
      </w:r>
    </w:p>
    <w:p w14:paraId="7C670ED3"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Účinnost</w:t>
      </w:r>
    </w:p>
    <w:p w14:paraId="18B0C006" w14:textId="77777777" w:rsidR="00032311" w:rsidRPr="00016DCE" w:rsidRDefault="00032311" w:rsidP="00032311">
      <w:pPr>
        <w:pStyle w:val="Odstavecseseznamem"/>
        <w:spacing w:line="240" w:lineRule="atLeast"/>
        <w:ind w:left="720"/>
        <w:jc w:val="center"/>
        <w:rPr>
          <w:rFonts w:ascii="Arial" w:hAnsi="Arial" w:cs="Arial"/>
          <w:b/>
          <w:sz w:val="22"/>
          <w:szCs w:val="22"/>
        </w:rPr>
      </w:pPr>
    </w:p>
    <w:p w14:paraId="4FC353F6"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xml:space="preserve">§ 24 </w:t>
      </w:r>
    </w:p>
    <w:p w14:paraId="1378DD89"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Seznam příloh</w:t>
      </w:r>
    </w:p>
    <w:p w14:paraId="1ED78A1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Krycí list ZBV</w:t>
      </w:r>
    </w:p>
    <w:p w14:paraId="4DD96C7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Změnový list pro Změny Skupiny 1-5</w:t>
      </w:r>
    </w:p>
    <w:p w14:paraId="292328D0"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Zápis o projednání ocenění soupisu prací a ceny stavebního objektu/provozního souboru</w:t>
      </w:r>
    </w:p>
    <w:p w14:paraId="44E178A5"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Rozpis ocenění změn položek</w:t>
      </w:r>
    </w:p>
    <w:p w14:paraId="18DE3DEA"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zařazení změn do skupin</w:t>
      </w:r>
    </w:p>
    <w:p w14:paraId="20FA0A09"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dalších dokladů</w:t>
      </w:r>
    </w:p>
    <w:p w14:paraId="335FAE72" w14:textId="77777777" w:rsidR="00032311" w:rsidRPr="00016DCE" w:rsidRDefault="00032311" w:rsidP="00032311">
      <w:pPr>
        <w:spacing w:line="240" w:lineRule="atLeast"/>
        <w:ind w:left="426"/>
        <w:rPr>
          <w:rFonts w:ascii="Arial" w:hAnsi="Arial" w:cs="Arial"/>
          <w:sz w:val="22"/>
          <w:szCs w:val="22"/>
        </w:rPr>
      </w:pPr>
    </w:p>
    <w:p w14:paraId="78B42793" w14:textId="77777777" w:rsidR="00032311" w:rsidRPr="00016DCE" w:rsidRDefault="00032311" w:rsidP="00032311">
      <w:pPr>
        <w:pStyle w:val="Odstavecseseznamem"/>
        <w:widowControl/>
        <w:numPr>
          <w:ilvl w:val="0"/>
          <w:numId w:val="75"/>
        </w:numPr>
        <w:suppressAutoHyphens w:val="0"/>
        <w:spacing w:line="240" w:lineRule="atLeast"/>
        <w:ind w:left="709" w:hanging="283"/>
        <w:textAlignment w:val="auto"/>
        <w:rPr>
          <w:rFonts w:ascii="Arial" w:hAnsi="Arial" w:cs="Arial"/>
          <w:sz w:val="22"/>
          <w:szCs w:val="22"/>
        </w:rPr>
      </w:pPr>
      <w:r w:rsidRPr="00016DCE">
        <w:rPr>
          <w:rFonts w:ascii="Arial" w:hAnsi="Arial" w:cs="Arial"/>
          <w:sz w:val="22"/>
          <w:szCs w:val="22"/>
        </w:rPr>
        <w:t xml:space="preserve">Tato Směrnice nabývá účinnosti dnem </w:t>
      </w:r>
      <w:r w:rsidRPr="00016DCE">
        <w:rPr>
          <w:rFonts w:ascii="Arial" w:hAnsi="Arial" w:cs="Arial"/>
          <w:b/>
          <w:sz w:val="22"/>
          <w:szCs w:val="22"/>
        </w:rPr>
        <w:t>29.května 2017</w:t>
      </w:r>
    </w:p>
    <w:p w14:paraId="325F1C47" w14:textId="77777777" w:rsidR="00032311" w:rsidRPr="00016DCE" w:rsidRDefault="00032311" w:rsidP="00032311">
      <w:pPr>
        <w:pStyle w:val="Odstavecseseznamem"/>
        <w:spacing w:line="240" w:lineRule="atLeast"/>
        <w:ind w:left="709"/>
        <w:rPr>
          <w:rFonts w:ascii="Arial" w:hAnsi="Arial" w:cs="Arial"/>
          <w:sz w:val="22"/>
          <w:szCs w:val="22"/>
        </w:rPr>
      </w:pPr>
    </w:p>
    <w:p w14:paraId="05CC9C99" w14:textId="77777777" w:rsidR="00032311" w:rsidRPr="00016DCE" w:rsidRDefault="00032311" w:rsidP="00032311">
      <w:pPr>
        <w:spacing w:line="240" w:lineRule="atLeast"/>
        <w:rPr>
          <w:rFonts w:ascii="Arial" w:hAnsi="Arial" w:cs="Arial"/>
          <w:sz w:val="22"/>
          <w:szCs w:val="22"/>
        </w:rPr>
      </w:pPr>
    </w:p>
    <w:p w14:paraId="15A05407" w14:textId="77777777" w:rsidR="00032311" w:rsidRPr="00016DCE" w:rsidRDefault="00032311" w:rsidP="00032311">
      <w:pPr>
        <w:spacing w:line="240" w:lineRule="atLeast"/>
        <w:ind w:left="426"/>
        <w:rPr>
          <w:rFonts w:ascii="Arial" w:hAnsi="Arial" w:cs="Arial"/>
          <w:sz w:val="22"/>
          <w:szCs w:val="22"/>
        </w:rPr>
      </w:pPr>
      <w:r w:rsidRPr="00016DCE">
        <w:rPr>
          <w:rFonts w:ascii="Arial" w:hAnsi="Arial" w:cs="Arial"/>
          <w:sz w:val="22"/>
          <w:szCs w:val="22"/>
        </w:rPr>
        <w:t xml:space="preserve">V Praze dne </w:t>
      </w:r>
      <w:r w:rsidRPr="00016DCE">
        <w:rPr>
          <w:rFonts w:ascii="Arial" w:hAnsi="Arial" w:cs="Arial"/>
          <w:b/>
          <w:sz w:val="22"/>
          <w:szCs w:val="22"/>
        </w:rPr>
        <w:t>29.05.2017</w:t>
      </w:r>
    </w:p>
    <w:p w14:paraId="42C45E18"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w:t>
      </w:r>
    </w:p>
    <w:p w14:paraId="025A987D"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Bc. Zdeněk Dvořák</w:t>
      </w:r>
    </w:p>
    <w:p w14:paraId="689897C0"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ředitel</w:t>
      </w:r>
    </w:p>
    <w:p w14:paraId="41027E43" w14:textId="77777777" w:rsidR="00032311" w:rsidRPr="00016DCE" w:rsidRDefault="00032311" w:rsidP="00032311">
      <w:pPr>
        <w:widowControl/>
        <w:suppressAutoHyphens w:val="0"/>
        <w:spacing w:after="200" w:line="240" w:lineRule="auto"/>
        <w:ind w:left="720"/>
        <w:textAlignment w:val="auto"/>
        <w:rPr>
          <w:rFonts w:ascii="Arial" w:hAnsi="Arial" w:cs="Arial"/>
          <w:bCs/>
          <w:sz w:val="22"/>
          <w:szCs w:val="22"/>
        </w:rPr>
      </w:pPr>
    </w:p>
    <w:p w14:paraId="17B2B532" w14:textId="77777777" w:rsidR="00032311" w:rsidRPr="00016DCE" w:rsidRDefault="00032311" w:rsidP="00032311">
      <w:pPr>
        <w:rPr>
          <w:rFonts w:ascii="Arial" w:hAnsi="Arial" w:cs="Arial"/>
        </w:rPr>
      </w:pPr>
      <w:r w:rsidRPr="00016DCE">
        <w:rPr>
          <w:rFonts w:ascii="Arial" w:hAnsi="Arial" w:cs="Arial"/>
        </w:rPr>
        <w:br w:type="page"/>
      </w:r>
    </w:p>
    <w:tbl>
      <w:tblPr>
        <w:tblW w:w="9109" w:type="dxa"/>
        <w:tblInd w:w="70" w:type="dxa"/>
        <w:tblLayout w:type="fixed"/>
        <w:tblCellMar>
          <w:left w:w="70" w:type="dxa"/>
          <w:right w:w="70" w:type="dxa"/>
        </w:tblCellMar>
        <w:tblLook w:val="04A0" w:firstRow="1" w:lastRow="0" w:firstColumn="1" w:lastColumn="0" w:noHBand="0" w:noVBand="1"/>
      </w:tblPr>
      <w:tblGrid>
        <w:gridCol w:w="197"/>
        <w:gridCol w:w="237"/>
        <w:gridCol w:w="160"/>
        <w:gridCol w:w="777"/>
        <w:gridCol w:w="189"/>
        <w:gridCol w:w="2409"/>
        <w:gridCol w:w="441"/>
        <w:gridCol w:w="900"/>
        <w:gridCol w:w="287"/>
        <w:gridCol w:w="160"/>
        <w:gridCol w:w="55"/>
        <w:gridCol w:w="386"/>
        <w:gridCol w:w="261"/>
        <w:gridCol w:w="263"/>
        <w:gridCol w:w="221"/>
        <w:gridCol w:w="160"/>
        <w:gridCol w:w="547"/>
        <w:gridCol w:w="427"/>
        <w:gridCol w:w="285"/>
        <w:gridCol w:w="143"/>
        <w:gridCol w:w="17"/>
        <w:gridCol w:w="267"/>
        <w:gridCol w:w="160"/>
        <w:gridCol w:w="160"/>
      </w:tblGrid>
      <w:tr w:rsidR="00032311" w:rsidRPr="00016DCE" w14:paraId="0980EEEC" w14:textId="77777777" w:rsidTr="00225893">
        <w:trPr>
          <w:trHeight w:val="360"/>
        </w:trPr>
        <w:tc>
          <w:tcPr>
            <w:tcW w:w="9109" w:type="dxa"/>
            <w:gridSpan w:val="2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DE055F"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Krycí list ZBV</w:t>
            </w:r>
          </w:p>
        </w:tc>
      </w:tr>
      <w:tr w:rsidR="00032311" w:rsidRPr="00016DCE" w14:paraId="09BDF258" w14:textId="77777777" w:rsidTr="00225893">
        <w:trPr>
          <w:trHeight w:val="105"/>
        </w:trPr>
        <w:tc>
          <w:tcPr>
            <w:tcW w:w="197" w:type="dxa"/>
            <w:tcBorders>
              <w:top w:val="single" w:sz="4" w:space="0" w:color="auto"/>
              <w:left w:val="single" w:sz="8" w:space="0" w:color="auto"/>
              <w:bottom w:val="nil"/>
              <w:right w:val="nil"/>
            </w:tcBorders>
            <w:shd w:val="clear" w:color="auto" w:fill="auto"/>
            <w:noWrap/>
            <w:vAlign w:val="bottom"/>
            <w:hideMark/>
          </w:tcPr>
          <w:p w14:paraId="325A8C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noWrap/>
            <w:vAlign w:val="bottom"/>
            <w:hideMark/>
          </w:tcPr>
          <w:p w14:paraId="56C56B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6EB9B4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77" w:type="dxa"/>
            <w:tcBorders>
              <w:top w:val="single" w:sz="4" w:space="0" w:color="auto"/>
              <w:left w:val="nil"/>
              <w:bottom w:val="nil"/>
              <w:right w:val="nil"/>
            </w:tcBorders>
            <w:shd w:val="clear" w:color="auto" w:fill="auto"/>
            <w:noWrap/>
            <w:vAlign w:val="bottom"/>
            <w:hideMark/>
          </w:tcPr>
          <w:p w14:paraId="655B5D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89" w:type="dxa"/>
            <w:tcBorders>
              <w:top w:val="single" w:sz="4" w:space="0" w:color="auto"/>
              <w:left w:val="nil"/>
              <w:bottom w:val="nil"/>
              <w:right w:val="nil"/>
            </w:tcBorders>
            <w:shd w:val="clear" w:color="auto" w:fill="auto"/>
            <w:noWrap/>
            <w:vAlign w:val="bottom"/>
            <w:hideMark/>
          </w:tcPr>
          <w:p w14:paraId="7D1CA0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0" w:type="dxa"/>
            <w:gridSpan w:val="2"/>
            <w:tcBorders>
              <w:top w:val="single" w:sz="4" w:space="0" w:color="auto"/>
              <w:left w:val="nil"/>
              <w:bottom w:val="nil"/>
              <w:right w:val="nil"/>
            </w:tcBorders>
            <w:shd w:val="clear" w:color="auto" w:fill="auto"/>
            <w:noWrap/>
            <w:vAlign w:val="bottom"/>
            <w:hideMark/>
          </w:tcPr>
          <w:p w14:paraId="4E548F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00" w:type="dxa"/>
            <w:tcBorders>
              <w:top w:val="single" w:sz="4" w:space="0" w:color="auto"/>
              <w:left w:val="nil"/>
              <w:bottom w:val="nil"/>
              <w:right w:val="nil"/>
            </w:tcBorders>
            <w:shd w:val="clear" w:color="auto" w:fill="auto"/>
            <w:noWrap/>
            <w:vAlign w:val="bottom"/>
            <w:hideMark/>
          </w:tcPr>
          <w:p w14:paraId="1D1727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 w:type="dxa"/>
            <w:tcBorders>
              <w:top w:val="single" w:sz="4" w:space="0" w:color="auto"/>
              <w:left w:val="nil"/>
              <w:bottom w:val="nil"/>
              <w:right w:val="nil"/>
            </w:tcBorders>
            <w:shd w:val="clear" w:color="auto" w:fill="auto"/>
            <w:noWrap/>
            <w:vAlign w:val="bottom"/>
            <w:hideMark/>
          </w:tcPr>
          <w:p w14:paraId="1C469D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5C0F3B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41" w:type="dxa"/>
            <w:gridSpan w:val="2"/>
            <w:tcBorders>
              <w:top w:val="single" w:sz="4" w:space="0" w:color="auto"/>
              <w:left w:val="nil"/>
              <w:bottom w:val="nil"/>
              <w:right w:val="nil"/>
            </w:tcBorders>
            <w:shd w:val="clear" w:color="auto" w:fill="auto"/>
            <w:noWrap/>
            <w:vAlign w:val="bottom"/>
            <w:hideMark/>
          </w:tcPr>
          <w:p w14:paraId="4F675A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1" w:type="dxa"/>
            <w:tcBorders>
              <w:top w:val="single" w:sz="4" w:space="0" w:color="auto"/>
              <w:left w:val="nil"/>
              <w:bottom w:val="nil"/>
              <w:right w:val="nil"/>
            </w:tcBorders>
            <w:shd w:val="clear" w:color="auto" w:fill="auto"/>
            <w:noWrap/>
            <w:vAlign w:val="bottom"/>
            <w:hideMark/>
          </w:tcPr>
          <w:p w14:paraId="4B1255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3" w:type="dxa"/>
            <w:tcBorders>
              <w:top w:val="single" w:sz="4" w:space="0" w:color="auto"/>
              <w:left w:val="nil"/>
              <w:bottom w:val="nil"/>
              <w:right w:val="nil"/>
            </w:tcBorders>
            <w:shd w:val="clear" w:color="auto" w:fill="auto"/>
            <w:noWrap/>
            <w:vAlign w:val="bottom"/>
            <w:hideMark/>
          </w:tcPr>
          <w:p w14:paraId="19591F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1" w:type="dxa"/>
            <w:tcBorders>
              <w:top w:val="single" w:sz="4" w:space="0" w:color="auto"/>
              <w:left w:val="nil"/>
              <w:bottom w:val="nil"/>
              <w:right w:val="nil"/>
            </w:tcBorders>
            <w:shd w:val="clear" w:color="auto" w:fill="auto"/>
            <w:noWrap/>
            <w:vAlign w:val="bottom"/>
            <w:hideMark/>
          </w:tcPr>
          <w:p w14:paraId="0B1BEC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single" w:sz="8" w:space="0" w:color="auto"/>
              <w:bottom w:val="nil"/>
              <w:right w:val="nil"/>
            </w:tcBorders>
            <w:shd w:val="clear" w:color="auto" w:fill="auto"/>
            <w:noWrap/>
            <w:vAlign w:val="bottom"/>
            <w:hideMark/>
          </w:tcPr>
          <w:p w14:paraId="495409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7" w:type="dxa"/>
            <w:tcBorders>
              <w:top w:val="single" w:sz="4" w:space="0" w:color="auto"/>
              <w:left w:val="nil"/>
              <w:bottom w:val="nil"/>
              <w:right w:val="nil"/>
            </w:tcBorders>
            <w:shd w:val="clear" w:color="auto" w:fill="auto"/>
            <w:noWrap/>
            <w:vAlign w:val="bottom"/>
            <w:hideMark/>
          </w:tcPr>
          <w:p w14:paraId="380DE2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27" w:type="dxa"/>
            <w:tcBorders>
              <w:top w:val="single" w:sz="4" w:space="0" w:color="auto"/>
              <w:left w:val="nil"/>
              <w:bottom w:val="nil"/>
              <w:right w:val="nil"/>
            </w:tcBorders>
            <w:shd w:val="clear" w:color="auto" w:fill="auto"/>
            <w:noWrap/>
            <w:vAlign w:val="bottom"/>
            <w:hideMark/>
          </w:tcPr>
          <w:p w14:paraId="07AAB5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 w:type="dxa"/>
            <w:tcBorders>
              <w:top w:val="single" w:sz="4" w:space="0" w:color="auto"/>
              <w:left w:val="nil"/>
              <w:bottom w:val="nil"/>
              <w:right w:val="nil"/>
            </w:tcBorders>
            <w:shd w:val="clear" w:color="auto" w:fill="auto"/>
            <w:noWrap/>
            <w:vAlign w:val="bottom"/>
            <w:hideMark/>
          </w:tcPr>
          <w:p w14:paraId="3B09C7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gridSpan w:val="2"/>
            <w:tcBorders>
              <w:top w:val="single" w:sz="4" w:space="0" w:color="auto"/>
              <w:left w:val="nil"/>
              <w:bottom w:val="nil"/>
              <w:right w:val="single" w:sz="8" w:space="0" w:color="auto"/>
            </w:tcBorders>
            <w:shd w:val="clear" w:color="auto" w:fill="auto"/>
            <w:noWrap/>
            <w:vAlign w:val="bottom"/>
            <w:hideMark/>
          </w:tcPr>
          <w:p w14:paraId="01255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7" w:type="dxa"/>
            <w:tcBorders>
              <w:top w:val="single" w:sz="4" w:space="0" w:color="auto"/>
              <w:left w:val="nil"/>
              <w:bottom w:val="nil"/>
              <w:right w:val="nil"/>
            </w:tcBorders>
            <w:shd w:val="clear" w:color="auto" w:fill="auto"/>
            <w:noWrap/>
            <w:vAlign w:val="bottom"/>
            <w:hideMark/>
          </w:tcPr>
          <w:p w14:paraId="104AF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25E8A2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single" w:sz="8" w:space="0" w:color="auto"/>
            </w:tcBorders>
            <w:shd w:val="clear" w:color="auto" w:fill="auto"/>
            <w:noWrap/>
            <w:vAlign w:val="bottom"/>
            <w:hideMark/>
          </w:tcPr>
          <w:p w14:paraId="68A47F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4ADC5"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706D8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00" w:type="dxa"/>
            <w:gridSpan w:val="8"/>
            <w:tcBorders>
              <w:top w:val="nil"/>
              <w:left w:val="nil"/>
              <w:bottom w:val="nil"/>
              <w:right w:val="nil"/>
            </w:tcBorders>
            <w:shd w:val="clear" w:color="auto" w:fill="auto"/>
            <w:noWrap/>
            <w:vAlign w:val="center"/>
            <w:hideMark/>
          </w:tcPr>
          <w:p w14:paraId="3CBC2C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160" w:type="dxa"/>
            <w:tcBorders>
              <w:top w:val="nil"/>
              <w:left w:val="nil"/>
              <w:bottom w:val="nil"/>
              <w:right w:val="nil"/>
            </w:tcBorders>
            <w:shd w:val="clear" w:color="auto" w:fill="auto"/>
            <w:noWrap/>
            <w:vAlign w:val="bottom"/>
            <w:hideMark/>
          </w:tcPr>
          <w:p w14:paraId="19FC4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41" w:type="dxa"/>
            <w:gridSpan w:val="2"/>
            <w:tcBorders>
              <w:top w:val="nil"/>
              <w:left w:val="nil"/>
              <w:bottom w:val="nil"/>
              <w:right w:val="nil"/>
            </w:tcBorders>
            <w:shd w:val="clear" w:color="auto" w:fill="auto"/>
            <w:noWrap/>
            <w:vAlign w:val="bottom"/>
            <w:hideMark/>
          </w:tcPr>
          <w:p w14:paraId="7F623D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bottom"/>
            <w:hideMark/>
          </w:tcPr>
          <w:p w14:paraId="76EB9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4821DC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560A90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val="restart"/>
            <w:tcBorders>
              <w:top w:val="nil"/>
              <w:left w:val="single" w:sz="8" w:space="0" w:color="auto"/>
              <w:bottom w:val="nil"/>
              <w:right w:val="nil"/>
            </w:tcBorders>
            <w:shd w:val="clear" w:color="auto" w:fill="auto"/>
            <w:vAlign w:val="bottom"/>
            <w:hideMark/>
          </w:tcPr>
          <w:p w14:paraId="6E466E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160" w:type="dxa"/>
            <w:gridSpan w:val="2"/>
            <w:vMerge w:val="restart"/>
            <w:tcBorders>
              <w:top w:val="nil"/>
              <w:left w:val="nil"/>
              <w:bottom w:val="nil"/>
              <w:right w:val="single" w:sz="8" w:space="0" w:color="auto"/>
            </w:tcBorders>
            <w:shd w:val="clear" w:color="auto" w:fill="auto"/>
            <w:vAlign w:val="bottom"/>
            <w:hideMark/>
          </w:tcPr>
          <w:p w14:paraId="1F17EA1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587" w:type="dxa"/>
            <w:gridSpan w:val="3"/>
            <w:tcBorders>
              <w:top w:val="nil"/>
              <w:left w:val="nil"/>
              <w:bottom w:val="nil"/>
              <w:right w:val="single" w:sz="8" w:space="0" w:color="000000"/>
            </w:tcBorders>
            <w:shd w:val="clear" w:color="auto" w:fill="auto"/>
            <w:noWrap/>
            <w:vAlign w:val="bottom"/>
            <w:hideMark/>
          </w:tcPr>
          <w:p w14:paraId="737BDA5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443D0B39" w14:textId="77777777" w:rsidTr="00225893">
        <w:trPr>
          <w:trHeight w:val="263"/>
        </w:trPr>
        <w:tc>
          <w:tcPr>
            <w:tcW w:w="197" w:type="dxa"/>
            <w:tcBorders>
              <w:top w:val="nil"/>
              <w:left w:val="single" w:sz="8" w:space="0" w:color="auto"/>
              <w:bottom w:val="nil"/>
              <w:right w:val="nil"/>
            </w:tcBorders>
            <w:shd w:val="clear" w:color="auto" w:fill="auto"/>
            <w:noWrap/>
            <w:vAlign w:val="bottom"/>
            <w:hideMark/>
          </w:tcPr>
          <w:p w14:paraId="243B61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nil"/>
              <w:right w:val="single" w:sz="8" w:space="0" w:color="000000"/>
            </w:tcBorders>
            <w:shd w:val="clear" w:color="auto" w:fill="auto"/>
            <w:noWrap/>
            <w:vAlign w:val="center"/>
            <w:hideMark/>
          </w:tcPr>
          <w:p w14:paraId="150B79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tcBorders>
              <w:top w:val="nil"/>
              <w:left w:val="single" w:sz="8" w:space="0" w:color="auto"/>
              <w:bottom w:val="nil"/>
              <w:right w:val="nil"/>
            </w:tcBorders>
            <w:vAlign w:val="center"/>
            <w:hideMark/>
          </w:tcPr>
          <w:p w14:paraId="743482E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gridSpan w:val="2"/>
            <w:vMerge/>
            <w:tcBorders>
              <w:top w:val="nil"/>
              <w:left w:val="nil"/>
              <w:bottom w:val="nil"/>
              <w:right w:val="single" w:sz="8" w:space="0" w:color="auto"/>
            </w:tcBorders>
            <w:vAlign w:val="center"/>
            <w:hideMark/>
          </w:tcPr>
          <w:p w14:paraId="1D8F6D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27" w:type="dxa"/>
            <w:gridSpan w:val="2"/>
            <w:tcBorders>
              <w:top w:val="nil"/>
              <w:left w:val="single" w:sz="8" w:space="0" w:color="auto"/>
              <w:bottom w:val="single" w:sz="8" w:space="0" w:color="000000"/>
              <w:right w:val="nil"/>
            </w:tcBorders>
            <w:shd w:val="clear" w:color="auto" w:fill="auto"/>
            <w:noWrap/>
            <w:vAlign w:val="center"/>
            <w:hideMark/>
          </w:tcPr>
          <w:p w14:paraId="22752C9E"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w:t>
            </w:r>
          </w:p>
        </w:tc>
        <w:tc>
          <w:tcPr>
            <w:tcW w:w="160" w:type="dxa"/>
            <w:tcBorders>
              <w:top w:val="nil"/>
              <w:left w:val="nil"/>
              <w:bottom w:val="nil"/>
              <w:right w:val="single" w:sz="8" w:space="0" w:color="auto"/>
            </w:tcBorders>
            <w:shd w:val="clear" w:color="auto" w:fill="auto"/>
            <w:noWrap/>
            <w:vAlign w:val="center"/>
            <w:hideMark/>
          </w:tcPr>
          <w:p w14:paraId="043D71A2"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2A22BD8"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4E46C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001" w:type="dxa"/>
            <w:gridSpan w:val="11"/>
            <w:tcBorders>
              <w:top w:val="nil"/>
              <w:left w:val="nil"/>
              <w:bottom w:val="nil"/>
              <w:right w:val="nil"/>
            </w:tcBorders>
            <w:shd w:val="clear" w:color="auto" w:fill="auto"/>
            <w:noWrap/>
            <w:vAlign w:val="center"/>
            <w:hideMark/>
          </w:tcPr>
          <w:p w14:paraId="7A21D42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261" w:type="dxa"/>
            <w:tcBorders>
              <w:top w:val="nil"/>
              <w:left w:val="nil"/>
              <w:bottom w:val="nil"/>
              <w:right w:val="nil"/>
            </w:tcBorders>
            <w:shd w:val="clear" w:color="auto" w:fill="auto"/>
            <w:noWrap/>
            <w:vAlign w:val="bottom"/>
            <w:hideMark/>
          </w:tcPr>
          <w:p w14:paraId="7ED44AD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3" w:type="dxa"/>
            <w:tcBorders>
              <w:top w:val="nil"/>
              <w:left w:val="nil"/>
              <w:bottom w:val="nil"/>
              <w:right w:val="nil"/>
            </w:tcBorders>
            <w:shd w:val="clear" w:color="auto" w:fill="auto"/>
            <w:noWrap/>
            <w:vAlign w:val="bottom"/>
            <w:hideMark/>
          </w:tcPr>
          <w:p w14:paraId="3148B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4D644E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62"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1C2DA172" w14:textId="77777777" w:rsidR="00032311" w:rsidRPr="00016DCE" w:rsidRDefault="00032311" w:rsidP="00225893">
            <w:pPr>
              <w:widowControl/>
              <w:suppressAutoHyphens w:val="0"/>
              <w:spacing w:line="240" w:lineRule="auto"/>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444" w:type="dxa"/>
            <w:gridSpan w:val="3"/>
            <w:vMerge w:val="restart"/>
            <w:tcBorders>
              <w:top w:val="nil"/>
              <w:left w:val="single" w:sz="8" w:space="0" w:color="auto"/>
              <w:bottom w:val="single" w:sz="8" w:space="0" w:color="000000"/>
              <w:right w:val="nil"/>
            </w:tcBorders>
            <w:vAlign w:val="center"/>
            <w:hideMark/>
          </w:tcPr>
          <w:p w14:paraId="1D9764C3"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nil"/>
              <w:right w:val="single" w:sz="8" w:space="0" w:color="auto"/>
            </w:tcBorders>
            <w:shd w:val="clear" w:color="auto" w:fill="auto"/>
            <w:noWrap/>
            <w:vAlign w:val="center"/>
            <w:hideMark/>
          </w:tcPr>
          <w:p w14:paraId="54015838"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4AEBED85" w14:textId="77777777" w:rsidTr="00225893">
        <w:trPr>
          <w:trHeight w:val="65"/>
        </w:trPr>
        <w:tc>
          <w:tcPr>
            <w:tcW w:w="197" w:type="dxa"/>
            <w:tcBorders>
              <w:top w:val="nil"/>
              <w:left w:val="single" w:sz="8" w:space="0" w:color="auto"/>
              <w:bottom w:val="single" w:sz="8" w:space="0" w:color="auto"/>
              <w:right w:val="nil"/>
            </w:tcBorders>
            <w:shd w:val="clear" w:color="auto" w:fill="auto"/>
            <w:noWrap/>
            <w:vAlign w:val="bottom"/>
            <w:hideMark/>
          </w:tcPr>
          <w:p w14:paraId="3278CC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single" w:sz="8" w:space="0" w:color="auto"/>
              <w:right w:val="single" w:sz="8" w:space="0" w:color="000000"/>
            </w:tcBorders>
            <w:shd w:val="clear" w:color="auto" w:fill="auto"/>
            <w:noWrap/>
            <w:vAlign w:val="center"/>
            <w:hideMark/>
          </w:tcPr>
          <w:p w14:paraId="5F4DB5D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62" w:type="dxa"/>
            <w:gridSpan w:val="5"/>
            <w:vMerge/>
            <w:tcBorders>
              <w:top w:val="nil"/>
              <w:left w:val="single" w:sz="8" w:space="0" w:color="auto"/>
              <w:bottom w:val="single" w:sz="8" w:space="0" w:color="000000"/>
              <w:right w:val="single" w:sz="8" w:space="0" w:color="000000"/>
            </w:tcBorders>
            <w:vAlign w:val="center"/>
            <w:hideMark/>
          </w:tcPr>
          <w:p w14:paraId="4346C689"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444" w:type="dxa"/>
            <w:gridSpan w:val="3"/>
            <w:vMerge/>
            <w:tcBorders>
              <w:top w:val="nil"/>
              <w:left w:val="single" w:sz="8" w:space="0" w:color="auto"/>
              <w:bottom w:val="single" w:sz="8" w:space="0" w:color="000000"/>
              <w:right w:val="nil"/>
            </w:tcBorders>
            <w:vAlign w:val="center"/>
            <w:hideMark/>
          </w:tcPr>
          <w:p w14:paraId="0D3B5B27"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single" w:sz="8" w:space="0" w:color="auto"/>
              <w:right w:val="single" w:sz="8" w:space="0" w:color="auto"/>
            </w:tcBorders>
            <w:shd w:val="clear" w:color="auto" w:fill="auto"/>
            <w:noWrap/>
            <w:vAlign w:val="center"/>
            <w:hideMark/>
          </w:tcPr>
          <w:p w14:paraId="3924916E"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7757E0F7" w14:textId="77777777" w:rsidTr="00225893">
        <w:trPr>
          <w:trHeight w:val="241"/>
        </w:trPr>
        <w:tc>
          <w:tcPr>
            <w:tcW w:w="197" w:type="dxa"/>
            <w:tcBorders>
              <w:top w:val="nil"/>
              <w:left w:val="single" w:sz="8" w:space="0" w:color="auto"/>
              <w:bottom w:val="nil"/>
              <w:right w:val="nil"/>
            </w:tcBorders>
            <w:shd w:val="clear" w:color="auto" w:fill="auto"/>
            <w:noWrap/>
            <w:vAlign w:val="bottom"/>
            <w:hideMark/>
          </w:tcPr>
          <w:p w14:paraId="5803E8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nil"/>
              <w:left w:val="nil"/>
              <w:bottom w:val="nil"/>
              <w:right w:val="nil"/>
            </w:tcBorders>
            <w:shd w:val="clear" w:color="auto" w:fill="auto"/>
            <w:noWrap/>
            <w:vAlign w:val="center"/>
            <w:hideMark/>
          </w:tcPr>
          <w:p w14:paraId="29099F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Objednatel:</w:t>
            </w:r>
          </w:p>
        </w:tc>
        <w:tc>
          <w:tcPr>
            <w:tcW w:w="6991" w:type="dxa"/>
            <w:gridSpan w:val="15"/>
            <w:tcBorders>
              <w:top w:val="nil"/>
              <w:left w:val="nil"/>
              <w:bottom w:val="nil"/>
              <w:right w:val="nil"/>
            </w:tcBorders>
            <w:shd w:val="clear" w:color="auto" w:fill="auto"/>
            <w:noWrap/>
            <w:vAlign w:val="center"/>
            <w:hideMark/>
          </w:tcPr>
          <w:p w14:paraId="714778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Středočeský kraj</w:t>
            </w:r>
          </w:p>
        </w:tc>
        <w:tc>
          <w:tcPr>
            <w:tcW w:w="160" w:type="dxa"/>
            <w:gridSpan w:val="2"/>
            <w:tcBorders>
              <w:top w:val="nil"/>
              <w:left w:val="nil"/>
              <w:bottom w:val="nil"/>
              <w:right w:val="nil"/>
            </w:tcBorders>
            <w:shd w:val="clear" w:color="auto" w:fill="auto"/>
            <w:noWrap/>
            <w:vAlign w:val="center"/>
            <w:hideMark/>
          </w:tcPr>
          <w:p w14:paraId="5DD426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ECCDF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4A4924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center"/>
            <w:hideMark/>
          </w:tcPr>
          <w:p w14:paraId="388C3EF4"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54AA093" w14:textId="77777777" w:rsidTr="00225893">
        <w:trPr>
          <w:trHeight w:val="153"/>
        </w:trPr>
        <w:tc>
          <w:tcPr>
            <w:tcW w:w="197" w:type="dxa"/>
            <w:tcBorders>
              <w:top w:val="nil"/>
              <w:left w:val="single" w:sz="8" w:space="0" w:color="auto"/>
              <w:right w:val="nil"/>
            </w:tcBorders>
            <w:shd w:val="clear" w:color="auto" w:fill="auto"/>
            <w:noWrap/>
            <w:vAlign w:val="bottom"/>
            <w:hideMark/>
          </w:tcPr>
          <w:p w14:paraId="015E6B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noWrap/>
            <w:vAlign w:val="center"/>
            <w:hideMark/>
          </w:tcPr>
          <w:p w14:paraId="1E408D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2D740B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noWrap/>
            <w:vAlign w:val="center"/>
            <w:hideMark/>
          </w:tcPr>
          <w:p w14:paraId="57F970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174F5D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Zborovská 81/11, 150 00 Praha 5, Smíchov</w:t>
            </w:r>
          </w:p>
        </w:tc>
        <w:tc>
          <w:tcPr>
            <w:tcW w:w="221" w:type="dxa"/>
            <w:tcBorders>
              <w:top w:val="nil"/>
              <w:left w:val="nil"/>
              <w:right w:val="nil"/>
            </w:tcBorders>
            <w:shd w:val="clear" w:color="auto" w:fill="auto"/>
            <w:noWrap/>
            <w:vAlign w:val="center"/>
            <w:hideMark/>
          </w:tcPr>
          <w:p w14:paraId="5AC669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08D6F3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noWrap/>
            <w:vAlign w:val="center"/>
            <w:hideMark/>
          </w:tcPr>
          <w:p w14:paraId="3948A7F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right w:val="nil"/>
            </w:tcBorders>
            <w:shd w:val="clear" w:color="auto" w:fill="auto"/>
            <w:noWrap/>
            <w:vAlign w:val="center"/>
            <w:hideMark/>
          </w:tcPr>
          <w:p w14:paraId="33611549"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right w:val="nil"/>
            </w:tcBorders>
            <w:shd w:val="clear" w:color="auto" w:fill="auto"/>
            <w:noWrap/>
            <w:vAlign w:val="center"/>
            <w:hideMark/>
          </w:tcPr>
          <w:p w14:paraId="2E7A67D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right w:val="nil"/>
            </w:tcBorders>
            <w:shd w:val="clear" w:color="auto" w:fill="auto"/>
            <w:noWrap/>
            <w:vAlign w:val="center"/>
            <w:hideMark/>
          </w:tcPr>
          <w:p w14:paraId="28EE60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right w:val="nil"/>
            </w:tcBorders>
            <w:shd w:val="clear" w:color="auto" w:fill="auto"/>
            <w:noWrap/>
            <w:vAlign w:val="center"/>
            <w:hideMark/>
          </w:tcPr>
          <w:p w14:paraId="5BEC533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14427AD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center"/>
            <w:hideMark/>
          </w:tcPr>
          <w:p w14:paraId="55706E77"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3E4420EC"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2AFEF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noWrap/>
            <w:vAlign w:val="center"/>
            <w:hideMark/>
          </w:tcPr>
          <w:p w14:paraId="133BA0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718BB8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noWrap/>
            <w:vAlign w:val="center"/>
            <w:hideMark/>
          </w:tcPr>
          <w:p w14:paraId="183CD6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70F450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IČ: 70891095      DIČ: CZ70891095</w:t>
            </w:r>
          </w:p>
        </w:tc>
        <w:tc>
          <w:tcPr>
            <w:tcW w:w="287" w:type="dxa"/>
            <w:tcBorders>
              <w:top w:val="nil"/>
              <w:left w:val="nil"/>
              <w:bottom w:val="single" w:sz="4" w:space="0" w:color="auto"/>
              <w:right w:val="nil"/>
            </w:tcBorders>
            <w:shd w:val="clear" w:color="auto" w:fill="auto"/>
            <w:noWrap/>
            <w:vAlign w:val="center"/>
            <w:hideMark/>
          </w:tcPr>
          <w:p w14:paraId="67BB9D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239A2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noWrap/>
            <w:vAlign w:val="center"/>
            <w:hideMark/>
          </w:tcPr>
          <w:p w14:paraId="6C11F8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noWrap/>
            <w:vAlign w:val="center"/>
            <w:hideMark/>
          </w:tcPr>
          <w:p w14:paraId="08835D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noWrap/>
            <w:vAlign w:val="center"/>
            <w:hideMark/>
          </w:tcPr>
          <w:p w14:paraId="32971C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noWrap/>
            <w:vAlign w:val="center"/>
            <w:hideMark/>
          </w:tcPr>
          <w:p w14:paraId="6A2324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6142FC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noWrap/>
            <w:vAlign w:val="center"/>
            <w:hideMark/>
          </w:tcPr>
          <w:p w14:paraId="61EB28A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noWrap/>
            <w:vAlign w:val="center"/>
            <w:hideMark/>
          </w:tcPr>
          <w:p w14:paraId="1582CF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noWrap/>
            <w:vAlign w:val="center"/>
            <w:hideMark/>
          </w:tcPr>
          <w:p w14:paraId="5653DD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noWrap/>
            <w:vAlign w:val="center"/>
            <w:hideMark/>
          </w:tcPr>
          <w:p w14:paraId="6A6548A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noWrap/>
            <w:vAlign w:val="center"/>
            <w:hideMark/>
          </w:tcPr>
          <w:p w14:paraId="4AA0D7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176FA9D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center"/>
            <w:hideMark/>
          </w:tcPr>
          <w:p w14:paraId="31D472C8"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292B76A4"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56AFD5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single" w:sz="4" w:space="0" w:color="auto"/>
              <w:left w:val="nil"/>
              <w:bottom w:val="nil"/>
              <w:right w:val="nil"/>
            </w:tcBorders>
            <w:shd w:val="clear" w:color="auto" w:fill="auto"/>
            <w:noWrap/>
            <w:vAlign w:val="center"/>
            <w:hideMark/>
          </w:tcPr>
          <w:p w14:paraId="329A97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w:t>
            </w:r>
          </w:p>
        </w:tc>
        <w:tc>
          <w:tcPr>
            <w:tcW w:w="5351" w:type="dxa"/>
            <w:gridSpan w:val="10"/>
            <w:tcBorders>
              <w:top w:val="single" w:sz="4" w:space="0" w:color="auto"/>
              <w:left w:val="nil"/>
              <w:bottom w:val="nil"/>
              <w:right w:val="nil"/>
            </w:tcBorders>
            <w:shd w:val="clear" w:color="auto" w:fill="auto"/>
            <w:noWrap/>
            <w:vAlign w:val="center"/>
            <w:hideMark/>
          </w:tcPr>
          <w:p w14:paraId="6FBF577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Název: ……………………………………………….</w:t>
            </w:r>
          </w:p>
        </w:tc>
        <w:tc>
          <w:tcPr>
            <w:tcW w:w="221" w:type="dxa"/>
            <w:tcBorders>
              <w:top w:val="single" w:sz="4" w:space="0" w:color="auto"/>
              <w:left w:val="nil"/>
              <w:bottom w:val="nil"/>
              <w:right w:val="nil"/>
            </w:tcBorders>
            <w:shd w:val="clear" w:color="auto" w:fill="auto"/>
            <w:vAlign w:val="center"/>
            <w:hideMark/>
          </w:tcPr>
          <w:p w14:paraId="1A8B33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9470D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65CDC7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22722B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10E8F2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3BB2F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4F0AF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72EEEA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5297EB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143872" w14:textId="77777777" w:rsidTr="00225893">
        <w:trPr>
          <w:trHeight w:val="255"/>
        </w:trPr>
        <w:tc>
          <w:tcPr>
            <w:tcW w:w="197" w:type="dxa"/>
            <w:tcBorders>
              <w:top w:val="nil"/>
              <w:left w:val="single" w:sz="8" w:space="0" w:color="auto"/>
              <w:right w:val="nil"/>
            </w:tcBorders>
            <w:shd w:val="clear" w:color="auto" w:fill="auto"/>
            <w:noWrap/>
            <w:vAlign w:val="bottom"/>
            <w:hideMark/>
          </w:tcPr>
          <w:p w14:paraId="03734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vAlign w:val="center"/>
            <w:hideMark/>
          </w:tcPr>
          <w:p w14:paraId="778BCB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491570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vAlign w:val="center"/>
            <w:hideMark/>
          </w:tcPr>
          <w:p w14:paraId="568220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59164F0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Sídlo: ……………………………………………….</w:t>
            </w:r>
          </w:p>
        </w:tc>
        <w:tc>
          <w:tcPr>
            <w:tcW w:w="221" w:type="dxa"/>
            <w:tcBorders>
              <w:top w:val="nil"/>
              <w:left w:val="nil"/>
              <w:right w:val="nil"/>
            </w:tcBorders>
            <w:shd w:val="clear" w:color="auto" w:fill="auto"/>
            <w:vAlign w:val="center"/>
            <w:hideMark/>
          </w:tcPr>
          <w:p w14:paraId="47E281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57857F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vAlign w:val="center"/>
            <w:hideMark/>
          </w:tcPr>
          <w:p w14:paraId="3789240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right w:val="nil"/>
            </w:tcBorders>
            <w:shd w:val="clear" w:color="auto" w:fill="auto"/>
            <w:vAlign w:val="center"/>
            <w:hideMark/>
          </w:tcPr>
          <w:p w14:paraId="2337E9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right w:val="nil"/>
            </w:tcBorders>
            <w:shd w:val="clear" w:color="auto" w:fill="auto"/>
            <w:vAlign w:val="center"/>
            <w:hideMark/>
          </w:tcPr>
          <w:p w14:paraId="32FB10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right w:val="nil"/>
            </w:tcBorders>
            <w:shd w:val="clear" w:color="auto" w:fill="auto"/>
            <w:vAlign w:val="center"/>
            <w:hideMark/>
          </w:tcPr>
          <w:p w14:paraId="64C3C4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right w:val="nil"/>
            </w:tcBorders>
            <w:shd w:val="clear" w:color="auto" w:fill="auto"/>
            <w:vAlign w:val="center"/>
            <w:hideMark/>
          </w:tcPr>
          <w:p w14:paraId="4563F1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26247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bottom"/>
            <w:hideMark/>
          </w:tcPr>
          <w:p w14:paraId="6130E0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9C3131B"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41C646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vAlign w:val="center"/>
            <w:hideMark/>
          </w:tcPr>
          <w:p w14:paraId="6E7A5C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6735D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vAlign w:val="center"/>
            <w:hideMark/>
          </w:tcPr>
          <w:p w14:paraId="188564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50750BBB"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 xml:space="preserve">IČ: …………….. </w:t>
            </w:r>
          </w:p>
        </w:tc>
        <w:tc>
          <w:tcPr>
            <w:tcW w:w="287" w:type="dxa"/>
            <w:tcBorders>
              <w:top w:val="nil"/>
              <w:left w:val="nil"/>
              <w:bottom w:val="single" w:sz="4" w:space="0" w:color="auto"/>
              <w:right w:val="nil"/>
            </w:tcBorders>
            <w:shd w:val="clear" w:color="auto" w:fill="auto"/>
            <w:vAlign w:val="center"/>
            <w:hideMark/>
          </w:tcPr>
          <w:p w14:paraId="354FE392"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54DA1B53"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vAlign w:val="center"/>
            <w:hideMark/>
          </w:tcPr>
          <w:p w14:paraId="4E571D5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vAlign w:val="center"/>
            <w:hideMark/>
          </w:tcPr>
          <w:p w14:paraId="7F0D5271"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vAlign w:val="center"/>
            <w:hideMark/>
          </w:tcPr>
          <w:p w14:paraId="3D20AFF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vAlign w:val="center"/>
            <w:hideMark/>
          </w:tcPr>
          <w:p w14:paraId="2A0B54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0FB193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vAlign w:val="center"/>
            <w:hideMark/>
          </w:tcPr>
          <w:p w14:paraId="2A6E3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vAlign w:val="center"/>
            <w:hideMark/>
          </w:tcPr>
          <w:p w14:paraId="6098B2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vAlign w:val="center"/>
            <w:hideMark/>
          </w:tcPr>
          <w:p w14:paraId="5CF9A1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vAlign w:val="center"/>
            <w:hideMark/>
          </w:tcPr>
          <w:p w14:paraId="6FA81F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vAlign w:val="center"/>
            <w:hideMark/>
          </w:tcPr>
          <w:p w14:paraId="1FC76C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40977C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bottom"/>
            <w:hideMark/>
          </w:tcPr>
          <w:p w14:paraId="0E8B1C2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1CE71BC"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1BC0A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vAlign w:val="center"/>
            <w:hideMark/>
          </w:tcPr>
          <w:p w14:paraId="482B36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3CD7BC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single" w:sz="4" w:space="0" w:color="auto"/>
              <w:left w:val="nil"/>
              <w:bottom w:val="nil"/>
              <w:right w:val="nil"/>
            </w:tcBorders>
            <w:shd w:val="clear" w:color="auto" w:fill="auto"/>
            <w:vAlign w:val="center"/>
            <w:hideMark/>
          </w:tcPr>
          <w:p w14:paraId="3B6929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single" w:sz="4" w:space="0" w:color="auto"/>
              <w:left w:val="nil"/>
              <w:bottom w:val="nil"/>
              <w:right w:val="nil"/>
            </w:tcBorders>
            <w:shd w:val="clear" w:color="auto" w:fill="auto"/>
            <w:noWrap/>
            <w:vAlign w:val="center"/>
            <w:hideMark/>
          </w:tcPr>
          <w:p w14:paraId="4C5A36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single" w:sz="4" w:space="0" w:color="auto"/>
              <w:left w:val="nil"/>
              <w:bottom w:val="nil"/>
              <w:right w:val="nil"/>
            </w:tcBorders>
            <w:shd w:val="clear" w:color="auto" w:fill="auto"/>
            <w:vAlign w:val="center"/>
            <w:hideMark/>
          </w:tcPr>
          <w:p w14:paraId="3BDEB4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single" w:sz="4" w:space="0" w:color="auto"/>
              <w:left w:val="nil"/>
              <w:bottom w:val="nil"/>
              <w:right w:val="nil"/>
            </w:tcBorders>
            <w:shd w:val="clear" w:color="auto" w:fill="auto"/>
            <w:vAlign w:val="center"/>
            <w:hideMark/>
          </w:tcPr>
          <w:p w14:paraId="69B2CD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single" w:sz="4" w:space="0" w:color="auto"/>
              <w:left w:val="nil"/>
              <w:bottom w:val="nil"/>
              <w:right w:val="nil"/>
            </w:tcBorders>
            <w:shd w:val="clear" w:color="auto" w:fill="auto"/>
            <w:vAlign w:val="center"/>
            <w:hideMark/>
          </w:tcPr>
          <w:p w14:paraId="0B8E3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B19F4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single" w:sz="4" w:space="0" w:color="auto"/>
              <w:left w:val="nil"/>
              <w:bottom w:val="nil"/>
              <w:right w:val="nil"/>
            </w:tcBorders>
            <w:shd w:val="clear" w:color="auto" w:fill="auto"/>
            <w:vAlign w:val="center"/>
            <w:hideMark/>
          </w:tcPr>
          <w:p w14:paraId="5DBBBB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single" w:sz="4" w:space="0" w:color="auto"/>
              <w:left w:val="nil"/>
              <w:bottom w:val="nil"/>
              <w:right w:val="nil"/>
            </w:tcBorders>
            <w:shd w:val="clear" w:color="auto" w:fill="auto"/>
            <w:vAlign w:val="center"/>
            <w:hideMark/>
          </w:tcPr>
          <w:p w14:paraId="0602C0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single" w:sz="4" w:space="0" w:color="auto"/>
              <w:left w:val="nil"/>
              <w:bottom w:val="nil"/>
              <w:right w:val="nil"/>
            </w:tcBorders>
            <w:shd w:val="clear" w:color="auto" w:fill="auto"/>
            <w:vAlign w:val="center"/>
            <w:hideMark/>
          </w:tcPr>
          <w:p w14:paraId="32A1C6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single" w:sz="4" w:space="0" w:color="auto"/>
              <w:left w:val="nil"/>
              <w:bottom w:val="nil"/>
              <w:right w:val="nil"/>
            </w:tcBorders>
            <w:shd w:val="clear" w:color="auto" w:fill="auto"/>
            <w:vAlign w:val="center"/>
            <w:hideMark/>
          </w:tcPr>
          <w:p w14:paraId="033E73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0DD6DE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071511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4E3EE7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5E4D4C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6702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26924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551AEFA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05686A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357C6E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37EE00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308" w:type="dxa"/>
            <w:gridSpan w:val="19"/>
            <w:tcBorders>
              <w:top w:val="nil"/>
              <w:left w:val="nil"/>
              <w:bottom w:val="nil"/>
              <w:right w:val="nil"/>
            </w:tcBorders>
            <w:shd w:val="clear" w:color="auto" w:fill="auto"/>
            <w:noWrap/>
            <w:vAlign w:val="center"/>
            <w:hideMark/>
          </w:tcPr>
          <w:p w14:paraId="408F77D9"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Rekapitulace ZBV č. ? dle Skupin 1, 2, 3, 4, 5</w:t>
            </w:r>
          </w:p>
        </w:tc>
        <w:tc>
          <w:tcPr>
            <w:tcW w:w="284" w:type="dxa"/>
            <w:gridSpan w:val="2"/>
            <w:tcBorders>
              <w:top w:val="nil"/>
              <w:left w:val="nil"/>
              <w:bottom w:val="nil"/>
              <w:right w:val="nil"/>
            </w:tcBorders>
            <w:shd w:val="clear" w:color="auto" w:fill="auto"/>
            <w:vAlign w:val="center"/>
            <w:hideMark/>
          </w:tcPr>
          <w:p w14:paraId="5AF597CC"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p>
        </w:tc>
        <w:tc>
          <w:tcPr>
            <w:tcW w:w="160" w:type="dxa"/>
            <w:tcBorders>
              <w:top w:val="nil"/>
              <w:left w:val="nil"/>
              <w:bottom w:val="nil"/>
              <w:right w:val="nil"/>
            </w:tcBorders>
            <w:shd w:val="clear" w:color="auto" w:fill="auto"/>
            <w:vAlign w:val="center"/>
            <w:hideMark/>
          </w:tcPr>
          <w:p w14:paraId="1ACD50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191D9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63E72B0"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3975EF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C8100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000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27F9F9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BE318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2386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8A04F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9082C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9F4A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F060F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68D06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6B4E93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073D5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6C2C1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87D8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32914D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B63A3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89449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BD10F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E41BB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AC3D7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0BFF2F" w14:textId="77777777" w:rsidTr="00225893">
        <w:trPr>
          <w:trHeight w:val="312"/>
        </w:trPr>
        <w:tc>
          <w:tcPr>
            <w:tcW w:w="197" w:type="dxa"/>
            <w:tcBorders>
              <w:top w:val="nil"/>
              <w:left w:val="single" w:sz="8" w:space="0" w:color="auto"/>
              <w:bottom w:val="nil"/>
              <w:right w:val="nil"/>
            </w:tcBorders>
            <w:shd w:val="clear" w:color="auto" w:fill="auto"/>
            <w:noWrap/>
            <w:vAlign w:val="bottom"/>
            <w:hideMark/>
          </w:tcPr>
          <w:p w14:paraId="04C2A5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53F7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25D92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CE1B2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FF46EA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F45BB1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126FA5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4F5D6ED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4E71BB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C3F2F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39EE45C"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2A496E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E2A1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130A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806F0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?.1</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6B30BEC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4812D01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4C53A5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D5C532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09EFE6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362E2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E4A7E51" w14:textId="77777777" w:rsidTr="00225893">
        <w:trPr>
          <w:trHeight w:val="84"/>
        </w:trPr>
        <w:tc>
          <w:tcPr>
            <w:tcW w:w="197" w:type="dxa"/>
            <w:tcBorders>
              <w:top w:val="nil"/>
              <w:left w:val="single" w:sz="8" w:space="0" w:color="auto"/>
              <w:bottom w:val="nil"/>
              <w:right w:val="nil"/>
            </w:tcBorders>
            <w:shd w:val="clear" w:color="auto" w:fill="auto"/>
            <w:noWrap/>
            <w:vAlign w:val="bottom"/>
            <w:hideMark/>
          </w:tcPr>
          <w:p w14:paraId="51AB6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83F2B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A7C78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4439C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77A606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374EC101"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34F0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884E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D498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8012C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601DDC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4908C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85DD0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21EE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5B6D2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71C08A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28402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D5745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80536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AF665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9AF89E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FB5E7A" w14:textId="77777777" w:rsidTr="00225893">
        <w:trPr>
          <w:trHeight w:val="369"/>
        </w:trPr>
        <w:tc>
          <w:tcPr>
            <w:tcW w:w="197" w:type="dxa"/>
            <w:tcBorders>
              <w:top w:val="nil"/>
              <w:left w:val="single" w:sz="8" w:space="0" w:color="auto"/>
              <w:bottom w:val="nil"/>
              <w:right w:val="nil"/>
            </w:tcBorders>
            <w:shd w:val="clear" w:color="auto" w:fill="auto"/>
            <w:noWrap/>
            <w:vAlign w:val="bottom"/>
            <w:hideMark/>
          </w:tcPr>
          <w:p w14:paraId="0ADCDE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66369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ED6FC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8A880D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5363ABF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31C835B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68C155F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5C0ADBA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79AC0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D07A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04FE1B"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646438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3DB3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C3870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4C824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?.2</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7E2F9A4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33EEC5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FFC946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7D5F70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671CC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AE4E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A119E26"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9501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6319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9E615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AE21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0E151E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B524857"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7EAE24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9BCDA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D2144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05A58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509A3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5DC48D4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86D6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749AF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0D5E0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08109B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0313E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7C32AC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F0C1E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F0254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7718B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3CE22B" w14:textId="77777777" w:rsidTr="00225893">
        <w:trPr>
          <w:trHeight w:val="85"/>
        </w:trPr>
        <w:tc>
          <w:tcPr>
            <w:tcW w:w="197" w:type="dxa"/>
            <w:tcBorders>
              <w:top w:val="nil"/>
              <w:left w:val="single" w:sz="8" w:space="0" w:color="auto"/>
              <w:bottom w:val="nil"/>
              <w:right w:val="nil"/>
            </w:tcBorders>
            <w:shd w:val="clear" w:color="auto" w:fill="auto"/>
            <w:noWrap/>
            <w:vAlign w:val="bottom"/>
            <w:hideMark/>
          </w:tcPr>
          <w:p w14:paraId="20ECE1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8994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B2382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C4D3F6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6BB9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DD79A4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23454F8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3508FCC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34D65F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F195E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B8E8F5"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59BD5E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0E77D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BBA1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D9234A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?.3</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3CFAE6D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07605A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4AC442DE"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6461F0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B206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4DAD8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61F98F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CDB7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13E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AAD4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4795E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F31F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2A7FC00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01F6C1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26D40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449B0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9F6DC3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E6A4DD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1F383B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B459E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8CE35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F910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2F191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186456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5C530D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794252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0608F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35C47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ECD94EC" w14:textId="77777777" w:rsidTr="00225893">
        <w:trPr>
          <w:trHeight w:val="86"/>
        </w:trPr>
        <w:tc>
          <w:tcPr>
            <w:tcW w:w="197" w:type="dxa"/>
            <w:tcBorders>
              <w:top w:val="nil"/>
              <w:left w:val="single" w:sz="8" w:space="0" w:color="auto"/>
              <w:bottom w:val="nil"/>
              <w:right w:val="nil"/>
            </w:tcBorders>
            <w:shd w:val="clear" w:color="auto" w:fill="auto"/>
            <w:noWrap/>
            <w:vAlign w:val="bottom"/>
            <w:hideMark/>
          </w:tcPr>
          <w:p w14:paraId="153B33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B24E2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11562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C6D791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ECC2A1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2976DAE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FB83B7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9CE078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00331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580F1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46EFD1"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1FD6DF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4258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56A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CB1E10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?.4</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5F12AC9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6A74485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0A090F60"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89F8575"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3ACF9A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95754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9CBC23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A6AE7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2529E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68B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723A17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9AF6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94A4CFA"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5277DA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AFEA0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569CB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6AB21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E2666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2310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D0CD8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0E0FA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71EB6D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6FE384D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66D0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F7CAD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D1514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C7C7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72C4E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0FF41E4"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38E58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9A3D6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572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32917B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0869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1FB88C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5FB79B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1B781EA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6A3D55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E1043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0F6CF89"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3B8FAF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25936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386E8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991324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?.5</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0242190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3CC799A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505D9F24"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2AEF6E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7D42D9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88DBF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9322CB"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78481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57B8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D3E71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0FA43D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AE0D2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0E04C2B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7AEC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37FD85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3F668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F1A4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5F6F54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D04A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68AEA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A4E80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10B5D1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2A3F8C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630D60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338D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65B71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2660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456EB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78860F9"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08AAB0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73A12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DDD5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3E4B66BF" w14:textId="77777777" w:rsidR="00032311" w:rsidRPr="00016DCE" w:rsidRDefault="00032311" w:rsidP="00225893">
            <w:pPr>
              <w:widowControl/>
              <w:suppressAutoHyphens w:val="0"/>
              <w:spacing w:line="240" w:lineRule="auto"/>
              <w:jc w:val="center"/>
              <w:textAlignment w:val="auto"/>
              <w:rPr>
                <w:rFonts w:ascii="Arial" w:hAnsi="Arial" w:cs="Arial"/>
                <w:bCs/>
                <w:sz w:val="16"/>
                <w:szCs w:val="16"/>
                <w:lang w:eastAsia="cs-CZ"/>
              </w:rPr>
            </w:pPr>
            <w:r w:rsidRPr="00016DCE">
              <w:rPr>
                <w:rFonts w:ascii="Arial" w:hAnsi="Arial" w:cs="Arial"/>
                <w:bCs/>
                <w:sz w:val="16"/>
                <w:szCs w:val="16"/>
                <w:lang w:eastAsia="cs-CZ"/>
              </w:rPr>
              <w:t>Suma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DB18D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4F8C230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E27E06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AD910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4584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9E4BF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79D0706" w14:textId="77777777" w:rsidTr="00225893">
        <w:trPr>
          <w:trHeight w:val="315"/>
        </w:trPr>
        <w:tc>
          <w:tcPr>
            <w:tcW w:w="197" w:type="dxa"/>
            <w:tcBorders>
              <w:top w:val="nil"/>
              <w:left w:val="single" w:sz="8" w:space="0" w:color="auto"/>
              <w:bottom w:val="nil"/>
              <w:right w:val="nil"/>
            </w:tcBorders>
            <w:shd w:val="clear" w:color="auto" w:fill="auto"/>
            <w:noWrap/>
            <w:vAlign w:val="bottom"/>
            <w:hideMark/>
          </w:tcPr>
          <w:p w14:paraId="15FCE8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227351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D099BB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A8D3D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w:t>
            </w:r>
          </w:p>
        </w:tc>
        <w:tc>
          <w:tcPr>
            <w:tcW w:w="2409" w:type="dxa"/>
            <w:tcBorders>
              <w:top w:val="single" w:sz="4" w:space="0" w:color="auto"/>
              <w:left w:val="nil"/>
              <w:bottom w:val="single" w:sz="8" w:space="0" w:color="auto"/>
              <w:right w:val="single" w:sz="4" w:space="0" w:color="000000"/>
            </w:tcBorders>
            <w:shd w:val="clear" w:color="auto" w:fill="auto"/>
            <w:vAlign w:val="center"/>
            <w:hideMark/>
          </w:tcPr>
          <w:p w14:paraId="4BD3B6B2"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1414B178"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693" w:type="dxa"/>
            <w:gridSpan w:val="9"/>
            <w:tcBorders>
              <w:top w:val="single" w:sz="4" w:space="0" w:color="auto"/>
              <w:left w:val="nil"/>
              <w:bottom w:val="single" w:sz="8" w:space="0" w:color="auto"/>
              <w:right w:val="single" w:sz="4" w:space="0" w:color="000000"/>
            </w:tcBorders>
            <w:shd w:val="clear" w:color="auto" w:fill="auto"/>
            <w:vAlign w:val="center"/>
            <w:hideMark/>
          </w:tcPr>
          <w:p w14:paraId="78E9042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E51823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p>
        </w:tc>
        <w:tc>
          <w:tcPr>
            <w:tcW w:w="160" w:type="dxa"/>
            <w:tcBorders>
              <w:top w:val="nil"/>
              <w:left w:val="nil"/>
              <w:bottom w:val="nil"/>
              <w:right w:val="nil"/>
            </w:tcBorders>
            <w:shd w:val="clear" w:color="auto" w:fill="auto"/>
            <w:noWrap/>
            <w:vAlign w:val="center"/>
            <w:hideMark/>
          </w:tcPr>
          <w:p w14:paraId="37FE6D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6B5CD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246EF21"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E2363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EBF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13FE2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1ADCE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8ABB6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E8B1C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9D05F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DFC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A1D15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8C4E8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5159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825C0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B5F5D4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48B93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9F48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EA626C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2729F0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F0749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58B59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E07EA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0BF9F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CA23144"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46507A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86C5B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0F80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3DCCC2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Části ZBV se číslují číslem ZBV, za kterým je tečka a index udávající číslo Skupiny.</w:t>
            </w:r>
          </w:p>
        </w:tc>
        <w:tc>
          <w:tcPr>
            <w:tcW w:w="284" w:type="dxa"/>
            <w:gridSpan w:val="2"/>
            <w:tcBorders>
              <w:top w:val="nil"/>
              <w:left w:val="nil"/>
              <w:bottom w:val="nil"/>
              <w:right w:val="nil"/>
            </w:tcBorders>
            <w:shd w:val="clear" w:color="auto" w:fill="auto"/>
            <w:noWrap/>
            <w:vAlign w:val="center"/>
            <w:hideMark/>
          </w:tcPr>
          <w:p w14:paraId="7351E2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764E2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43FBF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4003E2"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548F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C587D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E65F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55DB3C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Stejný systém číslování se používá pro jednotlivé Evidenční nebo Změnové listy</w:t>
            </w:r>
          </w:p>
        </w:tc>
        <w:tc>
          <w:tcPr>
            <w:tcW w:w="284" w:type="dxa"/>
            <w:gridSpan w:val="2"/>
            <w:tcBorders>
              <w:top w:val="nil"/>
              <w:left w:val="nil"/>
              <w:bottom w:val="nil"/>
              <w:right w:val="nil"/>
            </w:tcBorders>
            <w:shd w:val="clear" w:color="auto" w:fill="auto"/>
            <w:noWrap/>
            <w:vAlign w:val="center"/>
            <w:hideMark/>
          </w:tcPr>
          <w:p w14:paraId="56AD66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534A3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F756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5F99639"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2DE1C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4AC70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02A2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7B4CE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a pro Rozpis ocenění změn položek.</w:t>
            </w:r>
          </w:p>
        </w:tc>
        <w:tc>
          <w:tcPr>
            <w:tcW w:w="284" w:type="dxa"/>
            <w:gridSpan w:val="2"/>
            <w:tcBorders>
              <w:top w:val="nil"/>
              <w:left w:val="nil"/>
              <w:bottom w:val="nil"/>
              <w:right w:val="nil"/>
            </w:tcBorders>
            <w:shd w:val="clear" w:color="auto" w:fill="auto"/>
            <w:noWrap/>
            <w:vAlign w:val="center"/>
            <w:hideMark/>
          </w:tcPr>
          <w:p w14:paraId="514F89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36300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8126D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62CB3"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4304C6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752" w:type="dxa"/>
            <w:gridSpan w:val="22"/>
            <w:tcBorders>
              <w:top w:val="nil"/>
              <w:left w:val="nil"/>
              <w:bottom w:val="single" w:sz="8" w:space="0" w:color="auto"/>
              <w:right w:val="nil"/>
            </w:tcBorders>
            <w:shd w:val="clear" w:color="auto" w:fill="auto"/>
            <w:noWrap/>
            <w:vAlign w:val="center"/>
            <w:hideMark/>
          </w:tcPr>
          <w:p w14:paraId="2943B6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25C77F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C23417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D9DC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772" w:type="dxa"/>
            <w:gridSpan w:val="5"/>
            <w:tcBorders>
              <w:top w:val="nil"/>
              <w:left w:val="nil"/>
              <w:bottom w:val="nil"/>
              <w:right w:val="nil"/>
            </w:tcBorders>
            <w:shd w:val="clear" w:color="auto" w:fill="auto"/>
            <w:vAlign w:val="bottom"/>
            <w:hideMark/>
          </w:tcPr>
          <w:p w14:paraId="09690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ZBV - krycí list</w:t>
            </w:r>
          </w:p>
        </w:tc>
        <w:tc>
          <w:tcPr>
            <w:tcW w:w="2229" w:type="dxa"/>
            <w:gridSpan w:val="6"/>
            <w:tcBorders>
              <w:top w:val="nil"/>
              <w:left w:val="nil"/>
              <w:bottom w:val="nil"/>
              <w:right w:val="nil"/>
            </w:tcBorders>
            <w:shd w:val="clear" w:color="auto" w:fill="auto"/>
            <w:noWrap/>
            <w:vAlign w:val="bottom"/>
            <w:hideMark/>
          </w:tcPr>
          <w:p w14:paraId="1CE4AE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1" w:type="dxa"/>
            <w:tcBorders>
              <w:top w:val="nil"/>
              <w:left w:val="nil"/>
              <w:bottom w:val="nil"/>
              <w:right w:val="nil"/>
            </w:tcBorders>
            <w:shd w:val="clear" w:color="auto" w:fill="auto"/>
            <w:noWrap/>
            <w:vAlign w:val="bottom"/>
            <w:hideMark/>
          </w:tcPr>
          <w:p w14:paraId="0BF5D6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712D2C4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6D08D4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6CAF0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bottom"/>
            <w:hideMark/>
          </w:tcPr>
          <w:p w14:paraId="3286D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bottom"/>
            <w:hideMark/>
          </w:tcPr>
          <w:p w14:paraId="7A792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bottom"/>
            <w:hideMark/>
          </w:tcPr>
          <w:p w14:paraId="157E27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87" w:type="dxa"/>
            <w:gridSpan w:val="4"/>
            <w:tcBorders>
              <w:top w:val="nil"/>
              <w:left w:val="single" w:sz="8" w:space="0" w:color="auto"/>
              <w:bottom w:val="nil"/>
              <w:right w:val="nil"/>
            </w:tcBorders>
            <w:shd w:val="clear" w:color="auto" w:fill="auto"/>
            <w:noWrap/>
            <w:vAlign w:val="bottom"/>
            <w:hideMark/>
          </w:tcPr>
          <w:p w14:paraId="23B572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single" w:sz="8" w:space="0" w:color="auto"/>
            </w:tcBorders>
            <w:shd w:val="clear" w:color="auto" w:fill="auto"/>
            <w:noWrap/>
            <w:vAlign w:val="bottom"/>
            <w:hideMark/>
          </w:tcPr>
          <w:p w14:paraId="02EC3E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537302"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2F92A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8" w:space="0" w:color="auto"/>
              <w:right w:val="nil"/>
            </w:tcBorders>
            <w:shd w:val="clear" w:color="auto" w:fill="auto"/>
            <w:noWrap/>
            <w:vAlign w:val="bottom"/>
            <w:hideMark/>
          </w:tcPr>
          <w:p w14:paraId="27997A1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5ECC5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77" w:type="dxa"/>
            <w:tcBorders>
              <w:top w:val="nil"/>
              <w:left w:val="nil"/>
              <w:bottom w:val="single" w:sz="8" w:space="0" w:color="auto"/>
              <w:right w:val="nil"/>
            </w:tcBorders>
            <w:shd w:val="clear" w:color="auto" w:fill="auto"/>
            <w:noWrap/>
            <w:vAlign w:val="bottom"/>
            <w:hideMark/>
          </w:tcPr>
          <w:p w14:paraId="27562C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89" w:type="dxa"/>
            <w:tcBorders>
              <w:top w:val="nil"/>
              <w:left w:val="nil"/>
              <w:bottom w:val="single" w:sz="8" w:space="0" w:color="auto"/>
              <w:right w:val="nil"/>
            </w:tcBorders>
            <w:shd w:val="clear" w:color="auto" w:fill="auto"/>
            <w:noWrap/>
            <w:vAlign w:val="bottom"/>
            <w:hideMark/>
          </w:tcPr>
          <w:p w14:paraId="2FF0C8C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0" w:type="dxa"/>
            <w:gridSpan w:val="2"/>
            <w:tcBorders>
              <w:top w:val="nil"/>
              <w:left w:val="nil"/>
              <w:bottom w:val="single" w:sz="8" w:space="0" w:color="auto"/>
              <w:right w:val="nil"/>
            </w:tcBorders>
            <w:shd w:val="clear" w:color="auto" w:fill="auto"/>
            <w:noWrap/>
            <w:vAlign w:val="bottom"/>
            <w:hideMark/>
          </w:tcPr>
          <w:p w14:paraId="435317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900" w:type="dxa"/>
            <w:tcBorders>
              <w:top w:val="nil"/>
              <w:left w:val="nil"/>
              <w:bottom w:val="single" w:sz="8" w:space="0" w:color="auto"/>
              <w:right w:val="nil"/>
            </w:tcBorders>
            <w:shd w:val="clear" w:color="auto" w:fill="auto"/>
            <w:noWrap/>
            <w:vAlign w:val="bottom"/>
            <w:hideMark/>
          </w:tcPr>
          <w:p w14:paraId="65B436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7" w:type="dxa"/>
            <w:tcBorders>
              <w:top w:val="nil"/>
              <w:left w:val="nil"/>
              <w:bottom w:val="single" w:sz="8" w:space="0" w:color="auto"/>
              <w:right w:val="nil"/>
            </w:tcBorders>
            <w:shd w:val="clear" w:color="auto" w:fill="auto"/>
            <w:noWrap/>
            <w:vAlign w:val="bottom"/>
            <w:hideMark/>
          </w:tcPr>
          <w:p w14:paraId="4DAB403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3DCC5BD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41" w:type="dxa"/>
            <w:gridSpan w:val="2"/>
            <w:tcBorders>
              <w:top w:val="nil"/>
              <w:left w:val="nil"/>
              <w:bottom w:val="single" w:sz="8" w:space="0" w:color="auto"/>
              <w:right w:val="nil"/>
            </w:tcBorders>
            <w:shd w:val="clear" w:color="auto" w:fill="auto"/>
            <w:noWrap/>
            <w:vAlign w:val="bottom"/>
            <w:hideMark/>
          </w:tcPr>
          <w:p w14:paraId="63EB643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1" w:type="dxa"/>
            <w:tcBorders>
              <w:top w:val="nil"/>
              <w:left w:val="nil"/>
              <w:bottom w:val="single" w:sz="8" w:space="0" w:color="auto"/>
              <w:right w:val="nil"/>
            </w:tcBorders>
            <w:shd w:val="clear" w:color="auto" w:fill="auto"/>
            <w:noWrap/>
            <w:vAlign w:val="bottom"/>
            <w:hideMark/>
          </w:tcPr>
          <w:p w14:paraId="586FDB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3" w:type="dxa"/>
            <w:tcBorders>
              <w:top w:val="nil"/>
              <w:left w:val="nil"/>
              <w:bottom w:val="single" w:sz="8" w:space="0" w:color="auto"/>
              <w:right w:val="nil"/>
            </w:tcBorders>
            <w:shd w:val="clear" w:color="auto" w:fill="auto"/>
            <w:noWrap/>
            <w:vAlign w:val="bottom"/>
            <w:hideMark/>
          </w:tcPr>
          <w:p w14:paraId="563F22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21" w:type="dxa"/>
            <w:tcBorders>
              <w:top w:val="nil"/>
              <w:left w:val="nil"/>
              <w:bottom w:val="single" w:sz="8" w:space="0" w:color="auto"/>
              <w:right w:val="nil"/>
            </w:tcBorders>
            <w:shd w:val="clear" w:color="auto" w:fill="auto"/>
            <w:noWrap/>
            <w:vAlign w:val="bottom"/>
            <w:hideMark/>
          </w:tcPr>
          <w:p w14:paraId="4F13C1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3F55F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47" w:type="dxa"/>
            <w:tcBorders>
              <w:top w:val="nil"/>
              <w:left w:val="nil"/>
              <w:bottom w:val="single" w:sz="8" w:space="0" w:color="auto"/>
              <w:right w:val="nil"/>
            </w:tcBorders>
            <w:shd w:val="clear" w:color="auto" w:fill="auto"/>
            <w:noWrap/>
            <w:vAlign w:val="bottom"/>
            <w:hideMark/>
          </w:tcPr>
          <w:p w14:paraId="3767D3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27" w:type="dxa"/>
            <w:tcBorders>
              <w:top w:val="nil"/>
              <w:left w:val="nil"/>
              <w:bottom w:val="single" w:sz="8" w:space="0" w:color="auto"/>
              <w:right w:val="nil"/>
            </w:tcBorders>
            <w:shd w:val="clear" w:color="auto" w:fill="auto"/>
            <w:noWrap/>
            <w:vAlign w:val="bottom"/>
            <w:hideMark/>
          </w:tcPr>
          <w:p w14:paraId="25321AC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 w:type="dxa"/>
            <w:tcBorders>
              <w:top w:val="nil"/>
              <w:left w:val="nil"/>
              <w:bottom w:val="single" w:sz="8" w:space="0" w:color="auto"/>
              <w:right w:val="nil"/>
            </w:tcBorders>
            <w:shd w:val="clear" w:color="auto" w:fill="auto"/>
            <w:noWrap/>
            <w:vAlign w:val="bottom"/>
            <w:hideMark/>
          </w:tcPr>
          <w:p w14:paraId="0E3B05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gridSpan w:val="2"/>
            <w:tcBorders>
              <w:top w:val="nil"/>
              <w:left w:val="single" w:sz="8" w:space="0" w:color="auto"/>
              <w:bottom w:val="single" w:sz="8" w:space="0" w:color="auto"/>
              <w:right w:val="nil"/>
            </w:tcBorders>
            <w:shd w:val="clear" w:color="auto" w:fill="auto"/>
            <w:noWrap/>
            <w:vAlign w:val="bottom"/>
            <w:hideMark/>
          </w:tcPr>
          <w:p w14:paraId="09607F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7" w:type="dxa"/>
            <w:tcBorders>
              <w:top w:val="nil"/>
              <w:left w:val="nil"/>
              <w:bottom w:val="single" w:sz="8" w:space="0" w:color="auto"/>
              <w:right w:val="nil"/>
            </w:tcBorders>
            <w:shd w:val="clear" w:color="auto" w:fill="auto"/>
            <w:noWrap/>
            <w:vAlign w:val="bottom"/>
            <w:hideMark/>
          </w:tcPr>
          <w:p w14:paraId="5617194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F31B5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411186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146FF776" w14:textId="77777777" w:rsidR="00032311" w:rsidRPr="00016DCE" w:rsidRDefault="00032311" w:rsidP="00032311">
      <w:pPr>
        <w:autoSpaceDE w:val="0"/>
        <w:rPr>
          <w:rFonts w:ascii="Arial" w:hAnsi="Arial" w:cs="Arial"/>
          <w:bCs/>
          <w:sz w:val="22"/>
          <w:szCs w:val="22"/>
        </w:rPr>
      </w:pPr>
    </w:p>
    <w:p w14:paraId="26751447" w14:textId="77777777" w:rsidR="00032311" w:rsidRPr="00016DCE" w:rsidRDefault="00032311" w:rsidP="00032311">
      <w:pPr>
        <w:autoSpaceDE w:val="0"/>
        <w:rPr>
          <w:rFonts w:ascii="Arial" w:hAnsi="Arial" w:cs="Arial"/>
          <w:bCs/>
          <w:sz w:val="22"/>
          <w:szCs w:val="22"/>
        </w:rPr>
      </w:pPr>
      <w:r w:rsidRPr="00016DCE">
        <w:rPr>
          <w:rFonts w:ascii="Arial" w:hAnsi="Arial" w:cs="Arial"/>
          <w:bCs/>
          <w:sz w:val="22"/>
          <w:szCs w:val="22"/>
        </w:rPr>
        <w:br w:type="page"/>
      </w:r>
    </w:p>
    <w:tbl>
      <w:tblPr>
        <w:tblW w:w="9163" w:type="dxa"/>
        <w:tblInd w:w="70" w:type="dxa"/>
        <w:tblLayout w:type="fixed"/>
        <w:tblCellMar>
          <w:left w:w="70" w:type="dxa"/>
          <w:right w:w="70" w:type="dxa"/>
        </w:tblCellMar>
        <w:tblLook w:val="04A0" w:firstRow="1" w:lastRow="0" w:firstColumn="1" w:lastColumn="0" w:noHBand="0" w:noVBand="1"/>
      </w:tblPr>
      <w:tblGrid>
        <w:gridCol w:w="300"/>
        <w:gridCol w:w="300"/>
        <w:gridCol w:w="399"/>
        <w:gridCol w:w="399"/>
        <w:gridCol w:w="300"/>
        <w:gridCol w:w="300"/>
        <w:gridCol w:w="300"/>
        <w:gridCol w:w="300"/>
        <w:gridCol w:w="576"/>
        <w:gridCol w:w="300"/>
        <w:gridCol w:w="300"/>
        <w:gridCol w:w="300"/>
        <w:gridCol w:w="300"/>
        <w:gridCol w:w="300"/>
        <w:gridCol w:w="300"/>
        <w:gridCol w:w="478"/>
        <w:gridCol w:w="300"/>
        <w:gridCol w:w="2045"/>
        <w:gridCol w:w="850"/>
        <w:gridCol w:w="160"/>
        <w:gridCol w:w="160"/>
        <w:gridCol w:w="196"/>
      </w:tblGrid>
      <w:tr w:rsidR="00032311" w:rsidRPr="00016DCE" w14:paraId="7BD28232" w14:textId="77777777" w:rsidTr="00225893">
        <w:trPr>
          <w:trHeight w:val="360"/>
        </w:trPr>
        <w:tc>
          <w:tcPr>
            <w:tcW w:w="9163"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497BA4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Změnový list</w:t>
            </w:r>
          </w:p>
        </w:tc>
      </w:tr>
      <w:tr w:rsidR="00032311" w:rsidRPr="00016DCE" w14:paraId="2F3DA90A" w14:textId="77777777" w:rsidTr="00225893">
        <w:trPr>
          <w:trHeight w:val="165"/>
        </w:trPr>
        <w:tc>
          <w:tcPr>
            <w:tcW w:w="300" w:type="dxa"/>
            <w:tcBorders>
              <w:top w:val="nil"/>
              <w:left w:val="single" w:sz="8" w:space="0" w:color="auto"/>
              <w:bottom w:val="nil"/>
              <w:right w:val="nil"/>
            </w:tcBorders>
            <w:shd w:val="clear" w:color="auto" w:fill="auto"/>
            <w:noWrap/>
            <w:vAlign w:val="bottom"/>
            <w:hideMark/>
          </w:tcPr>
          <w:p w14:paraId="55D9A5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19B9DF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AD1F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3549FD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7D52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C4B2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10486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996A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98C807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2A4A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7F8D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6C68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0E5066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343E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3CF9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663E4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E9B49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6C27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1E3533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A14A7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56960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36B3EA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AF9D840" w14:textId="77777777" w:rsidTr="00225893">
        <w:trPr>
          <w:trHeight w:val="105"/>
        </w:trPr>
        <w:tc>
          <w:tcPr>
            <w:tcW w:w="300" w:type="dxa"/>
            <w:tcBorders>
              <w:top w:val="single" w:sz="8" w:space="0" w:color="auto"/>
              <w:left w:val="single" w:sz="8" w:space="0" w:color="auto"/>
              <w:bottom w:val="nil"/>
              <w:right w:val="nil"/>
            </w:tcBorders>
            <w:shd w:val="clear" w:color="auto" w:fill="auto"/>
            <w:noWrap/>
            <w:vAlign w:val="bottom"/>
            <w:hideMark/>
          </w:tcPr>
          <w:p w14:paraId="6B8AAA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1AC1C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02D9EC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7D5D04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4847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9DEC7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2A6E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931CB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76" w:type="dxa"/>
            <w:tcBorders>
              <w:top w:val="single" w:sz="8" w:space="0" w:color="auto"/>
              <w:left w:val="nil"/>
              <w:bottom w:val="nil"/>
              <w:right w:val="nil"/>
            </w:tcBorders>
            <w:shd w:val="clear" w:color="auto" w:fill="auto"/>
            <w:noWrap/>
            <w:vAlign w:val="bottom"/>
            <w:hideMark/>
          </w:tcPr>
          <w:p w14:paraId="765395F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FACDC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59E93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F7BAA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5657D8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single" w:sz="8" w:space="0" w:color="auto"/>
              <w:bottom w:val="nil"/>
              <w:right w:val="nil"/>
            </w:tcBorders>
            <w:shd w:val="clear" w:color="auto" w:fill="auto"/>
            <w:noWrap/>
            <w:vAlign w:val="bottom"/>
            <w:hideMark/>
          </w:tcPr>
          <w:p w14:paraId="0327E0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BD74B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78" w:type="dxa"/>
            <w:tcBorders>
              <w:top w:val="single" w:sz="8" w:space="0" w:color="auto"/>
              <w:left w:val="nil"/>
              <w:bottom w:val="nil"/>
              <w:right w:val="nil"/>
            </w:tcBorders>
            <w:shd w:val="clear" w:color="auto" w:fill="auto"/>
            <w:noWrap/>
            <w:vAlign w:val="bottom"/>
            <w:hideMark/>
          </w:tcPr>
          <w:p w14:paraId="7D7AD6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6C78D2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045" w:type="dxa"/>
            <w:tcBorders>
              <w:top w:val="single" w:sz="8" w:space="0" w:color="auto"/>
              <w:left w:val="nil"/>
              <w:bottom w:val="nil"/>
              <w:right w:val="single" w:sz="8" w:space="0" w:color="auto"/>
            </w:tcBorders>
            <w:shd w:val="clear" w:color="auto" w:fill="auto"/>
            <w:noWrap/>
            <w:vAlign w:val="bottom"/>
            <w:hideMark/>
          </w:tcPr>
          <w:p w14:paraId="72426F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50" w:type="dxa"/>
            <w:tcBorders>
              <w:top w:val="single" w:sz="8" w:space="0" w:color="auto"/>
              <w:left w:val="nil"/>
              <w:bottom w:val="nil"/>
              <w:right w:val="nil"/>
            </w:tcBorders>
            <w:shd w:val="clear" w:color="auto" w:fill="auto"/>
            <w:noWrap/>
            <w:vAlign w:val="bottom"/>
            <w:hideMark/>
          </w:tcPr>
          <w:p w14:paraId="79CDA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60A0DA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15F7F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single" w:sz="8" w:space="0" w:color="auto"/>
              <w:left w:val="nil"/>
              <w:bottom w:val="nil"/>
              <w:right w:val="single" w:sz="8" w:space="0" w:color="auto"/>
            </w:tcBorders>
            <w:shd w:val="clear" w:color="auto" w:fill="auto"/>
            <w:noWrap/>
            <w:vAlign w:val="bottom"/>
            <w:hideMark/>
          </w:tcPr>
          <w:p w14:paraId="6604A3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AFA8576"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3DEA0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nil"/>
              <w:right w:val="nil"/>
            </w:tcBorders>
            <w:shd w:val="clear" w:color="auto" w:fill="auto"/>
            <w:noWrap/>
            <w:vAlign w:val="center"/>
            <w:hideMark/>
          </w:tcPr>
          <w:p w14:paraId="55D5D8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576" w:type="dxa"/>
            <w:tcBorders>
              <w:top w:val="nil"/>
              <w:left w:val="nil"/>
              <w:bottom w:val="nil"/>
              <w:right w:val="nil"/>
            </w:tcBorders>
            <w:shd w:val="clear" w:color="auto" w:fill="auto"/>
            <w:noWrap/>
            <w:vAlign w:val="bottom"/>
            <w:hideMark/>
          </w:tcPr>
          <w:p w14:paraId="07E0A7E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50973D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0F56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83A5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D65F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val="restart"/>
            <w:tcBorders>
              <w:top w:val="nil"/>
              <w:left w:val="single" w:sz="8" w:space="0" w:color="auto"/>
              <w:bottom w:val="nil"/>
              <w:right w:val="nil"/>
            </w:tcBorders>
            <w:shd w:val="clear" w:color="auto" w:fill="auto"/>
            <w:vAlign w:val="bottom"/>
            <w:hideMark/>
          </w:tcPr>
          <w:p w14:paraId="4B84B3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2045" w:type="dxa"/>
            <w:vMerge w:val="restart"/>
            <w:tcBorders>
              <w:top w:val="nil"/>
              <w:left w:val="nil"/>
              <w:bottom w:val="nil"/>
              <w:right w:val="single" w:sz="8" w:space="0" w:color="auto"/>
            </w:tcBorders>
            <w:shd w:val="clear" w:color="auto" w:fill="auto"/>
            <w:vAlign w:val="bottom"/>
            <w:hideMark/>
          </w:tcPr>
          <w:p w14:paraId="3CE562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366" w:type="dxa"/>
            <w:gridSpan w:val="4"/>
            <w:tcBorders>
              <w:top w:val="nil"/>
              <w:left w:val="nil"/>
              <w:bottom w:val="nil"/>
              <w:right w:val="single" w:sz="8" w:space="0" w:color="000000"/>
            </w:tcBorders>
            <w:shd w:val="clear" w:color="auto" w:fill="auto"/>
            <w:noWrap/>
            <w:vAlign w:val="bottom"/>
            <w:hideMark/>
          </w:tcPr>
          <w:p w14:paraId="46F3330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73427F61"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7DEF6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nil"/>
              <w:right w:val="single" w:sz="8" w:space="0" w:color="000000"/>
            </w:tcBorders>
            <w:shd w:val="clear" w:color="auto" w:fill="auto"/>
            <w:noWrap/>
            <w:vAlign w:val="center"/>
            <w:hideMark/>
          </w:tcPr>
          <w:p w14:paraId="3FB0F41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tcBorders>
              <w:top w:val="nil"/>
              <w:left w:val="single" w:sz="8" w:space="0" w:color="auto"/>
              <w:bottom w:val="nil"/>
              <w:right w:val="nil"/>
            </w:tcBorders>
            <w:vAlign w:val="center"/>
            <w:hideMark/>
          </w:tcPr>
          <w:p w14:paraId="029204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045" w:type="dxa"/>
            <w:vMerge/>
            <w:tcBorders>
              <w:top w:val="nil"/>
              <w:left w:val="nil"/>
              <w:bottom w:val="nil"/>
              <w:right w:val="single" w:sz="8" w:space="0" w:color="auto"/>
            </w:tcBorders>
            <w:vAlign w:val="center"/>
            <w:hideMark/>
          </w:tcPr>
          <w:p w14:paraId="36C4A2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366"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30A98AE7" w14:textId="77777777" w:rsidR="00032311" w:rsidRPr="00016DCE" w:rsidRDefault="00032311" w:rsidP="00225893">
            <w:pPr>
              <w:widowControl/>
              <w:suppressAutoHyphens w:val="0"/>
              <w:spacing w:line="240" w:lineRule="auto"/>
              <w:jc w:val="center"/>
              <w:textAlignment w:val="auto"/>
              <w:rPr>
                <w:rFonts w:ascii="Arial" w:hAnsi="Arial" w:cs="Arial"/>
                <w:bCs/>
                <w:sz w:val="26"/>
                <w:szCs w:val="26"/>
                <w:lang w:eastAsia="cs-CZ"/>
              </w:rPr>
            </w:pPr>
            <w:r w:rsidRPr="00016DCE">
              <w:rPr>
                <w:rFonts w:ascii="Arial" w:hAnsi="Arial" w:cs="Arial"/>
                <w:bCs/>
                <w:sz w:val="26"/>
                <w:szCs w:val="26"/>
                <w:lang w:eastAsia="cs-CZ"/>
              </w:rPr>
              <w:t>?. 1,2,3,4,5</w:t>
            </w:r>
          </w:p>
        </w:tc>
      </w:tr>
      <w:tr w:rsidR="00032311" w:rsidRPr="00016DCE" w14:paraId="0588AEE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91DA6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174" w:type="dxa"/>
            <w:gridSpan w:val="9"/>
            <w:tcBorders>
              <w:top w:val="nil"/>
              <w:left w:val="nil"/>
              <w:bottom w:val="nil"/>
              <w:right w:val="nil"/>
            </w:tcBorders>
            <w:shd w:val="clear" w:color="auto" w:fill="auto"/>
            <w:noWrap/>
            <w:vAlign w:val="center"/>
            <w:hideMark/>
          </w:tcPr>
          <w:p w14:paraId="618FE6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300" w:type="dxa"/>
            <w:tcBorders>
              <w:top w:val="nil"/>
              <w:left w:val="nil"/>
              <w:bottom w:val="nil"/>
              <w:right w:val="nil"/>
            </w:tcBorders>
            <w:shd w:val="clear" w:color="auto" w:fill="auto"/>
            <w:noWrap/>
            <w:vAlign w:val="bottom"/>
            <w:hideMark/>
          </w:tcPr>
          <w:p w14:paraId="68974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0E3595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C766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423"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54C5248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1366" w:type="dxa"/>
            <w:gridSpan w:val="4"/>
            <w:vMerge/>
            <w:tcBorders>
              <w:top w:val="nil"/>
              <w:left w:val="single" w:sz="8" w:space="0" w:color="auto"/>
              <w:bottom w:val="single" w:sz="8" w:space="0" w:color="000000"/>
              <w:right w:val="single" w:sz="8" w:space="0" w:color="000000"/>
            </w:tcBorders>
            <w:vAlign w:val="center"/>
            <w:hideMark/>
          </w:tcPr>
          <w:p w14:paraId="2A186934"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4A3C7A9F" w14:textId="77777777" w:rsidTr="00225893">
        <w:trPr>
          <w:trHeight w:val="255"/>
        </w:trPr>
        <w:tc>
          <w:tcPr>
            <w:tcW w:w="300" w:type="dxa"/>
            <w:tcBorders>
              <w:top w:val="nil"/>
              <w:left w:val="single" w:sz="8" w:space="0" w:color="auto"/>
              <w:bottom w:val="single" w:sz="8" w:space="0" w:color="auto"/>
              <w:right w:val="nil"/>
            </w:tcBorders>
            <w:shd w:val="clear" w:color="auto" w:fill="auto"/>
            <w:noWrap/>
            <w:vAlign w:val="bottom"/>
            <w:hideMark/>
          </w:tcPr>
          <w:p w14:paraId="67AACA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single" w:sz="8" w:space="0" w:color="auto"/>
              <w:right w:val="single" w:sz="8" w:space="0" w:color="000000"/>
            </w:tcBorders>
            <w:shd w:val="clear" w:color="auto" w:fill="auto"/>
            <w:noWrap/>
            <w:vAlign w:val="center"/>
            <w:hideMark/>
          </w:tcPr>
          <w:p w14:paraId="1E36EAD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423" w:type="dxa"/>
            <w:gridSpan w:val="5"/>
            <w:vMerge/>
            <w:tcBorders>
              <w:top w:val="nil"/>
              <w:left w:val="single" w:sz="8" w:space="0" w:color="auto"/>
              <w:bottom w:val="single" w:sz="8" w:space="0" w:color="000000"/>
              <w:right w:val="single" w:sz="8" w:space="0" w:color="000000"/>
            </w:tcBorders>
            <w:vAlign w:val="center"/>
            <w:hideMark/>
          </w:tcPr>
          <w:p w14:paraId="3BDC1BAA"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1366" w:type="dxa"/>
            <w:gridSpan w:val="4"/>
            <w:vMerge/>
            <w:tcBorders>
              <w:top w:val="nil"/>
              <w:left w:val="single" w:sz="8" w:space="0" w:color="auto"/>
              <w:bottom w:val="single" w:sz="8" w:space="0" w:color="000000"/>
              <w:right w:val="single" w:sz="8" w:space="0" w:color="000000"/>
            </w:tcBorders>
            <w:vAlign w:val="center"/>
            <w:hideMark/>
          </w:tcPr>
          <w:p w14:paraId="061E0F45"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0E98EAC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D38F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single" w:sz="8" w:space="0" w:color="auto"/>
              <w:left w:val="nil"/>
              <w:bottom w:val="nil"/>
              <w:right w:val="nil"/>
            </w:tcBorders>
            <w:shd w:val="clear" w:color="auto" w:fill="auto"/>
            <w:noWrap/>
            <w:vAlign w:val="center"/>
            <w:hideMark/>
          </w:tcPr>
          <w:p w14:paraId="5CFD9C4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Strany smlouvy o dílo č.</w:t>
            </w:r>
            <w:r w:rsidRPr="00016DCE">
              <w:rPr>
                <w:rFonts w:ascii="Arial" w:hAnsi="Arial" w:cs="Arial"/>
                <w:color w:val="00B050"/>
                <w:sz w:val="16"/>
                <w:szCs w:val="16"/>
                <w:lang w:eastAsia="cs-CZ"/>
              </w:rPr>
              <w:t xml:space="preserve"> [doplňte</w:t>
            </w:r>
            <w:r w:rsidRPr="00016DCE">
              <w:rPr>
                <w:rFonts w:ascii="Arial" w:hAnsi="Arial" w:cs="Arial"/>
                <w:sz w:val="16"/>
                <w:szCs w:val="16"/>
                <w:lang w:eastAsia="cs-CZ"/>
              </w:rPr>
              <w:t xml:space="preserve">] na realizaci výše uvedené Stavby uzavřené dne </w:t>
            </w:r>
            <w:r w:rsidRPr="00016DCE">
              <w:rPr>
                <w:rFonts w:ascii="Arial" w:hAnsi="Arial" w:cs="Arial"/>
                <w:color w:val="00B050"/>
                <w:sz w:val="16"/>
                <w:szCs w:val="16"/>
                <w:lang w:eastAsia="cs-CZ"/>
              </w:rPr>
              <w:t>[doplňte]</w:t>
            </w:r>
            <w:r w:rsidRPr="00016DCE">
              <w:rPr>
                <w:rFonts w:ascii="Arial" w:hAnsi="Arial" w:cs="Arial"/>
                <w:sz w:val="16"/>
                <w:szCs w:val="16"/>
                <w:lang w:eastAsia="cs-CZ"/>
              </w:rPr>
              <w:t xml:space="preserve"> (dále jen Smlouva): </w:t>
            </w:r>
          </w:p>
        </w:tc>
        <w:tc>
          <w:tcPr>
            <w:tcW w:w="196" w:type="dxa"/>
            <w:tcBorders>
              <w:top w:val="nil"/>
              <w:left w:val="nil"/>
              <w:bottom w:val="nil"/>
              <w:right w:val="single" w:sz="8" w:space="0" w:color="auto"/>
            </w:tcBorders>
            <w:shd w:val="clear" w:color="auto" w:fill="auto"/>
            <w:noWrap/>
            <w:vAlign w:val="bottom"/>
            <w:hideMark/>
          </w:tcPr>
          <w:p w14:paraId="08610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2EFEB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B7411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center"/>
            <w:hideMark/>
          </w:tcPr>
          <w:p w14:paraId="4EC9F4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 Středočeský kraj, se sídlem Zborovská 81/11, 150 00 Praha 5, Smíchov</w:t>
            </w:r>
          </w:p>
        </w:tc>
        <w:tc>
          <w:tcPr>
            <w:tcW w:w="196" w:type="dxa"/>
            <w:tcBorders>
              <w:top w:val="nil"/>
              <w:left w:val="nil"/>
              <w:bottom w:val="nil"/>
              <w:right w:val="single" w:sz="8" w:space="0" w:color="auto"/>
            </w:tcBorders>
            <w:shd w:val="clear" w:color="auto" w:fill="auto"/>
            <w:noWrap/>
            <w:vAlign w:val="bottom"/>
            <w:hideMark/>
          </w:tcPr>
          <w:p w14:paraId="34C106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382B446" w14:textId="77777777" w:rsidTr="00225893">
        <w:trPr>
          <w:trHeight w:val="990"/>
        </w:trPr>
        <w:tc>
          <w:tcPr>
            <w:tcW w:w="300" w:type="dxa"/>
            <w:tcBorders>
              <w:top w:val="nil"/>
              <w:left w:val="single" w:sz="8" w:space="0" w:color="auto"/>
              <w:bottom w:val="single" w:sz="8" w:space="0" w:color="auto"/>
              <w:right w:val="nil"/>
            </w:tcBorders>
            <w:shd w:val="clear" w:color="auto" w:fill="auto"/>
            <w:noWrap/>
            <w:vAlign w:val="bottom"/>
            <w:hideMark/>
          </w:tcPr>
          <w:p w14:paraId="61EF03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29532AA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Zhotovitel:  </w:t>
            </w:r>
            <w:r w:rsidRPr="00016DCE">
              <w:rPr>
                <w:rFonts w:ascii="Arial" w:hAnsi="Arial" w:cs="Arial"/>
                <w:color w:val="00B050"/>
                <w:sz w:val="16"/>
                <w:szCs w:val="16"/>
                <w:lang w:eastAsia="cs-CZ"/>
              </w:rPr>
              <w:t>[doplňte]</w:t>
            </w:r>
          </w:p>
        </w:tc>
        <w:tc>
          <w:tcPr>
            <w:tcW w:w="196" w:type="dxa"/>
            <w:tcBorders>
              <w:top w:val="nil"/>
              <w:left w:val="nil"/>
              <w:bottom w:val="single" w:sz="8" w:space="0" w:color="auto"/>
              <w:right w:val="single" w:sz="8" w:space="0" w:color="auto"/>
            </w:tcBorders>
            <w:shd w:val="clear" w:color="auto" w:fill="auto"/>
            <w:noWrap/>
            <w:vAlign w:val="bottom"/>
            <w:hideMark/>
          </w:tcPr>
          <w:p w14:paraId="76995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A99567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84AC4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75DC8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174" w:type="dxa"/>
            <w:gridSpan w:val="9"/>
            <w:tcBorders>
              <w:top w:val="single" w:sz="8" w:space="0" w:color="auto"/>
              <w:left w:val="nil"/>
              <w:bottom w:val="nil"/>
              <w:right w:val="nil"/>
            </w:tcBorders>
            <w:shd w:val="clear" w:color="auto" w:fill="auto"/>
            <w:noWrap/>
            <w:vAlign w:val="bottom"/>
            <w:hideMark/>
          </w:tcPr>
          <w:p w14:paraId="13CFDDA9"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r w:rsidRPr="00016DCE">
              <w:rPr>
                <w:rFonts w:ascii="Arial" w:hAnsi="Arial" w:cs="Arial"/>
                <w:sz w:val="16"/>
                <w:szCs w:val="16"/>
                <w:u w:val="single"/>
                <w:lang w:eastAsia="cs-CZ"/>
              </w:rPr>
              <w:t>Přílohy Změnového listu</w:t>
            </w:r>
            <w:r w:rsidRPr="00016DCE">
              <w:rPr>
                <w:rFonts w:ascii="Arial" w:hAnsi="Arial" w:cs="Arial"/>
                <w:sz w:val="16"/>
                <w:szCs w:val="16"/>
                <w:lang w:eastAsia="cs-CZ"/>
              </w:rPr>
              <w:t>:</w:t>
            </w:r>
          </w:p>
        </w:tc>
        <w:tc>
          <w:tcPr>
            <w:tcW w:w="300" w:type="dxa"/>
            <w:tcBorders>
              <w:top w:val="nil"/>
              <w:left w:val="nil"/>
              <w:bottom w:val="nil"/>
              <w:right w:val="nil"/>
            </w:tcBorders>
            <w:shd w:val="clear" w:color="auto" w:fill="auto"/>
            <w:vAlign w:val="center"/>
            <w:hideMark/>
          </w:tcPr>
          <w:p w14:paraId="28774E73"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p>
        </w:tc>
        <w:tc>
          <w:tcPr>
            <w:tcW w:w="300" w:type="dxa"/>
            <w:tcBorders>
              <w:top w:val="nil"/>
              <w:left w:val="nil"/>
              <w:bottom w:val="nil"/>
              <w:right w:val="single" w:sz="8" w:space="0" w:color="auto"/>
            </w:tcBorders>
            <w:shd w:val="clear" w:color="auto" w:fill="auto"/>
            <w:noWrap/>
            <w:vAlign w:val="bottom"/>
            <w:hideMark/>
          </w:tcPr>
          <w:p w14:paraId="0409522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74A1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10B0F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004F40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Paré č.</w:t>
            </w:r>
          </w:p>
        </w:tc>
        <w:tc>
          <w:tcPr>
            <w:tcW w:w="300" w:type="dxa"/>
            <w:tcBorders>
              <w:top w:val="nil"/>
              <w:left w:val="nil"/>
              <w:bottom w:val="nil"/>
              <w:right w:val="nil"/>
            </w:tcBorders>
            <w:shd w:val="clear" w:color="auto" w:fill="auto"/>
            <w:noWrap/>
            <w:vAlign w:val="bottom"/>
            <w:hideMark/>
          </w:tcPr>
          <w:p w14:paraId="7B76931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895" w:type="dxa"/>
            <w:gridSpan w:val="2"/>
            <w:tcBorders>
              <w:top w:val="nil"/>
              <w:left w:val="nil"/>
              <w:bottom w:val="nil"/>
              <w:right w:val="nil"/>
            </w:tcBorders>
            <w:shd w:val="clear" w:color="auto" w:fill="auto"/>
            <w:noWrap/>
            <w:vAlign w:val="bottom"/>
            <w:hideMark/>
          </w:tcPr>
          <w:p w14:paraId="0EF62BF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Příjemce</w:t>
            </w:r>
          </w:p>
        </w:tc>
        <w:tc>
          <w:tcPr>
            <w:tcW w:w="160" w:type="dxa"/>
            <w:tcBorders>
              <w:top w:val="nil"/>
              <w:left w:val="nil"/>
              <w:bottom w:val="nil"/>
              <w:right w:val="nil"/>
            </w:tcBorders>
            <w:shd w:val="clear" w:color="auto" w:fill="auto"/>
            <w:noWrap/>
            <w:vAlign w:val="bottom"/>
            <w:hideMark/>
          </w:tcPr>
          <w:p w14:paraId="150214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tcBorders>
              <w:top w:val="nil"/>
              <w:left w:val="nil"/>
              <w:bottom w:val="nil"/>
              <w:right w:val="single" w:sz="8" w:space="0" w:color="auto"/>
            </w:tcBorders>
            <w:shd w:val="clear" w:color="auto" w:fill="auto"/>
            <w:noWrap/>
            <w:vAlign w:val="bottom"/>
            <w:hideMark/>
          </w:tcPr>
          <w:p w14:paraId="0BE5B7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6CDA7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08A3D72" w14:textId="77777777" w:rsidTr="00225893">
        <w:trPr>
          <w:trHeight w:val="195"/>
        </w:trPr>
        <w:tc>
          <w:tcPr>
            <w:tcW w:w="300" w:type="dxa"/>
            <w:tcBorders>
              <w:top w:val="nil"/>
              <w:left w:val="single" w:sz="8" w:space="0" w:color="auto"/>
              <w:bottom w:val="nil"/>
              <w:right w:val="nil"/>
            </w:tcBorders>
            <w:shd w:val="clear" w:color="auto" w:fill="auto"/>
            <w:noWrap/>
            <w:vAlign w:val="bottom"/>
            <w:hideMark/>
          </w:tcPr>
          <w:p w14:paraId="07973D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2692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72BE0C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FED07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33751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3BDE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FC355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A369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0F013B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510D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7AFA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DF1D6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31BE4B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6C58FD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2D0BE7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3CC9564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1300C1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F00E4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03979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7F22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03399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68612C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804AA3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26415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4904C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1ED209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 Krycí list</w:t>
            </w:r>
          </w:p>
        </w:tc>
        <w:tc>
          <w:tcPr>
            <w:tcW w:w="300" w:type="dxa"/>
            <w:tcBorders>
              <w:top w:val="nil"/>
              <w:left w:val="nil"/>
              <w:bottom w:val="nil"/>
              <w:right w:val="nil"/>
            </w:tcBorders>
            <w:shd w:val="clear" w:color="auto" w:fill="auto"/>
            <w:vAlign w:val="center"/>
            <w:hideMark/>
          </w:tcPr>
          <w:p w14:paraId="7ABAF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14C9C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309B1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5D810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CF8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41CAF7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B84F8F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475022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84966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DF54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2CC911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w:t>
            </w:r>
          </w:p>
        </w:tc>
        <w:tc>
          <w:tcPr>
            <w:tcW w:w="300" w:type="dxa"/>
            <w:tcBorders>
              <w:top w:val="nil"/>
              <w:left w:val="nil"/>
              <w:bottom w:val="nil"/>
              <w:right w:val="nil"/>
            </w:tcBorders>
            <w:shd w:val="clear" w:color="000000" w:fill="FFFF00"/>
            <w:noWrap/>
            <w:vAlign w:val="bottom"/>
            <w:hideMark/>
          </w:tcPr>
          <w:p w14:paraId="38A24E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vAlign w:val="bottom"/>
            <w:hideMark/>
          </w:tcPr>
          <w:p w14:paraId="45A255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w:t>
            </w:r>
          </w:p>
        </w:tc>
        <w:tc>
          <w:tcPr>
            <w:tcW w:w="196" w:type="dxa"/>
            <w:tcBorders>
              <w:top w:val="nil"/>
              <w:left w:val="nil"/>
              <w:bottom w:val="nil"/>
              <w:right w:val="single" w:sz="8" w:space="0" w:color="auto"/>
            </w:tcBorders>
            <w:shd w:val="clear" w:color="auto" w:fill="auto"/>
            <w:noWrap/>
            <w:vAlign w:val="bottom"/>
            <w:hideMark/>
          </w:tcPr>
          <w:p w14:paraId="7FA500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94676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603FB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41E52A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0F94154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 Změnový list</w:t>
            </w:r>
          </w:p>
        </w:tc>
        <w:tc>
          <w:tcPr>
            <w:tcW w:w="300" w:type="dxa"/>
            <w:tcBorders>
              <w:top w:val="nil"/>
              <w:left w:val="nil"/>
              <w:bottom w:val="nil"/>
              <w:right w:val="nil"/>
            </w:tcBorders>
            <w:shd w:val="clear" w:color="auto" w:fill="auto"/>
            <w:vAlign w:val="center"/>
            <w:hideMark/>
          </w:tcPr>
          <w:p w14:paraId="3F0107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5916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606A18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76F86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6C9010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DC44F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F2EF6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67BEFC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24E1EA0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9DC7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6A488D9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w:t>
            </w:r>
          </w:p>
        </w:tc>
        <w:tc>
          <w:tcPr>
            <w:tcW w:w="300" w:type="dxa"/>
            <w:tcBorders>
              <w:top w:val="nil"/>
              <w:left w:val="nil"/>
              <w:bottom w:val="nil"/>
              <w:right w:val="nil"/>
            </w:tcBorders>
            <w:shd w:val="clear" w:color="000000" w:fill="FFFF00"/>
            <w:noWrap/>
            <w:vAlign w:val="bottom"/>
            <w:hideMark/>
          </w:tcPr>
          <w:p w14:paraId="7C6D4B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07E500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Zhotovitel</w:t>
            </w:r>
          </w:p>
        </w:tc>
        <w:tc>
          <w:tcPr>
            <w:tcW w:w="196" w:type="dxa"/>
            <w:tcBorders>
              <w:top w:val="nil"/>
              <w:left w:val="nil"/>
              <w:bottom w:val="nil"/>
              <w:right w:val="single" w:sz="8" w:space="0" w:color="auto"/>
            </w:tcBorders>
            <w:shd w:val="clear" w:color="auto" w:fill="auto"/>
            <w:noWrap/>
            <w:vAlign w:val="bottom"/>
            <w:hideMark/>
          </w:tcPr>
          <w:p w14:paraId="774198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981AF7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A4FDA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047757F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574" w:type="dxa"/>
            <w:gridSpan w:val="7"/>
            <w:tcBorders>
              <w:top w:val="nil"/>
              <w:left w:val="nil"/>
              <w:bottom w:val="nil"/>
              <w:right w:val="nil"/>
            </w:tcBorders>
            <w:shd w:val="clear" w:color="auto" w:fill="auto"/>
            <w:noWrap/>
            <w:vAlign w:val="center"/>
            <w:hideMark/>
          </w:tcPr>
          <w:p w14:paraId="7175EF2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 Zápis o projednání ocenění soupisu prací</w:t>
            </w:r>
          </w:p>
        </w:tc>
        <w:tc>
          <w:tcPr>
            <w:tcW w:w="300" w:type="dxa"/>
            <w:tcBorders>
              <w:top w:val="nil"/>
              <w:left w:val="nil"/>
              <w:bottom w:val="nil"/>
              <w:right w:val="nil"/>
            </w:tcBorders>
            <w:shd w:val="clear" w:color="auto" w:fill="auto"/>
            <w:vAlign w:val="center"/>
            <w:hideMark/>
          </w:tcPr>
          <w:p w14:paraId="546477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D58660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334F12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B8891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413579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B8CD33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w:t>
            </w:r>
          </w:p>
        </w:tc>
        <w:tc>
          <w:tcPr>
            <w:tcW w:w="300" w:type="dxa"/>
            <w:tcBorders>
              <w:top w:val="nil"/>
              <w:left w:val="nil"/>
              <w:bottom w:val="nil"/>
              <w:right w:val="nil"/>
            </w:tcBorders>
            <w:shd w:val="clear" w:color="000000" w:fill="FFFF00"/>
            <w:noWrap/>
            <w:vAlign w:val="bottom"/>
            <w:hideMark/>
          </w:tcPr>
          <w:p w14:paraId="24904A6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4E837F0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w:t>
            </w:r>
          </w:p>
        </w:tc>
        <w:tc>
          <w:tcPr>
            <w:tcW w:w="196" w:type="dxa"/>
            <w:tcBorders>
              <w:top w:val="nil"/>
              <w:left w:val="nil"/>
              <w:bottom w:val="nil"/>
              <w:right w:val="single" w:sz="8" w:space="0" w:color="auto"/>
            </w:tcBorders>
            <w:shd w:val="clear" w:color="auto" w:fill="auto"/>
            <w:noWrap/>
            <w:vAlign w:val="bottom"/>
            <w:hideMark/>
          </w:tcPr>
          <w:p w14:paraId="25AD04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31092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F34E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B7EBC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38096A5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 Rozpis ocenění Změn položek</w:t>
            </w:r>
          </w:p>
        </w:tc>
        <w:tc>
          <w:tcPr>
            <w:tcW w:w="576" w:type="dxa"/>
            <w:tcBorders>
              <w:top w:val="nil"/>
              <w:left w:val="nil"/>
              <w:bottom w:val="nil"/>
              <w:right w:val="nil"/>
            </w:tcBorders>
            <w:shd w:val="clear" w:color="auto" w:fill="auto"/>
            <w:vAlign w:val="center"/>
            <w:hideMark/>
          </w:tcPr>
          <w:p w14:paraId="5C40C20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B6052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93C39D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683FC9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07E271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AD74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359E96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w:t>
            </w:r>
          </w:p>
        </w:tc>
        <w:tc>
          <w:tcPr>
            <w:tcW w:w="300" w:type="dxa"/>
            <w:tcBorders>
              <w:top w:val="nil"/>
              <w:left w:val="nil"/>
              <w:bottom w:val="nil"/>
              <w:right w:val="nil"/>
            </w:tcBorders>
            <w:shd w:val="clear" w:color="000000" w:fill="FFFF00"/>
            <w:noWrap/>
            <w:vAlign w:val="bottom"/>
            <w:hideMark/>
          </w:tcPr>
          <w:p w14:paraId="1B5BC4A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2A94D36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196" w:type="dxa"/>
            <w:tcBorders>
              <w:top w:val="nil"/>
              <w:left w:val="nil"/>
              <w:bottom w:val="nil"/>
              <w:right w:val="single" w:sz="8" w:space="0" w:color="auto"/>
            </w:tcBorders>
            <w:shd w:val="clear" w:color="auto" w:fill="auto"/>
            <w:noWrap/>
            <w:vAlign w:val="bottom"/>
            <w:hideMark/>
          </w:tcPr>
          <w:p w14:paraId="2A7FC7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42D904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DCB76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7198F3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13B06D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 Přehled zařazení změn do skupin</w:t>
            </w:r>
          </w:p>
        </w:tc>
        <w:tc>
          <w:tcPr>
            <w:tcW w:w="576" w:type="dxa"/>
            <w:tcBorders>
              <w:top w:val="nil"/>
              <w:left w:val="nil"/>
              <w:bottom w:val="nil"/>
              <w:right w:val="nil"/>
            </w:tcBorders>
            <w:shd w:val="clear" w:color="auto" w:fill="auto"/>
            <w:vAlign w:val="center"/>
            <w:hideMark/>
          </w:tcPr>
          <w:p w14:paraId="7277AAD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3E2F6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515273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778D4A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025EF15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F5CC8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7594384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w:t>
            </w:r>
          </w:p>
        </w:tc>
        <w:tc>
          <w:tcPr>
            <w:tcW w:w="300" w:type="dxa"/>
            <w:tcBorders>
              <w:top w:val="nil"/>
              <w:left w:val="nil"/>
              <w:bottom w:val="nil"/>
              <w:right w:val="nil"/>
            </w:tcBorders>
            <w:shd w:val="clear" w:color="000000" w:fill="FFFF00"/>
            <w:noWrap/>
            <w:vAlign w:val="bottom"/>
            <w:hideMark/>
          </w:tcPr>
          <w:p w14:paraId="523F33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55" w:type="dxa"/>
            <w:gridSpan w:val="3"/>
            <w:tcBorders>
              <w:top w:val="nil"/>
              <w:left w:val="nil"/>
              <w:bottom w:val="nil"/>
              <w:right w:val="nil"/>
            </w:tcBorders>
            <w:shd w:val="clear" w:color="000000" w:fill="FFFF00"/>
            <w:noWrap/>
            <w:vAlign w:val="bottom"/>
            <w:hideMark/>
          </w:tcPr>
          <w:p w14:paraId="5DB570B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w:t>
            </w:r>
          </w:p>
        </w:tc>
        <w:tc>
          <w:tcPr>
            <w:tcW w:w="160" w:type="dxa"/>
            <w:tcBorders>
              <w:top w:val="nil"/>
              <w:left w:val="nil"/>
              <w:bottom w:val="nil"/>
              <w:right w:val="single" w:sz="8" w:space="0" w:color="auto"/>
            </w:tcBorders>
            <w:shd w:val="clear" w:color="000000" w:fill="FFFF00"/>
            <w:noWrap/>
            <w:vAlign w:val="bottom"/>
            <w:hideMark/>
          </w:tcPr>
          <w:p w14:paraId="14B2D92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C4091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C037FF" w14:textId="77777777" w:rsidTr="00225893">
        <w:trPr>
          <w:trHeight w:val="930"/>
        </w:trPr>
        <w:tc>
          <w:tcPr>
            <w:tcW w:w="300" w:type="dxa"/>
            <w:tcBorders>
              <w:top w:val="nil"/>
              <w:left w:val="single" w:sz="8" w:space="0" w:color="auto"/>
              <w:bottom w:val="nil"/>
              <w:right w:val="nil"/>
            </w:tcBorders>
            <w:shd w:val="clear" w:color="auto" w:fill="auto"/>
            <w:noWrap/>
            <w:vAlign w:val="bottom"/>
            <w:hideMark/>
          </w:tcPr>
          <w:p w14:paraId="230570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2CBF79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center"/>
            <w:hideMark/>
          </w:tcPr>
          <w:p w14:paraId="05E654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vAlign w:val="center"/>
            <w:hideMark/>
          </w:tcPr>
          <w:p w14:paraId="704CC9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CE65E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CBF0C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83FE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78CFFF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1743F6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55F00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8A49C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7A99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1CD0E45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14D3933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13C3DA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92D050"/>
            <w:noWrap/>
            <w:vAlign w:val="bottom"/>
            <w:hideMark/>
          </w:tcPr>
          <w:p w14:paraId="5BA091C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6. </w:t>
            </w:r>
          </w:p>
        </w:tc>
        <w:tc>
          <w:tcPr>
            <w:tcW w:w="300" w:type="dxa"/>
            <w:tcBorders>
              <w:top w:val="nil"/>
              <w:left w:val="nil"/>
              <w:bottom w:val="nil"/>
              <w:right w:val="nil"/>
            </w:tcBorders>
            <w:shd w:val="clear" w:color="000000" w:fill="92D050"/>
            <w:noWrap/>
            <w:vAlign w:val="bottom"/>
            <w:hideMark/>
          </w:tcPr>
          <w:p w14:paraId="3A06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92D050"/>
            <w:noWrap/>
            <w:vAlign w:val="bottom"/>
            <w:hideMark/>
          </w:tcPr>
          <w:p w14:paraId="14BBEDB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Regionální dotační kancelář*</w:t>
            </w:r>
          </w:p>
        </w:tc>
        <w:tc>
          <w:tcPr>
            <w:tcW w:w="196" w:type="dxa"/>
            <w:tcBorders>
              <w:top w:val="nil"/>
              <w:left w:val="nil"/>
              <w:bottom w:val="nil"/>
              <w:right w:val="single" w:sz="8" w:space="0" w:color="auto"/>
            </w:tcBorders>
            <w:shd w:val="clear" w:color="auto" w:fill="auto"/>
            <w:noWrap/>
            <w:vAlign w:val="bottom"/>
            <w:hideMark/>
          </w:tcPr>
          <w:p w14:paraId="089A3A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041CC90"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C3107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FFF7F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398" w:type="dxa"/>
            <w:gridSpan w:val="4"/>
            <w:tcBorders>
              <w:top w:val="nil"/>
              <w:left w:val="nil"/>
              <w:bottom w:val="nil"/>
              <w:right w:val="nil"/>
            </w:tcBorders>
            <w:shd w:val="clear" w:color="auto" w:fill="auto"/>
            <w:noWrap/>
            <w:vAlign w:val="center"/>
            <w:hideMark/>
          </w:tcPr>
          <w:p w14:paraId="37CE893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6. Přehled dalších dokladů</w:t>
            </w:r>
          </w:p>
        </w:tc>
        <w:tc>
          <w:tcPr>
            <w:tcW w:w="300" w:type="dxa"/>
            <w:tcBorders>
              <w:top w:val="nil"/>
              <w:left w:val="nil"/>
              <w:bottom w:val="nil"/>
              <w:right w:val="nil"/>
            </w:tcBorders>
            <w:shd w:val="clear" w:color="auto" w:fill="auto"/>
            <w:vAlign w:val="center"/>
            <w:hideMark/>
          </w:tcPr>
          <w:p w14:paraId="0973CA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A379B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24AAC8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5C89F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CA3001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446C1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9713F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8A467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833" w:type="dxa"/>
            <w:gridSpan w:val="5"/>
            <w:tcBorders>
              <w:top w:val="nil"/>
              <w:left w:val="nil"/>
              <w:bottom w:val="nil"/>
              <w:right w:val="nil"/>
            </w:tcBorders>
            <w:shd w:val="clear" w:color="auto" w:fill="auto"/>
            <w:noWrap/>
            <w:vAlign w:val="bottom"/>
            <w:hideMark/>
          </w:tcPr>
          <w:p w14:paraId="262468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 </w:t>
            </w:r>
            <w:r w:rsidRPr="00016DCE">
              <w:rPr>
                <w:rFonts w:ascii="Arial" w:hAnsi="Arial" w:cs="Arial"/>
                <w:color w:val="00B050"/>
                <w:sz w:val="16"/>
                <w:szCs w:val="16"/>
                <w:lang w:eastAsia="cs-CZ"/>
              </w:rPr>
              <w:t>[doplňte dle potřeby]</w:t>
            </w:r>
          </w:p>
        </w:tc>
        <w:tc>
          <w:tcPr>
            <w:tcW w:w="160" w:type="dxa"/>
            <w:tcBorders>
              <w:top w:val="nil"/>
              <w:left w:val="nil"/>
              <w:bottom w:val="nil"/>
              <w:right w:val="single" w:sz="8" w:space="0" w:color="auto"/>
            </w:tcBorders>
            <w:shd w:val="clear" w:color="auto" w:fill="auto"/>
            <w:noWrap/>
            <w:vAlign w:val="bottom"/>
            <w:hideMark/>
          </w:tcPr>
          <w:p w14:paraId="5DD57A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1CD68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D171E2" w14:textId="77777777" w:rsidTr="00225893">
        <w:trPr>
          <w:trHeight w:val="150"/>
        </w:trPr>
        <w:tc>
          <w:tcPr>
            <w:tcW w:w="300" w:type="dxa"/>
            <w:tcBorders>
              <w:top w:val="nil"/>
              <w:left w:val="single" w:sz="8" w:space="0" w:color="auto"/>
              <w:bottom w:val="nil"/>
              <w:right w:val="nil"/>
            </w:tcBorders>
            <w:shd w:val="clear" w:color="auto" w:fill="auto"/>
            <w:noWrap/>
            <w:vAlign w:val="bottom"/>
            <w:hideMark/>
          </w:tcPr>
          <w:p w14:paraId="175186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2DA3D20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00BDF5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12895CA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AB367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A2FF1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16A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092D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7265AE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57A75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60665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E7F673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single" w:sz="8" w:space="0" w:color="auto"/>
            </w:tcBorders>
            <w:shd w:val="clear" w:color="auto" w:fill="auto"/>
            <w:noWrap/>
            <w:vAlign w:val="bottom"/>
            <w:hideMark/>
          </w:tcPr>
          <w:p w14:paraId="68A79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00D35B9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single" w:sz="8" w:space="0" w:color="auto"/>
              <w:right w:val="nil"/>
            </w:tcBorders>
            <w:shd w:val="clear" w:color="auto" w:fill="auto"/>
            <w:noWrap/>
            <w:vAlign w:val="bottom"/>
            <w:hideMark/>
          </w:tcPr>
          <w:p w14:paraId="476E5BA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6FBE98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FF2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3F97A07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6F2E8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1FC645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14666CC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86766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DDBF832" w14:textId="77777777" w:rsidTr="00225893">
        <w:trPr>
          <w:trHeight w:val="90"/>
        </w:trPr>
        <w:tc>
          <w:tcPr>
            <w:tcW w:w="300" w:type="dxa"/>
            <w:tcBorders>
              <w:top w:val="nil"/>
              <w:left w:val="single" w:sz="8" w:space="0" w:color="auto"/>
              <w:bottom w:val="nil"/>
              <w:right w:val="nil"/>
            </w:tcBorders>
            <w:shd w:val="clear" w:color="auto" w:fill="auto"/>
            <w:noWrap/>
            <w:vAlign w:val="bottom"/>
            <w:hideMark/>
          </w:tcPr>
          <w:p w14:paraId="0B0AE8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3C93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6F43FC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E3941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87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05F02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7FF8D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E31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4F57225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CCE3C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F6B7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9F363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2D41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32A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AE4B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B9D16B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47D17A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3E019C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EDF34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EAE8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5E0AB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728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02EECF"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ACD7F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bottom"/>
            <w:hideMark/>
          </w:tcPr>
          <w:p w14:paraId="18B2EC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Iniciátor změny: </w:t>
            </w:r>
            <w:r w:rsidRPr="00016DCE">
              <w:rPr>
                <w:rFonts w:ascii="Arial" w:hAnsi="Arial" w:cs="Arial"/>
                <w:color w:val="00B050"/>
                <w:sz w:val="16"/>
                <w:szCs w:val="16"/>
                <w:lang w:eastAsia="cs-CZ"/>
              </w:rPr>
              <w:t>[doplňte - buď Zhotovitel nebo Objednatel]</w:t>
            </w:r>
          </w:p>
        </w:tc>
        <w:tc>
          <w:tcPr>
            <w:tcW w:w="196" w:type="dxa"/>
            <w:tcBorders>
              <w:top w:val="nil"/>
              <w:left w:val="nil"/>
              <w:bottom w:val="nil"/>
              <w:right w:val="single" w:sz="8" w:space="0" w:color="auto"/>
            </w:tcBorders>
            <w:shd w:val="clear" w:color="auto" w:fill="auto"/>
            <w:noWrap/>
            <w:vAlign w:val="bottom"/>
            <w:hideMark/>
          </w:tcPr>
          <w:p w14:paraId="232755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937DA" w14:textId="77777777" w:rsidTr="00225893">
        <w:trPr>
          <w:trHeight w:val="120"/>
        </w:trPr>
        <w:tc>
          <w:tcPr>
            <w:tcW w:w="300" w:type="dxa"/>
            <w:tcBorders>
              <w:top w:val="nil"/>
              <w:left w:val="single" w:sz="8" w:space="0" w:color="auto"/>
              <w:bottom w:val="nil"/>
              <w:right w:val="nil"/>
            </w:tcBorders>
            <w:shd w:val="clear" w:color="auto" w:fill="auto"/>
            <w:noWrap/>
            <w:vAlign w:val="bottom"/>
            <w:hideMark/>
          </w:tcPr>
          <w:p w14:paraId="0690581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98" w:type="dxa"/>
            <w:gridSpan w:val="5"/>
            <w:tcBorders>
              <w:top w:val="nil"/>
              <w:left w:val="nil"/>
              <w:bottom w:val="nil"/>
              <w:right w:val="nil"/>
            </w:tcBorders>
            <w:shd w:val="clear" w:color="auto" w:fill="auto"/>
            <w:noWrap/>
            <w:vAlign w:val="bottom"/>
            <w:hideMark/>
          </w:tcPr>
          <w:p w14:paraId="6A910D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ACA9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E58D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4633F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9ABE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883C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87EF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3EB7D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C3A69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7FE55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312D2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4124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17F8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6E95370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D6C51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F8BB6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5DD736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1358A35"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7F070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4E1F657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Popis a zdůvodnění Změny:</w:t>
            </w:r>
          </w:p>
        </w:tc>
        <w:tc>
          <w:tcPr>
            <w:tcW w:w="196" w:type="dxa"/>
            <w:tcBorders>
              <w:top w:val="nil"/>
              <w:left w:val="nil"/>
              <w:bottom w:val="nil"/>
              <w:right w:val="single" w:sz="8" w:space="0" w:color="auto"/>
            </w:tcBorders>
            <w:shd w:val="clear" w:color="auto" w:fill="auto"/>
            <w:noWrap/>
            <w:vAlign w:val="bottom"/>
            <w:hideMark/>
          </w:tcPr>
          <w:p w14:paraId="2583ED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201E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E03FE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center"/>
            <w:hideMark/>
          </w:tcPr>
          <w:p w14:paraId="4A438584"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1B65F97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321FFBE9"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0FDD8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BB273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80A1346"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559211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576" w:type="dxa"/>
            <w:tcBorders>
              <w:top w:val="nil"/>
              <w:left w:val="nil"/>
              <w:bottom w:val="nil"/>
              <w:right w:val="nil"/>
            </w:tcBorders>
            <w:shd w:val="clear" w:color="auto" w:fill="auto"/>
            <w:noWrap/>
            <w:vAlign w:val="center"/>
            <w:hideMark/>
          </w:tcPr>
          <w:p w14:paraId="5FBA7BD1"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2CDB3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E2A2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871801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54C82A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3CD0EE"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6F27FDE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478" w:type="dxa"/>
            <w:tcBorders>
              <w:top w:val="nil"/>
              <w:left w:val="nil"/>
              <w:bottom w:val="nil"/>
              <w:right w:val="nil"/>
            </w:tcBorders>
            <w:shd w:val="clear" w:color="auto" w:fill="auto"/>
            <w:noWrap/>
            <w:vAlign w:val="center"/>
            <w:hideMark/>
          </w:tcPr>
          <w:p w14:paraId="6C442650"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0D7EA9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2045" w:type="dxa"/>
            <w:tcBorders>
              <w:top w:val="nil"/>
              <w:left w:val="nil"/>
              <w:bottom w:val="nil"/>
              <w:right w:val="nil"/>
            </w:tcBorders>
            <w:shd w:val="clear" w:color="auto" w:fill="auto"/>
            <w:noWrap/>
            <w:vAlign w:val="center"/>
            <w:hideMark/>
          </w:tcPr>
          <w:p w14:paraId="4F29FC6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850" w:type="dxa"/>
            <w:tcBorders>
              <w:top w:val="nil"/>
              <w:left w:val="nil"/>
              <w:bottom w:val="nil"/>
              <w:right w:val="nil"/>
            </w:tcBorders>
            <w:shd w:val="clear" w:color="auto" w:fill="auto"/>
            <w:noWrap/>
            <w:vAlign w:val="center"/>
            <w:hideMark/>
          </w:tcPr>
          <w:p w14:paraId="18C59AFF"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nil"/>
            </w:tcBorders>
            <w:shd w:val="clear" w:color="auto" w:fill="auto"/>
            <w:noWrap/>
            <w:vAlign w:val="center"/>
            <w:hideMark/>
          </w:tcPr>
          <w:p w14:paraId="6FD7E15B"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single" w:sz="8" w:space="0" w:color="auto"/>
            </w:tcBorders>
            <w:shd w:val="clear" w:color="auto" w:fill="auto"/>
            <w:noWrap/>
            <w:vAlign w:val="center"/>
            <w:hideMark/>
          </w:tcPr>
          <w:p w14:paraId="47ED4D2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75B5BCF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2B7FB9D"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33991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28A130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760975AB"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63F417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6422F4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1B75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87F0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62110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7D8691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E9165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F8BD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7C8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A6F4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9CE37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7343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8DA1C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29467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72410A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44312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D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79CC1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3C6F52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6AE6E4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73C88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83D637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261EDF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096275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5166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ACA79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9505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3EFD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53A8E5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728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32A4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EE9F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6E6A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DEB60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EB1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A98CD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59CD1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C2579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4C142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522A2F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5CD1C6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1D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CC926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BDDC45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5C2235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3D34D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57A3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93165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6FC74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172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E5671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3FDD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244C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9CC2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EB59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D04B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FBE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375A8E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1DCE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A98BC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096C3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2D00E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2C2C2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4A4BB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F402887"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C6C95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CB3A330"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52884067"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501B92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D7AA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08AF29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42E7F3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772E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D76D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89A3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1044EA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D9C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2DA97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FA5B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DA3CD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0552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356B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779B7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7E3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B67C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2FC5A2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C0973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196A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2B113C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E173A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B5FAA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17C4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ADA08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59900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46693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31D5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8E3C4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503E5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19B12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1BA8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15D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69C3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AE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D6C6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B956C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E5D51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743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408136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3804AC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669FB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AE6FD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1A9A98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5DD05A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F1FB3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E4288C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986466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6F47F7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6E502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9268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B8E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6AEE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35447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33C91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5AA70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69D4C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B841D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7C06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F04DA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84C27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8D5E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5E6D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F9C5B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C7916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C6195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56A3D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837DACE"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6B2EDF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00474A3D"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49F7B2BE"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3E90FFC9"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BB1A5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91F48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02576D5"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84CA072"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3EB411C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D1BBD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50943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51F6C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57484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204B30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953DAD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10FF742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316B96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09D4879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96211B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024E17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08E9A0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5CDEE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0728DE0"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1D1FB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FBAF6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2986E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9" w:type="dxa"/>
            <w:gridSpan w:val="3"/>
            <w:tcBorders>
              <w:top w:val="nil"/>
              <w:left w:val="nil"/>
              <w:bottom w:val="nil"/>
              <w:right w:val="nil"/>
            </w:tcBorders>
            <w:shd w:val="clear" w:color="auto" w:fill="auto"/>
            <w:noWrap/>
            <w:vAlign w:val="bottom"/>
            <w:hideMark/>
          </w:tcPr>
          <w:p w14:paraId="7CCA72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300" w:type="dxa"/>
            <w:tcBorders>
              <w:top w:val="nil"/>
              <w:left w:val="nil"/>
              <w:bottom w:val="nil"/>
              <w:right w:val="nil"/>
            </w:tcBorders>
            <w:shd w:val="clear" w:color="auto" w:fill="auto"/>
            <w:noWrap/>
            <w:vAlign w:val="bottom"/>
            <w:hideMark/>
          </w:tcPr>
          <w:p w14:paraId="7DA7DA9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2B79D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76" w:type="dxa"/>
            <w:gridSpan w:val="4"/>
            <w:tcBorders>
              <w:top w:val="nil"/>
              <w:left w:val="nil"/>
              <w:bottom w:val="nil"/>
              <w:right w:val="nil"/>
            </w:tcBorders>
            <w:shd w:val="clear" w:color="auto" w:fill="auto"/>
            <w:noWrap/>
            <w:vAlign w:val="center"/>
            <w:hideMark/>
          </w:tcPr>
          <w:p w14:paraId="7BB9B7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B48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E77FE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C6D71D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DB5204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A4B9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263F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FB789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F351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27007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ED730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3AC41" w14:textId="77777777" w:rsidTr="00225893">
        <w:trPr>
          <w:trHeight w:val="675"/>
        </w:trPr>
        <w:tc>
          <w:tcPr>
            <w:tcW w:w="300" w:type="dxa"/>
            <w:tcBorders>
              <w:top w:val="nil"/>
              <w:left w:val="single" w:sz="8" w:space="0" w:color="auto"/>
              <w:bottom w:val="nil"/>
              <w:right w:val="nil"/>
            </w:tcBorders>
            <w:shd w:val="clear" w:color="auto" w:fill="auto"/>
            <w:noWrap/>
            <w:vAlign w:val="bottom"/>
            <w:hideMark/>
          </w:tcPr>
          <w:p w14:paraId="15B992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B4881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798F4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8" w:space="0" w:color="auto"/>
              <w:left w:val="single" w:sz="8" w:space="0" w:color="auto"/>
              <w:bottom w:val="single" w:sz="4" w:space="0" w:color="auto"/>
              <w:right w:val="single" w:sz="4" w:space="0" w:color="000000"/>
            </w:tcBorders>
            <w:shd w:val="clear" w:color="auto" w:fill="auto"/>
            <w:vAlign w:val="center"/>
            <w:hideMark/>
          </w:tcPr>
          <w:p w14:paraId="41DD5A0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476" w:type="dxa"/>
            <w:gridSpan w:val="4"/>
            <w:tcBorders>
              <w:top w:val="single" w:sz="8" w:space="0" w:color="auto"/>
              <w:left w:val="nil"/>
              <w:bottom w:val="single" w:sz="4" w:space="0" w:color="auto"/>
              <w:right w:val="single" w:sz="4" w:space="0" w:color="000000"/>
            </w:tcBorders>
            <w:shd w:val="clear" w:color="auto" w:fill="auto"/>
            <w:vAlign w:val="center"/>
            <w:hideMark/>
          </w:tcPr>
          <w:p w14:paraId="63D401E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kladných</w:t>
            </w:r>
          </w:p>
        </w:tc>
        <w:tc>
          <w:tcPr>
            <w:tcW w:w="1678" w:type="dxa"/>
            <w:gridSpan w:val="5"/>
            <w:tcBorders>
              <w:top w:val="single" w:sz="8" w:space="0" w:color="auto"/>
              <w:left w:val="nil"/>
              <w:bottom w:val="single" w:sz="4" w:space="0" w:color="auto"/>
              <w:right w:val="single" w:sz="4" w:space="0" w:color="000000"/>
            </w:tcBorders>
            <w:shd w:val="clear" w:color="auto" w:fill="auto"/>
            <w:vAlign w:val="center"/>
            <w:hideMark/>
          </w:tcPr>
          <w:p w14:paraId="5759032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3215" w:type="dxa"/>
            <w:gridSpan w:val="4"/>
            <w:tcBorders>
              <w:top w:val="single" w:sz="8" w:space="0" w:color="auto"/>
              <w:left w:val="nil"/>
              <w:bottom w:val="single" w:sz="4" w:space="0" w:color="auto"/>
              <w:right w:val="single" w:sz="8" w:space="0" w:color="000000"/>
            </w:tcBorders>
            <w:shd w:val="clear" w:color="auto" w:fill="auto"/>
            <w:vAlign w:val="center"/>
            <w:hideMark/>
          </w:tcPr>
          <w:p w14:paraId="0CDBF1E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Součet absolutních hodnot Změn kladných a Změn záporných</w:t>
            </w:r>
          </w:p>
        </w:tc>
        <w:tc>
          <w:tcPr>
            <w:tcW w:w="196" w:type="dxa"/>
            <w:tcBorders>
              <w:top w:val="nil"/>
              <w:left w:val="nil"/>
              <w:bottom w:val="nil"/>
              <w:right w:val="single" w:sz="8" w:space="0" w:color="auto"/>
            </w:tcBorders>
            <w:shd w:val="clear" w:color="auto" w:fill="auto"/>
            <w:noWrap/>
            <w:vAlign w:val="bottom"/>
            <w:hideMark/>
          </w:tcPr>
          <w:p w14:paraId="6CDAE3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DDA33D" w14:textId="77777777" w:rsidTr="00225893">
        <w:trPr>
          <w:trHeight w:val="402"/>
        </w:trPr>
        <w:tc>
          <w:tcPr>
            <w:tcW w:w="300" w:type="dxa"/>
            <w:tcBorders>
              <w:top w:val="nil"/>
              <w:left w:val="single" w:sz="8" w:space="0" w:color="auto"/>
              <w:bottom w:val="nil"/>
              <w:right w:val="nil"/>
            </w:tcBorders>
            <w:shd w:val="clear" w:color="auto" w:fill="auto"/>
            <w:noWrap/>
            <w:vAlign w:val="bottom"/>
            <w:hideMark/>
          </w:tcPr>
          <w:p w14:paraId="5333F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C5A43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DCF69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18FE7D9B"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476" w:type="dxa"/>
            <w:gridSpan w:val="4"/>
            <w:tcBorders>
              <w:top w:val="single" w:sz="4" w:space="0" w:color="auto"/>
              <w:left w:val="nil"/>
              <w:bottom w:val="single" w:sz="8" w:space="0" w:color="auto"/>
              <w:right w:val="single" w:sz="4" w:space="0" w:color="auto"/>
            </w:tcBorders>
            <w:shd w:val="clear" w:color="auto" w:fill="auto"/>
            <w:vAlign w:val="center"/>
            <w:hideMark/>
          </w:tcPr>
          <w:p w14:paraId="76256145"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678" w:type="dxa"/>
            <w:gridSpan w:val="5"/>
            <w:tcBorders>
              <w:top w:val="single" w:sz="4" w:space="0" w:color="auto"/>
              <w:left w:val="nil"/>
              <w:bottom w:val="single" w:sz="8" w:space="0" w:color="auto"/>
              <w:right w:val="single" w:sz="4" w:space="0" w:color="auto"/>
            </w:tcBorders>
            <w:shd w:val="clear" w:color="auto" w:fill="auto"/>
            <w:vAlign w:val="center"/>
            <w:hideMark/>
          </w:tcPr>
          <w:p w14:paraId="13119C9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3215" w:type="dxa"/>
            <w:gridSpan w:val="4"/>
            <w:tcBorders>
              <w:top w:val="single" w:sz="4" w:space="0" w:color="auto"/>
              <w:left w:val="nil"/>
              <w:bottom w:val="single" w:sz="8" w:space="0" w:color="auto"/>
              <w:right w:val="single" w:sz="8" w:space="0" w:color="000000"/>
            </w:tcBorders>
            <w:shd w:val="clear" w:color="auto" w:fill="auto"/>
            <w:vAlign w:val="center"/>
            <w:hideMark/>
          </w:tcPr>
          <w:p w14:paraId="25B0FE8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96" w:type="dxa"/>
            <w:tcBorders>
              <w:top w:val="nil"/>
              <w:left w:val="nil"/>
              <w:bottom w:val="nil"/>
              <w:right w:val="single" w:sz="8" w:space="0" w:color="auto"/>
            </w:tcBorders>
            <w:shd w:val="clear" w:color="auto" w:fill="auto"/>
            <w:noWrap/>
            <w:vAlign w:val="bottom"/>
            <w:hideMark/>
          </w:tcPr>
          <w:p w14:paraId="122191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AB41623"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4DCC20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2B0396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43A76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8981CD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E9739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26B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89C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34C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9653F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C2F9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944A7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D450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11D68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034F0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0615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468032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F1BFD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FD454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FB6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722F6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551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637FD8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D2FC34" w14:textId="77777777" w:rsidTr="00225893">
        <w:trPr>
          <w:trHeight w:val="255"/>
        </w:trPr>
        <w:tc>
          <w:tcPr>
            <w:tcW w:w="300" w:type="dxa"/>
            <w:tcBorders>
              <w:top w:val="single" w:sz="8" w:space="0" w:color="auto"/>
              <w:left w:val="single" w:sz="8" w:space="0" w:color="auto"/>
              <w:bottom w:val="single" w:sz="8" w:space="0" w:color="auto"/>
              <w:right w:val="nil"/>
            </w:tcBorders>
            <w:shd w:val="clear" w:color="auto" w:fill="auto"/>
            <w:noWrap/>
            <w:vAlign w:val="bottom"/>
            <w:hideMark/>
          </w:tcPr>
          <w:p w14:paraId="29C207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single" w:sz="8" w:space="0" w:color="auto"/>
              <w:left w:val="nil"/>
              <w:bottom w:val="single" w:sz="8" w:space="0" w:color="auto"/>
              <w:right w:val="nil"/>
            </w:tcBorders>
            <w:shd w:val="clear" w:color="auto" w:fill="auto"/>
            <w:noWrap/>
            <w:vAlign w:val="bottom"/>
            <w:hideMark/>
          </w:tcPr>
          <w:p w14:paraId="13A0918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Podpis vyjadřuje souhlas se Změnou:</w:t>
            </w:r>
          </w:p>
        </w:tc>
        <w:tc>
          <w:tcPr>
            <w:tcW w:w="300" w:type="dxa"/>
            <w:tcBorders>
              <w:top w:val="single" w:sz="8" w:space="0" w:color="auto"/>
              <w:left w:val="nil"/>
              <w:bottom w:val="single" w:sz="8" w:space="0" w:color="auto"/>
              <w:right w:val="nil"/>
            </w:tcBorders>
            <w:shd w:val="clear" w:color="auto" w:fill="auto"/>
            <w:noWrap/>
            <w:vAlign w:val="bottom"/>
            <w:hideMark/>
          </w:tcPr>
          <w:p w14:paraId="11FB209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A1D033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761112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080810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386C3CD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2B6699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single" w:sz="8" w:space="0" w:color="auto"/>
              <w:left w:val="nil"/>
              <w:bottom w:val="single" w:sz="8" w:space="0" w:color="auto"/>
              <w:right w:val="nil"/>
            </w:tcBorders>
            <w:shd w:val="clear" w:color="auto" w:fill="auto"/>
            <w:noWrap/>
            <w:vAlign w:val="bottom"/>
            <w:hideMark/>
          </w:tcPr>
          <w:p w14:paraId="1A1CF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3E2D3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single" w:sz="8" w:space="0" w:color="auto"/>
              <w:left w:val="nil"/>
              <w:bottom w:val="single" w:sz="8" w:space="0" w:color="auto"/>
              <w:right w:val="nil"/>
            </w:tcBorders>
            <w:shd w:val="clear" w:color="auto" w:fill="auto"/>
            <w:noWrap/>
            <w:vAlign w:val="bottom"/>
            <w:hideMark/>
          </w:tcPr>
          <w:p w14:paraId="0FE098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single" w:sz="8" w:space="0" w:color="auto"/>
              <w:left w:val="nil"/>
              <w:bottom w:val="single" w:sz="8" w:space="0" w:color="auto"/>
              <w:right w:val="nil"/>
            </w:tcBorders>
            <w:shd w:val="clear" w:color="auto" w:fill="auto"/>
            <w:noWrap/>
            <w:vAlign w:val="bottom"/>
            <w:hideMark/>
          </w:tcPr>
          <w:p w14:paraId="363BC7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5C88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EC07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noWrap/>
            <w:vAlign w:val="bottom"/>
            <w:hideMark/>
          </w:tcPr>
          <w:p w14:paraId="2FF65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38D" w14:textId="77777777" w:rsidTr="00225893">
        <w:trPr>
          <w:trHeight w:val="480"/>
        </w:trPr>
        <w:tc>
          <w:tcPr>
            <w:tcW w:w="2598" w:type="dxa"/>
            <w:gridSpan w:val="8"/>
            <w:tcBorders>
              <w:top w:val="single" w:sz="8" w:space="0" w:color="auto"/>
              <w:left w:val="single" w:sz="8" w:space="0" w:color="auto"/>
              <w:bottom w:val="single" w:sz="4" w:space="0" w:color="auto"/>
              <w:right w:val="nil"/>
            </w:tcBorders>
            <w:shd w:val="clear" w:color="000000" w:fill="FFFF00"/>
            <w:noWrap/>
            <w:vAlign w:val="center"/>
            <w:hideMark/>
          </w:tcPr>
          <w:p w14:paraId="712225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lastRenderedPageBreak/>
              <w:t xml:space="preserve">       Zhotovitel (stavbyvedoucí)</w:t>
            </w:r>
          </w:p>
        </w:tc>
        <w:tc>
          <w:tcPr>
            <w:tcW w:w="576" w:type="dxa"/>
            <w:tcBorders>
              <w:top w:val="nil"/>
              <w:left w:val="nil"/>
              <w:bottom w:val="single" w:sz="4" w:space="0" w:color="auto"/>
              <w:right w:val="nil"/>
            </w:tcBorders>
            <w:shd w:val="clear" w:color="auto" w:fill="auto"/>
            <w:noWrap/>
            <w:vAlign w:val="center"/>
            <w:hideMark/>
          </w:tcPr>
          <w:p w14:paraId="46109A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4" w:space="0" w:color="auto"/>
              <w:right w:val="nil"/>
            </w:tcBorders>
            <w:shd w:val="clear" w:color="auto" w:fill="auto"/>
            <w:noWrap/>
            <w:vAlign w:val="bottom"/>
            <w:hideMark/>
          </w:tcPr>
          <w:p w14:paraId="06037AA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4" w:space="0" w:color="auto"/>
              <w:right w:val="nil"/>
            </w:tcBorders>
            <w:shd w:val="clear" w:color="auto" w:fill="auto"/>
            <w:noWrap/>
            <w:vAlign w:val="center"/>
            <w:hideMark/>
          </w:tcPr>
          <w:p w14:paraId="4E8589A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4" w:space="0" w:color="auto"/>
              <w:right w:val="nil"/>
            </w:tcBorders>
            <w:shd w:val="clear" w:color="auto" w:fill="auto"/>
            <w:noWrap/>
            <w:vAlign w:val="bottom"/>
            <w:hideMark/>
          </w:tcPr>
          <w:p w14:paraId="73FE807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4" w:space="0" w:color="auto"/>
              <w:right w:val="nil"/>
            </w:tcBorders>
            <w:shd w:val="clear" w:color="auto" w:fill="auto"/>
            <w:noWrap/>
            <w:vAlign w:val="center"/>
            <w:hideMark/>
          </w:tcPr>
          <w:p w14:paraId="05943D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4" w:space="0" w:color="auto"/>
              <w:right w:val="nil"/>
            </w:tcBorders>
            <w:shd w:val="clear" w:color="auto" w:fill="auto"/>
            <w:noWrap/>
            <w:vAlign w:val="bottom"/>
            <w:hideMark/>
          </w:tcPr>
          <w:p w14:paraId="231323F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305742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B3D5003"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0CAD8A94"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78AA05A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 (autorský dozor)</w:t>
            </w:r>
          </w:p>
        </w:tc>
        <w:tc>
          <w:tcPr>
            <w:tcW w:w="576" w:type="dxa"/>
            <w:tcBorders>
              <w:top w:val="nil"/>
              <w:left w:val="nil"/>
              <w:bottom w:val="single" w:sz="4" w:space="0" w:color="auto"/>
              <w:right w:val="nil"/>
            </w:tcBorders>
            <w:shd w:val="clear" w:color="auto" w:fill="auto"/>
            <w:noWrap/>
            <w:vAlign w:val="center"/>
            <w:hideMark/>
          </w:tcPr>
          <w:p w14:paraId="2DA72F0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01C51B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01B182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11D6A5E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72A791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2191B74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6E317A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C24337"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7A3370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226C46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576" w:type="dxa"/>
            <w:tcBorders>
              <w:top w:val="nil"/>
              <w:left w:val="nil"/>
              <w:bottom w:val="single" w:sz="4" w:space="0" w:color="auto"/>
              <w:right w:val="nil"/>
            </w:tcBorders>
            <w:shd w:val="clear" w:color="auto" w:fill="auto"/>
            <w:noWrap/>
            <w:vAlign w:val="center"/>
            <w:hideMark/>
          </w:tcPr>
          <w:p w14:paraId="2EDCA54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61BCBA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205465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60B4E09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1618BD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4E3AE1F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43FCD6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41E9E94" w14:textId="77777777" w:rsidTr="00225893">
        <w:trPr>
          <w:trHeight w:val="1050"/>
        </w:trPr>
        <w:tc>
          <w:tcPr>
            <w:tcW w:w="300" w:type="dxa"/>
            <w:tcBorders>
              <w:top w:val="nil"/>
              <w:left w:val="single" w:sz="8" w:space="0" w:color="auto"/>
              <w:bottom w:val="nil"/>
              <w:right w:val="nil"/>
            </w:tcBorders>
            <w:shd w:val="clear" w:color="auto" w:fill="auto"/>
            <w:noWrap/>
            <w:vAlign w:val="bottom"/>
            <w:hideMark/>
          </w:tcPr>
          <w:p w14:paraId="18996A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single" w:sz="4" w:space="0" w:color="auto"/>
              <w:right w:val="nil"/>
            </w:tcBorders>
            <w:shd w:val="clear" w:color="000000" w:fill="92D050"/>
            <w:noWrap/>
            <w:vAlign w:val="center"/>
            <w:hideMark/>
          </w:tcPr>
          <w:p w14:paraId="5090C7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 (Regionální dotační kancelář)*</w:t>
            </w:r>
          </w:p>
        </w:tc>
        <w:tc>
          <w:tcPr>
            <w:tcW w:w="576" w:type="dxa"/>
            <w:tcBorders>
              <w:top w:val="nil"/>
              <w:left w:val="nil"/>
              <w:bottom w:val="single" w:sz="4" w:space="0" w:color="auto"/>
              <w:right w:val="nil"/>
            </w:tcBorders>
            <w:shd w:val="clear" w:color="auto" w:fill="auto"/>
            <w:noWrap/>
            <w:vAlign w:val="center"/>
            <w:hideMark/>
          </w:tcPr>
          <w:p w14:paraId="5D4AC85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4" w:space="0" w:color="auto"/>
              <w:right w:val="nil"/>
            </w:tcBorders>
            <w:shd w:val="clear" w:color="auto" w:fill="auto"/>
            <w:noWrap/>
            <w:vAlign w:val="center"/>
            <w:hideMark/>
          </w:tcPr>
          <w:p w14:paraId="18F3A98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4" w:space="0" w:color="auto"/>
              <w:right w:val="nil"/>
            </w:tcBorders>
            <w:shd w:val="clear" w:color="auto" w:fill="auto"/>
            <w:noWrap/>
            <w:vAlign w:val="center"/>
            <w:hideMark/>
          </w:tcPr>
          <w:p w14:paraId="56BBCC0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4" w:space="0" w:color="auto"/>
              <w:right w:val="nil"/>
            </w:tcBorders>
            <w:shd w:val="clear" w:color="auto" w:fill="auto"/>
            <w:noWrap/>
            <w:vAlign w:val="center"/>
            <w:hideMark/>
          </w:tcPr>
          <w:p w14:paraId="7D8E170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4" w:space="0" w:color="auto"/>
              <w:right w:val="nil"/>
            </w:tcBorders>
            <w:shd w:val="clear" w:color="auto" w:fill="auto"/>
            <w:noWrap/>
            <w:vAlign w:val="center"/>
            <w:hideMark/>
          </w:tcPr>
          <w:p w14:paraId="4F16717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4" w:space="0" w:color="auto"/>
              <w:right w:val="nil"/>
            </w:tcBorders>
            <w:shd w:val="clear" w:color="auto" w:fill="auto"/>
            <w:noWrap/>
            <w:vAlign w:val="center"/>
            <w:hideMark/>
          </w:tcPr>
          <w:p w14:paraId="2B0C8B5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1B49A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7F9E070"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55B688CD"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56AB162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Zástupce Objednatele: </w:t>
            </w:r>
          </w:p>
        </w:tc>
        <w:tc>
          <w:tcPr>
            <w:tcW w:w="576" w:type="dxa"/>
            <w:tcBorders>
              <w:top w:val="nil"/>
              <w:left w:val="nil"/>
              <w:bottom w:val="single" w:sz="8" w:space="0" w:color="auto"/>
              <w:right w:val="nil"/>
            </w:tcBorders>
            <w:shd w:val="clear" w:color="auto" w:fill="auto"/>
            <w:noWrap/>
            <w:vAlign w:val="center"/>
            <w:hideMark/>
          </w:tcPr>
          <w:p w14:paraId="7C7EF0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noWrap/>
            <w:vAlign w:val="center"/>
            <w:hideMark/>
          </w:tcPr>
          <w:p w14:paraId="2CE2050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5E72A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405CAF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3EB814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36EA03B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9D8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58AE8DB" w14:textId="77777777" w:rsidTr="00225893">
        <w:trPr>
          <w:trHeight w:val="702"/>
        </w:trPr>
        <w:tc>
          <w:tcPr>
            <w:tcW w:w="9163" w:type="dxa"/>
            <w:gridSpan w:val="22"/>
            <w:vMerge w:val="restart"/>
            <w:tcBorders>
              <w:top w:val="nil"/>
              <w:left w:val="single" w:sz="8" w:space="0" w:color="auto"/>
              <w:bottom w:val="nil"/>
              <w:right w:val="single" w:sz="8" w:space="0" w:color="000000"/>
            </w:tcBorders>
            <w:shd w:val="clear" w:color="auto" w:fill="auto"/>
            <w:hideMark/>
          </w:tcPr>
          <w:p w14:paraId="6823EE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Objednatel a Zhotovitel se dohodli, že u výše uvedeného SO/PS, který je součástí výše uvedené Stavby, budou provedeny Změny, jež jsou podrobně popsány, zdůvodněny, dokladovány a oceněny v dokumentaci této Změny. </w:t>
            </w:r>
            <w:r w:rsidRPr="00016DCE">
              <w:rPr>
                <w:rFonts w:ascii="Arial" w:hAnsi="Arial" w:cs="Arial"/>
                <w:color w:val="00B050"/>
                <w:sz w:val="16"/>
                <w:szCs w:val="16"/>
                <w:lang w:eastAsia="cs-CZ"/>
              </w:rPr>
              <w:t>Smluvní strany shodně prohlašují, že Změny dle tohoto Změnového listu nejsou zlepšením dle čl. 13.2 Smluvních podmínek.</w:t>
            </w:r>
            <w:r w:rsidRPr="00016DCE">
              <w:rPr>
                <w:rFonts w:ascii="Arial" w:hAnsi="Arial" w:cs="Arial"/>
                <w:sz w:val="16"/>
                <w:szCs w:val="16"/>
                <w:lang w:eastAsia="cs-CZ"/>
              </w:rPr>
              <w:t xml:space="preserve"> Tento Změnový list představuje dodatek Smlouvy. Smlouva se mění v rozsahu upraveném v tomto Změnovém listu. V ostatním zůstávají práva a povinnosti Objednatele a Zhotovitele sjednané ve Smlouvě nedotčeny. Na důkaz toho připojují příslušné osoby oprávněné jednat jménem nebo v zastoupení Objednatele a Zhotovitele své podpisy.</w:t>
            </w:r>
          </w:p>
        </w:tc>
      </w:tr>
      <w:tr w:rsidR="00032311" w:rsidRPr="00016DCE" w14:paraId="036D0AB6" w14:textId="77777777" w:rsidTr="00225893">
        <w:trPr>
          <w:trHeight w:val="540"/>
        </w:trPr>
        <w:tc>
          <w:tcPr>
            <w:tcW w:w="9163" w:type="dxa"/>
            <w:gridSpan w:val="22"/>
            <w:vMerge/>
            <w:tcBorders>
              <w:top w:val="nil"/>
              <w:left w:val="single" w:sz="8" w:space="0" w:color="auto"/>
              <w:bottom w:val="nil"/>
              <w:right w:val="single" w:sz="8" w:space="0" w:color="000000"/>
            </w:tcBorders>
            <w:vAlign w:val="center"/>
            <w:hideMark/>
          </w:tcPr>
          <w:p w14:paraId="7D140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255FE8B8" w14:textId="77777777" w:rsidTr="00225893">
        <w:trPr>
          <w:trHeight w:val="810"/>
        </w:trPr>
        <w:tc>
          <w:tcPr>
            <w:tcW w:w="300" w:type="dxa"/>
            <w:tcBorders>
              <w:top w:val="single" w:sz="8" w:space="0" w:color="auto"/>
              <w:left w:val="single" w:sz="8" w:space="0" w:color="auto"/>
              <w:bottom w:val="single" w:sz="8" w:space="0" w:color="auto"/>
              <w:right w:val="nil"/>
            </w:tcBorders>
            <w:shd w:val="clear" w:color="auto" w:fill="auto"/>
            <w:hideMark/>
          </w:tcPr>
          <w:p w14:paraId="094096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8" w:space="0" w:color="auto"/>
              <w:left w:val="nil"/>
              <w:bottom w:val="single" w:sz="8" w:space="0" w:color="auto"/>
              <w:right w:val="nil"/>
            </w:tcBorders>
            <w:shd w:val="clear" w:color="auto" w:fill="auto"/>
            <w:vAlign w:val="center"/>
            <w:hideMark/>
          </w:tcPr>
          <w:p w14:paraId="0DDA70B0"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xml:space="preserve">Objednatel </w:t>
            </w:r>
            <w:r w:rsidRPr="00016DCE">
              <w:rPr>
                <w:rFonts w:ascii="Arial" w:hAnsi="Arial" w:cs="Arial"/>
                <w:sz w:val="16"/>
                <w:szCs w:val="16"/>
                <w:lang w:eastAsia="cs-CZ"/>
              </w:rPr>
              <w:t>(Oprávněná osoba Objednatele)</w:t>
            </w:r>
          </w:p>
        </w:tc>
        <w:tc>
          <w:tcPr>
            <w:tcW w:w="576" w:type="dxa"/>
            <w:tcBorders>
              <w:top w:val="single" w:sz="8" w:space="0" w:color="auto"/>
              <w:left w:val="nil"/>
              <w:bottom w:val="single" w:sz="8" w:space="0" w:color="auto"/>
              <w:right w:val="nil"/>
            </w:tcBorders>
            <w:shd w:val="clear" w:color="auto" w:fill="auto"/>
            <w:noWrap/>
            <w:vAlign w:val="center"/>
            <w:hideMark/>
          </w:tcPr>
          <w:p w14:paraId="1021C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8" w:space="0" w:color="auto"/>
              <w:right w:val="nil"/>
            </w:tcBorders>
            <w:shd w:val="clear" w:color="auto" w:fill="auto"/>
            <w:vAlign w:val="center"/>
            <w:hideMark/>
          </w:tcPr>
          <w:p w14:paraId="7C01B7C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8" w:space="0" w:color="auto"/>
              <w:right w:val="nil"/>
            </w:tcBorders>
            <w:shd w:val="clear" w:color="auto" w:fill="auto"/>
            <w:noWrap/>
            <w:vAlign w:val="center"/>
            <w:hideMark/>
          </w:tcPr>
          <w:p w14:paraId="68F448B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8" w:space="0" w:color="auto"/>
              <w:right w:val="nil"/>
            </w:tcBorders>
            <w:shd w:val="clear" w:color="auto" w:fill="auto"/>
            <w:noWrap/>
            <w:vAlign w:val="center"/>
            <w:hideMark/>
          </w:tcPr>
          <w:p w14:paraId="7E95DB2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8" w:space="0" w:color="auto"/>
              <w:right w:val="nil"/>
            </w:tcBorders>
            <w:shd w:val="clear" w:color="auto" w:fill="auto"/>
            <w:noWrap/>
            <w:vAlign w:val="center"/>
            <w:hideMark/>
          </w:tcPr>
          <w:p w14:paraId="56058F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8" w:space="0" w:color="auto"/>
              <w:right w:val="nil"/>
            </w:tcBorders>
            <w:shd w:val="clear" w:color="auto" w:fill="auto"/>
            <w:hideMark/>
          </w:tcPr>
          <w:p w14:paraId="2E5D542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hideMark/>
          </w:tcPr>
          <w:p w14:paraId="4D71E4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5016F54"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6B6FA313"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nil"/>
              <w:left w:val="nil"/>
              <w:bottom w:val="single" w:sz="8" w:space="0" w:color="auto"/>
              <w:right w:val="nil"/>
            </w:tcBorders>
            <w:shd w:val="clear" w:color="auto" w:fill="auto"/>
            <w:vAlign w:val="center"/>
            <w:hideMark/>
          </w:tcPr>
          <w:p w14:paraId="34CFEDA3"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Zhotovitel</w:t>
            </w:r>
          </w:p>
        </w:tc>
        <w:tc>
          <w:tcPr>
            <w:tcW w:w="576" w:type="dxa"/>
            <w:tcBorders>
              <w:top w:val="nil"/>
              <w:left w:val="nil"/>
              <w:bottom w:val="single" w:sz="8" w:space="0" w:color="auto"/>
              <w:right w:val="nil"/>
            </w:tcBorders>
            <w:shd w:val="clear" w:color="auto" w:fill="auto"/>
            <w:noWrap/>
            <w:vAlign w:val="center"/>
            <w:hideMark/>
          </w:tcPr>
          <w:p w14:paraId="27DC69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vAlign w:val="center"/>
            <w:hideMark/>
          </w:tcPr>
          <w:p w14:paraId="4DB6BB3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639F0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27D5A4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4A09506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625E86B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5F63DC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81ED2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318B4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nil"/>
              <w:left w:val="nil"/>
              <w:bottom w:val="nil"/>
              <w:right w:val="nil"/>
            </w:tcBorders>
            <w:shd w:val="clear" w:color="auto" w:fill="auto"/>
            <w:vAlign w:val="bottom"/>
            <w:hideMark/>
          </w:tcPr>
          <w:p w14:paraId="15E364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95B3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2BD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F0B5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78016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7F09D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4CC1D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5928F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A2BE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55" w:type="dxa"/>
            <w:gridSpan w:val="3"/>
            <w:tcBorders>
              <w:top w:val="nil"/>
              <w:left w:val="single" w:sz="8" w:space="0" w:color="auto"/>
              <w:bottom w:val="nil"/>
              <w:right w:val="nil"/>
            </w:tcBorders>
            <w:shd w:val="clear" w:color="auto" w:fill="auto"/>
            <w:noWrap/>
            <w:vAlign w:val="bottom"/>
            <w:hideMark/>
          </w:tcPr>
          <w:p w14:paraId="687CB67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nil"/>
            </w:tcBorders>
            <w:shd w:val="clear" w:color="auto" w:fill="auto"/>
            <w:noWrap/>
            <w:vAlign w:val="bottom"/>
            <w:hideMark/>
          </w:tcPr>
          <w:p w14:paraId="1370266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96" w:type="dxa"/>
            <w:tcBorders>
              <w:top w:val="nil"/>
              <w:left w:val="nil"/>
              <w:bottom w:val="nil"/>
              <w:right w:val="single" w:sz="8" w:space="0" w:color="auto"/>
            </w:tcBorders>
            <w:shd w:val="clear" w:color="auto" w:fill="auto"/>
            <w:noWrap/>
            <w:vAlign w:val="bottom"/>
            <w:hideMark/>
          </w:tcPr>
          <w:p w14:paraId="507F1C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8E8DEC" w14:textId="77777777" w:rsidTr="00225893">
        <w:trPr>
          <w:trHeight w:val="315"/>
        </w:trPr>
        <w:tc>
          <w:tcPr>
            <w:tcW w:w="300" w:type="dxa"/>
            <w:tcBorders>
              <w:top w:val="nil"/>
              <w:left w:val="single" w:sz="8" w:space="0" w:color="auto"/>
              <w:bottom w:val="single" w:sz="8" w:space="0" w:color="auto"/>
              <w:right w:val="nil"/>
            </w:tcBorders>
            <w:shd w:val="clear" w:color="auto" w:fill="auto"/>
            <w:noWrap/>
            <w:vAlign w:val="bottom"/>
            <w:hideMark/>
          </w:tcPr>
          <w:p w14:paraId="0E74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single" w:sz="8" w:space="0" w:color="auto"/>
              <w:right w:val="nil"/>
            </w:tcBorders>
            <w:shd w:val="clear" w:color="auto" w:fill="auto"/>
            <w:noWrap/>
            <w:vAlign w:val="bottom"/>
            <w:hideMark/>
          </w:tcPr>
          <w:p w14:paraId="27DEF3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2F39C6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568A57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44B48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7388E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FBAC5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A3F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ED53B5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5529C7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49B1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241E8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7B32F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0445FF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23428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45BD0C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09BAF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single" w:sz="8" w:space="0" w:color="auto"/>
              <w:bottom w:val="single" w:sz="8" w:space="0" w:color="auto"/>
              <w:right w:val="nil"/>
            </w:tcBorders>
            <w:shd w:val="clear" w:color="auto" w:fill="auto"/>
            <w:noWrap/>
            <w:vAlign w:val="bottom"/>
            <w:hideMark/>
          </w:tcPr>
          <w:p w14:paraId="6FB211F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1D6934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81ADD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9B4744C"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DE84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58E78BFF"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p>
    <w:p w14:paraId="45F299BE"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r w:rsidRPr="00016DCE">
        <w:rPr>
          <w:rFonts w:ascii="Arial" w:hAnsi="Arial" w:cs="Arial"/>
          <w:sz w:val="20"/>
          <w:szCs w:val="20"/>
          <w:lang w:eastAsia="cs-CZ"/>
        </w:rPr>
        <w:t>*Pozn. pro zpracovatele - pouze pokud bude stavba financována z IROP/ITI</w:t>
      </w:r>
    </w:p>
    <w:p w14:paraId="0700DB47" w14:textId="77777777" w:rsidR="00032311" w:rsidRPr="00016DCE" w:rsidRDefault="00032311" w:rsidP="00032311">
      <w:pPr>
        <w:autoSpaceDE w:val="0"/>
        <w:rPr>
          <w:rFonts w:ascii="Arial" w:hAnsi="Arial" w:cs="Arial"/>
          <w:bCs/>
          <w:sz w:val="22"/>
          <w:szCs w:val="22"/>
        </w:rPr>
      </w:pPr>
    </w:p>
    <w:p w14:paraId="46E8F0AF" w14:textId="77777777" w:rsidR="00032311" w:rsidRPr="00016DCE" w:rsidRDefault="00032311" w:rsidP="00032311">
      <w:pPr>
        <w:autoSpaceDE w:val="0"/>
        <w:rPr>
          <w:rFonts w:ascii="Arial" w:hAnsi="Arial" w:cs="Arial"/>
          <w:bCs/>
          <w:sz w:val="22"/>
          <w:szCs w:val="22"/>
        </w:rPr>
      </w:pPr>
    </w:p>
    <w:p w14:paraId="716644C2" w14:textId="77777777" w:rsidR="00032311" w:rsidRPr="00016DCE" w:rsidRDefault="00032311" w:rsidP="00032311">
      <w:pPr>
        <w:autoSpaceDE w:val="0"/>
        <w:rPr>
          <w:rFonts w:ascii="Arial" w:hAnsi="Arial" w:cs="Arial"/>
          <w:bCs/>
          <w:sz w:val="22"/>
          <w:szCs w:val="22"/>
        </w:rPr>
      </w:pPr>
    </w:p>
    <w:tbl>
      <w:tblPr>
        <w:tblW w:w="4964" w:type="pct"/>
        <w:tblLayout w:type="fixed"/>
        <w:tblCellMar>
          <w:left w:w="70" w:type="dxa"/>
          <w:right w:w="70" w:type="dxa"/>
        </w:tblCellMar>
        <w:tblLook w:val="04A0" w:firstRow="1" w:lastRow="0" w:firstColumn="1" w:lastColumn="0" w:noHBand="0" w:noVBand="1"/>
      </w:tblPr>
      <w:tblGrid>
        <w:gridCol w:w="1602"/>
        <w:gridCol w:w="1537"/>
        <w:gridCol w:w="1813"/>
        <w:gridCol w:w="1396"/>
        <w:gridCol w:w="2788"/>
      </w:tblGrid>
      <w:tr w:rsidR="00032311" w:rsidRPr="00016DCE" w14:paraId="7DEE2F21" w14:textId="77777777" w:rsidTr="00225893">
        <w:trPr>
          <w:trHeight w:val="465"/>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7B68C8D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ZÁPIS</w:t>
            </w:r>
          </w:p>
        </w:tc>
      </w:tr>
      <w:tr w:rsidR="00032311" w:rsidRPr="00016DCE" w14:paraId="638302D3" w14:textId="77777777" w:rsidTr="00225893">
        <w:trPr>
          <w:trHeight w:val="315"/>
        </w:trPr>
        <w:tc>
          <w:tcPr>
            <w:tcW w:w="5000" w:type="pct"/>
            <w:gridSpan w:val="5"/>
            <w:tcBorders>
              <w:top w:val="nil"/>
              <w:left w:val="single" w:sz="4" w:space="0" w:color="auto"/>
              <w:bottom w:val="nil"/>
              <w:right w:val="single" w:sz="4" w:space="0" w:color="auto"/>
            </w:tcBorders>
            <w:shd w:val="clear" w:color="auto" w:fill="auto"/>
            <w:noWrap/>
            <w:vAlign w:val="bottom"/>
            <w:hideMark/>
          </w:tcPr>
          <w:p w14:paraId="35930065"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 xml:space="preserve">o projednání ocenění soupisu prací a ceny stavebního objektu/provozního souboru (SO/PS) </w:t>
            </w:r>
          </w:p>
        </w:tc>
      </w:tr>
      <w:tr w:rsidR="00032311" w:rsidRPr="00016DCE" w14:paraId="53A5DCB9" w14:textId="77777777" w:rsidTr="00225893">
        <w:trPr>
          <w:trHeight w:val="285"/>
        </w:trPr>
        <w:tc>
          <w:tcPr>
            <w:tcW w:w="877" w:type="pct"/>
            <w:tcBorders>
              <w:top w:val="nil"/>
              <w:left w:val="single" w:sz="4" w:space="0" w:color="auto"/>
              <w:bottom w:val="single" w:sz="8" w:space="0" w:color="auto"/>
              <w:right w:val="nil"/>
            </w:tcBorders>
            <w:shd w:val="clear" w:color="auto" w:fill="auto"/>
            <w:noWrap/>
            <w:vAlign w:val="bottom"/>
            <w:hideMark/>
          </w:tcPr>
          <w:p w14:paraId="34103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597" w:type="pct"/>
            <w:gridSpan w:val="3"/>
            <w:tcBorders>
              <w:top w:val="nil"/>
              <w:left w:val="nil"/>
              <w:bottom w:val="single" w:sz="8" w:space="0" w:color="auto"/>
              <w:right w:val="nil"/>
            </w:tcBorders>
            <w:shd w:val="clear" w:color="auto" w:fill="auto"/>
            <w:noWrap/>
            <w:vAlign w:val="bottom"/>
            <w:hideMark/>
          </w:tcPr>
          <w:p w14:paraId="6CAFFA78"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pro všechny skupiny - pro ZBV číslo: ?</w:t>
            </w:r>
          </w:p>
        </w:tc>
        <w:tc>
          <w:tcPr>
            <w:tcW w:w="1526" w:type="pct"/>
            <w:tcBorders>
              <w:top w:val="nil"/>
              <w:left w:val="nil"/>
              <w:bottom w:val="single" w:sz="8" w:space="0" w:color="auto"/>
              <w:right w:val="single" w:sz="4" w:space="0" w:color="auto"/>
            </w:tcBorders>
            <w:shd w:val="clear" w:color="auto" w:fill="auto"/>
            <w:noWrap/>
            <w:vAlign w:val="bottom"/>
            <w:hideMark/>
          </w:tcPr>
          <w:p w14:paraId="3628BB4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8AB2B2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D11930E"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Stavby:</w:t>
            </w:r>
          </w:p>
        </w:tc>
        <w:tc>
          <w:tcPr>
            <w:tcW w:w="841" w:type="pct"/>
            <w:tcBorders>
              <w:top w:val="nil"/>
              <w:left w:val="nil"/>
              <w:bottom w:val="nil"/>
              <w:right w:val="nil"/>
            </w:tcBorders>
            <w:shd w:val="clear" w:color="auto" w:fill="auto"/>
            <w:noWrap/>
            <w:vAlign w:val="bottom"/>
            <w:hideMark/>
          </w:tcPr>
          <w:p w14:paraId="46433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nil"/>
              <w:right w:val="nil"/>
            </w:tcBorders>
            <w:shd w:val="clear" w:color="auto" w:fill="auto"/>
            <w:noWrap/>
            <w:vAlign w:val="bottom"/>
            <w:hideMark/>
          </w:tcPr>
          <w:p w14:paraId="1CC19A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nil"/>
              <w:right w:val="nil"/>
            </w:tcBorders>
            <w:shd w:val="clear" w:color="auto" w:fill="auto"/>
            <w:noWrap/>
            <w:vAlign w:val="bottom"/>
            <w:hideMark/>
          </w:tcPr>
          <w:p w14:paraId="4A41B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nil"/>
              <w:right w:val="single" w:sz="4" w:space="0" w:color="auto"/>
            </w:tcBorders>
            <w:shd w:val="clear" w:color="auto" w:fill="auto"/>
            <w:noWrap/>
            <w:hideMark/>
          </w:tcPr>
          <w:p w14:paraId="56FB7B0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r>
      <w:tr w:rsidR="00032311" w:rsidRPr="00016DCE" w14:paraId="60EDEF4C"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29A299A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EDA7DB"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014D76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13DAC0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single" w:sz="8" w:space="0" w:color="auto"/>
              <w:bottom w:val="nil"/>
              <w:right w:val="single" w:sz="4" w:space="0" w:color="auto"/>
            </w:tcBorders>
            <w:shd w:val="clear" w:color="auto" w:fill="auto"/>
            <w:noWrap/>
            <w:hideMark/>
          </w:tcPr>
          <w:p w14:paraId="4A169F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4B0E072" w14:textId="77777777" w:rsidTr="00225893">
        <w:trPr>
          <w:trHeight w:val="128"/>
        </w:trPr>
        <w:tc>
          <w:tcPr>
            <w:tcW w:w="877" w:type="pct"/>
            <w:tcBorders>
              <w:top w:val="nil"/>
              <w:left w:val="single" w:sz="4" w:space="0" w:color="auto"/>
              <w:bottom w:val="single" w:sz="8" w:space="0" w:color="auto"/>
              <w:right w:val="nil"/>
            </w:tcBorders>
            <w:shd w:val="clear" w:color="auto" w:fill="auto"/>
            <w:noWrap/>
            <w:vAlign w:val="bottom"/>
            <w:hideMark/>
          </w:tcPr>
          <w:p w14:paraId="230213AC"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21B977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3392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22ABDE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single" w:sz="8" w:space="0" w:color="auto"/>
              <w:right w:val="single" w:sz="4" w:space="0" w:color="auto"/>
            </w:tcBorders>
            <w:shd w:val="clear" w:color="auto" w:fill="auto"/>
            <w:noWrap/>
            <w:hideMark/>
          </w:tcPr>
          <w:p w14:paraId="36862E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00FD46" w14:textId="77777777" w:rsidTr="00225893">
        <w:trPr>
          <w:trHeight w:val="330"/>
        </w:trPr>
        <w:tc>
          <w:tcPr>
            <w:tcW w:w="2710" w:type="pct"/>
            <w:gridSpan w:val="3"/>
            <w:tcBorders>
              <w:top w:val="single" w:sz="8" w:space="0" w:color="auto"/>
              <w:left w:val="single" w:sz="4" w:space="0" w:color="auto"/>
              <w:bottom w:val="nil"/>
              <w:right w:val="nil"/>
            </w:tcBorders>
            <w:shd w:val="clear" w:color="auto" w:fill="auto"/>
            <w:noWrap/>
            <w:vAlign w:val="bottom"/>
            <w:hideMark/>
          </w:tcPr>
          <w:p w14:paraId="209F5A1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Číslo SO/PS </w:t>
            </w:r>
            <w:r w:rsidRPr="00016DCE">
              <w:rPr>
                <w:rFonts w:ascii="Arial" w:hAnsi="Arial" w:cs="Arial"/>
                <w:bCs/>
                <w:sz w:val="26"/>
                <w:szCs w:val="26"/>
                <w:lang w:eastAsia="cs-CZ"/>
              </w:rPr>
              <w:t xml:space="preserve">/ </w:t>
            </w:r>
            <w:r w:rsidRPr="00016DCE">
              <w:rPr>
                <w:rFonts w:ascii="Arial" w:hAnsi="Arial" w:cs="Arial"/>
                <w:bCs/>
                <w:sz w:val="20"/>
                <w:szCs w:val="20"/>
                <w:lang w:eastAsia="cs-CZ"/>
              </w:rPr>
              <w:t>číslo Změny SO/PS:</w:t>
            </w:r>
          </w:p>
        </w:tc>
        <w:tc>
          <w:tcPr>
            <w:tcW w:w="764" w:type="pct"/>
            <w:tcBorders>
              <w:top w:val="nil"/>
              <w:left w:val="nil"/>
              <w:bottom w:val="nil"/>
              <w:right w:val="nil"/>
            </w:tcBorders>
            <w:shd w:val="clear" w:color="auto" w:fill="auto"/>
            <w:noWrap/>
            <w:vAlign w:val="bottom"/>
            <w:hideMark/>
          </w:tcPr>
          <w:p w14:paraId="1C510F8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CCDBE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AAD1D26"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3D012658"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7028D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992D5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4123FE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CF554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7E314AD" w14:textId="77777777" w:rsidTr="00225893">
        <w:trPr>
          <w:trHeight w:val="263"/>
        </w:trPr>
        <w:tc>
          <w:tcPr>
            <w:tcW w:w="3474" w:type="pct"/>
            <w:gridSpan w:val="4"/>
            <w:tcBorders>
              <w:top w:val="nil"/>
              <w:left w:val="single" w:sz="4" w:space="0" w:color="auto"/>
              <w:bottom w:val="nil"/>
              <w:right w:val="nil"/>
            </w:tcBorders>
            <w:shd w:val="clear" w:color="auto" w:fill="auto"/>
            <w:noWrap/>
            <w:vAlign w:val="bottom"/>
            <w:hideMark/>
          </w:tcPr>
          <w:p w14:paraId="2E43F9B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stavebního objektu/provozního souboru (SO/PS):</w:t>
            </w:r>
          </w:p>
        </w:tc>
        <w:tc>
          <w:tcPr>
            <w:tcW w:w="1526" w:type="pct"/>
            <w:tcBorders>
              <w:top w:val="nil"/>
              <w:left w:val="nil"/>
              <w:bottom w:val="nil"/>
              <w:right w:val="single" w:sz="4" w:space="0" w:color="auto"/>
            </w:tcBorders>
            <w:shd w:val="clear" w:color="auto" w:fill="auto"/>
            <w:noWrap/>
            <w:vAlign w:val="bottom"/>
            <w:hideMark/>
          </w:tcPr>
          <w:p w14:paraId="00D0DE0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7E6E3A" w14:textId="77777777" w:rsidTr="00225893">
        <w:trPr>
          <w:trHeight w:val="263"/>
        </w:trPr>
        <w:tc>
          <w:tcPr>
            <w:tcW w:w="877" w:type="pct"/>
            <w:tcBorders>
              <w:top w:val="nil"/>
              <w:left w:val="single" w:sz="4" w:space="0" w:color="auto"/>
              <w:bottom w:val="nil"/>
              <w:right w:val="nil"/>
            </w:tcBorders>
            <w:shd w:val="clear" w:color="auto" w:fill="auto"/>
            <w:noWrap/>
            <w:vAlign w:val="bottom"/>
            <w:hideMark/>
          </w:tcPr>
          <w:p w14:paraId="0D9D120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C99266"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190236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4F3EE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D0539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72F41D2"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49579F41"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418567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35F14E8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055EAA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BB704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22EF565"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4AFCED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643239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CFFB1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6E01AF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E7824F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592FB5A1" w14:textId="77777777" w:rsidTr="00225893">
        <w:trPr>
          <w:trHeight w:val="270"/>
        </w:trPr>
        <w:tc>
          <w:tcPr>
            <w:tcW w:w="877" w:type="pct"/>
            <w:tcBorders>
              <w:top w:val="nil"/>
              <w:left w:val="single" w:sz="4" w:space="0" w:color="auto"/>
              <w:bottom w:val="nil"/>
              <w:right w:val="nil"/>
            </w:tcBorders>
            <w:shd w:val="clear" w:color="auto" w:fill="auto"/>
            <w:noWrap/>
            <w:vAlign w:val="bottom"/>
            <w:hideMark/>
          </w:tcPr>
          <w:p w14:paraId="5E88D91D"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841" w:type="pct"/>
            <w:tcBorders>
              <w:top w:val="nil"/>
              <w:left w:val="nil"/>
              <w:bottom w:val="nil"/>
              <w:right w:val="nil"/>
            </w:tcBorders>
            <w:shd w:val="clear" w:color="auto" w:fill="auto"/>
            <w:noWrap/>
            <w:vAlign w:val="bottom"/>
            <w:hideMark/>
          </w:tcPr>
          <w:p w14:paraId="42FE1AEF"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p>
        </w:tc>
        <w:tc>
          <w:tcPr>
            <w:tcW w:w="992" w:type="pct"/>
            <w:tcBorders>
              <w:top w:val="nil"/>
              <w:left w:val="nil"/>
              <w:bottom w:val="nil"/>
              <w:right w:val="nil"/>
            </w:tcBorders>
            <w:shd w:val="clear" w:color="auto" w:fill="auto"/>
            <w:noWrap/>
            <w:vAlign w:val="bottom"/>
            <w:hideMark/>
          </w:tcPr>
          <w:p w14:paraId="295C1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C96A5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A4521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0E9106C" w14:textId="77777777" w:rsidTr="00225893">
        <w:trPr>
          <w:trHeight w:val="405"/>
        </w:trPr>
        <w:tc>
          <w:tcPr>
            <w:tcW w:w="877" w:type="pct"/>
            <w:tcBorders>
              <w:top w:val="single" w:sz="8" w:space="0" w:color="auto"/>
              <w:left w:val="single" w:sz="4" w:space="0" w:color="auto"/>
              <w:bottom w:val="nil"/>
              <w:right w:val="single" w:sz="8" w:space="0" w:color="auto"/>
            </w:tcBorders>
            <w:shd w:val="clear" w:color="auto" w:fill="auto"/>
            <w:noWrap/>
            <w:vAlign w:val="center"/>
            <w:hideMark/>
          </w:tcPr>
          <w:p w14:paraId="1657C5B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dle Smlouvy</w:t>
            </w:r>
          </w:p>
        </w:tc>
        <w:tc>
          <w:tcPr>
            <w:tcW w:w="841" w:type="pct"/>
            <w:tcBorders>
              <w:top w:val="nil"/>
              <w:left w:val="nil"/>
              <w:bottom w:val="nil"/>
              <w:right w:val="nil"/>
            </w:tcBorders>
            <w:shd w:val="clear" w:color="auto" w:fill="auto"/>
            <w:noWrap/>
            <w:hideMark/>
          </w:tcPr>
          <w:p w14:paraId="4049E536" w14:textId="77777777" w:rsidR="00032311" w:rsidRPr="00016DCE" w:rsidRDefault="00032311" w:rsidP="00225893">
            <w:pPr>
              <w:widowControl/>
              <w:suppressAutoHyphens w:val="0"/>
              <w:spacing w:line="240" w:lineRule="auto"/>
              <w:jc w:val="right"/>
              <w:textAlignment w:val="auto"/>
              <w:rPr>
                <w:rFonts w:ascii="Arial" w:hAnsi="Arial" w:cs="Arial"/>
                <w:sz w:val="16"/>
                <w:szCs w:val="16"/>
                <w:u w:val="single"/>
                <w:lang w:eastAsia="cs-CZ"/>
              </w:rPr>
            </w:pPr>
            <w:r w:rsidRPr="00016DCE">
              <w:rPr>
                <w:rFonts w:ascii="Arial" w:hAnsi="Arial" w:cs="Arial"/>
                <w:sz w:val="16"/>
                <w:szCs w:val="16"/>
                <w:u w:val="single"/>
                <w:lang w:eastAsia="cs-CZ"/>
              </w:rPr>
              <w:t>Poznámka:</w:t>
            </w:r>
          </w:p>
        </w:tc>
        <w:tc>
          <w:tcPr>
            <w:tcW w:w="3282" w:type="pct"/>
            <w:gridSpan w:val="3"/>
            <w:vMerge w:val="restart"/>
            <w:tcBorders>
              <w:top w:val="nil"/>
              <w:left w:val="nil"/>
              <w:bottom w:val="nil"/>
              <w:right w:val="single" w:sz="4" w:space="0" w:color="auto"/>
            </w:tcBorders>
            <w:shd w:val="clear" w:color="auto" w:fill="auto"/>
            <w:vAlign w:val="center"/>
            <w:hideMark/>
          </w:tcPr>
          <w:p w14:paraId="6DEB24A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Cenu všech Změn záporných v předchozích Změnách na SO/PS a cenu navrhovaných Změn záporných na SO/PS je nutno zadávat se znaménkem mínus (-). </w:t>
            </w:r>
          </w:p>
        </w:tc>
      </w:tr>
      <w:tr w:rsidR="00032311" w:rsidRPr="00016DCE" w14:paraId="130715DB" w14:textId="77777777" w:rsidTr="00225893">
        <w:trPr>
          <w:trHeight w:val="255"/>
        </w:trPr>
        <w:tc>
          <w:tcPr>
            <w:tcW w:w="877"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827FAA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1 - zadat</w:t>
            </w:r>
          </w:p>
        </w:tc>
        <w:tc>
          <w:tcPr>
            <w:tcW w:w="841" w:type="pct"/>
            <w:tcBorders>
              <w:top w:val="nil"/>
              <w:left w:val="nil"/>
              <w:bottom w:val="nil"/>
              <w:right w:val="nil"/>
            </w:tcBorders>
            <w:shd w:val="clear" w:color="auto" w:fill="auto"/>
            <w:noWrap/>
            <w:vAlign w:val="bottom"/>
            <w:hideMark/>
          </w:tcPr>
          <w:p w14:paraId="70C745B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3282" w:type="pct"/>
            <w:gridSpan w:val="3"/>
            <w:vMerge/>
            <w:tcBorders>
              <w:top w:val="nil"/>
              <w:left w:val="nil"/>
              <w:bottom w:val="nil"/>
              <w:right w:val="single" w:sz="4" w:space="0" w:color="auto"/>
            </w:tcBorders>
            <w:vAlign w:val="center"/>
            <w:hideMark/>
          </w:tcPr>
          <w:p w14:paraId="27CA32A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6EB3D60B" w14:textId="77777777" w:rsidTr="00225893">
        <w:trPr>
          <w:trHeight w:val="405"/>
        </w:trPr>
        <w:tc>
          <w:tcPr>
            <w:tcW w:w="877" w:type="pct"/>
            <w:tcBorders>
              <w:top w:val="nil"/>
              <w:left w:val="single" w:sz="4" w:space="0" w:color="auto"/>
              <w:bottom w:val="single" w:sz="8" w:space="0" w:color="auto"/>
              <w:right w:val="single" w:sz="8" w:space="0" w:color="auto"/>
            </w:tcBorders>
            <w:shd w:val="clear" w:color="auto" w:fill="auto"/>
            <w:noWrap/>
            <w:vAlign w:val="center"/>
            <w:hideMark/>
          </w:tcPr>
          <w:p w14:paraId="11DE217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auto"/>
            <w:noWrap/>
            <w:vAlign w:val="bottom"/>
            <w:hideMark/>
          </w:tcPr>
          <w:p w14:paraId="11B6A0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644D39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976E56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14BA98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30BA13A" w14:textId="77777777" w:rsidTr="00225893">
        <w:trPr>
          <w:trHeight w:val="255"/>
        </w:trPr>
        <w:tc>
          <w:tcPr>
            <w:tcW w:w="877" w:type="pct"/>
            <w:tcBorders>
              <w:top w:val="nil"/>
              <w:left w:val="single" w:sz="4" w:space="0" w:color="auto"/>
              <w:bottom w:val="nil"/>
              <w:right w:val="nil"/>
            </w:tcBorders>
            <w:shd w:val="clear" w:color="auto" w:fill="auto"/>
            <w:noWrap/>
            <w:vAlign w:val="center"/>
            <w:hideMark/>
          </w:tcPr>
          <w:p w14:paraId="042745B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1A9DE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CD6866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CEF863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FCF9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5CF76EA"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20352283"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předchozích ZBV: </w:t>
            </w:r>
          </w:p>
        </w:tc>
        <w:tc>
          <w:tcPr>
            <w:tcW w:w="764" w:type="pct"/>
            <w:tcBorders>
              <w:top w:val="nil"/>
              <w:left w:val="nil"/>
              <w:bottom w:val="nil"/>
              <w:right w:val="nil"/>
            </w:tcBorders>
            <w:shd w:val="clear" w:color="auto" w:fill="auto"/>
            <w:noWrap/>
            <w:vAlign w:val="bottom"/>
            <w:hideMark/>
          </w:tcPr>
          <w:p w14:paraId="3179B98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5D05EBE"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7601C1AE"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311C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lastRenderedPageBreak/>
              <w:t> </w:t>
            </w:r>
          </w:p>
        </w:tc>
        <w:tc>
          <w:tcPr>
            <w:tcW w:w="841" w:type="pct"/>
            <w:tcBorders>
              <w:top w:val="single" w:sz="8" w:space="0" w:color="auto"/>
              <w:left w:val="single" w:sz="4" w:space="0" w:color="auto"/>
              <w:bottom w:val="nil"/>
              <w:right w:val="nil"/>
            </w:tcBorders>
            <w:shd w:val="clear" w:color="auto" w:fill="auto"/>
            <w:vAlign w:val="center"/>
            <w:hideMark/>
          </w:tcPr>
          <w:p w14:paraId="1CB1DA3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v předchozích Změnách na SO/PS </w:t>
            </w:r>
          </w:p>
        </w:tc>
        <w:tc>
          <w:tcPr>
            <w:tcW w:w="992" w:type="pct"/>
            <w:tcBorders>
              <w:top w:val="single" w:sz="8" w:space="0" w:color="auto"/>
              <w:left w:val="single" w:sz="4" w:space="0" w:color="auto"/>
              <w:bottom w:val="nil"/>
              <w:right w:val="nil"/>
            </w:tcBorders>
            <w:shd w:val="clear" w:color="auto" w:fill="auto"/>
            <w:vAlign w:val="center"/>
            <w:hideMark/>
          </w:tcPr>
          <w:p w14:paraId="6E0E1AA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v předchozích Změnách na SO/PS </w:t>
            </w:r>
          </w:p>
        </w:tc>
        <w:tc>
          <w:tcPr>
            <w:tcW w:w="764" w:type="pct"/>
            <w:tcBorders>
              <w:top w:val="single" w:sz="8" w:space="0" w:color="auto"/>
              <w:left w:val="single" w:sz="4" w:space="0" w:color="auto"/>
              <w:bottom w:val="nil"/>
              <w:right w:val="single" w:sz="4" w:space="0" w:color="auto"/>
            </w:tcBorders>
            <w:shd w:val="clear" w:color="auto" w:fill="auto"/>
            <w:vAlign w:val="center"/>
            <w:hideMark/>
          </w:tcPr>
          <w:p w14:paraId="2E21068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všech předchozích Změnách</w:t>
            </w:r>
          </w:p>
        </w:tc>
        <w:tc>
          <w:tcPr>
            <w:tcW w:w="1526" w:type="pct"/>
            <w:tcBorders>
              <w:top w:val="single" w:sz="8" w:space="0" w:color="auto"/>
              <w:left w:val="nil"/>
              <w:bottom w:val="nil"/>
              <w:right w:val="single" w:sz="4" w:space="0" w:color="auto"/>
            </w:tcBorders>
            <w:shd w:val="clear" w:color="auto" w:fill="auto"/>
            <w:vAlign w:val="center"/>
            <w:hideMark/>
          </w:tcPr>
          <w:p w14:paraId="44045A1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všech předchozích Změnách a ve Smlouvě</w:t>
            </w:r>
          </w:p>
        </w:tc>
      </w:tr>
      <w:tr w:rsidR="00032311" w:rsidRPr="00016DCE" w14:paraId="4D89A57A"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3C70246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353238F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62BF837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4 - zadat</w:t>
            </w:r>
          </w:p>
        </w:tc>
        <w:tc>
          <w:tcPr>
            <w:tcW w:w="764"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823471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5=1+3+4</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2C6C306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6=5-1</w:t>
            </w:r>
          </w:p>
        </w:tc>
      </w:tr>
      <w:tr w:rsidR="00032311" w:rsidRPr="00016DCE" w14:paraId="0EAF9711"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349E0C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E5D888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single" w:sz="4" w:space="0" w:color="auto"/>
              <w:bottom w:val="single" w:sz="8" w:space="0" w:color="auto"/>
              <w:right w:val="nil"/>
            </w:tcBorders>
            <w:shd w:val="clear" w:color="auto" w:fill="auto"/>
            <w:noWrap/>
            <w:vAlign w:val="center"/>
            <w:hideMark/>
          </w:tcPr>
          <w:p w14:paraId="554CB45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7AB0022A"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4D4FEFC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r>
      <w:tr w:rsidR="00032311" w:rsidRPr="00016DCE" w14:paraId="5CE421A4"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014329D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08A9D0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A0BCC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277DD8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7A46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F840E0" w14:textId="77777777" w:rsidTr="00225893">
        <w:trPr>
          <w:trHeight w:val="255"/>
        </w:trPr>
        <w:tc>
          <w:tcPr>
            <w:tcW w:w="2710" w:type="pct"/>
            <w:gridSpan w:val="3"/>
            <w:tcBorders>
              <w:top w:val="nil"/>
              <w:left w:val="single" w:sz="4" w:space="0" w:color="auto"/>
              <w:bottom w:val="single" w:sz="8" w:space="0" w:color="auto"/>
              <w:right w:val="nil"/>
            </w:tcBorders>
            <w:shd w:val="clear" w:color="auto" w:fill="auto"/>
            <w:noWrap/>
            <w:vAlign w:val="bottom"/>
            <w:hideMark/>
          </w:tcPr>
          <w:p w14:paraId="36EB67D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této ZBV a po této ZBV: </w:t>
            </w:r>
          </w:p>
        </w:tc>
        <w:tc>
          <w:tcPr>
            <w:tcW w:w="764" w:type="pct"/>
            <w:tcBorders>
              <w:top w:val="nil"/>
              <w:left w:val="nil"/>
              <w:bottom w:val="nil"/>
              <w:right w:val="nil"/>
            </w:tcBorders>
            <w:shd w:val="clear" w:color="auto" w:fill="auto"/>
            <w:noWrap/>
            <w:vAlign w:val="bottom"/>
            <w:hideMark/>
          </w:tcPr>
          <w:p w14:paraId="7FFCA0F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9B7099B"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33FD6AEA" w14:textId="77777777" w:rsidTr="00225893">
        <w:trPr>
          <w:trHeight w:val="1039"/>
        </w:trPr>
        <w:tc>
          <w:tcPr>
            <w:tcW w:w="877" w:type="pct"/>
            <w:tcBorders>
              <w:top w:val="nil"/>
              <w:left w:val="single" w:sz="4" w:space="0" w:color="auto"/>
              <w:bottom w:val="nil"/>
              <w:right w:val="nil"/>
            </w:tcBorders>
            <w:shd w:val="clear" w:color="auto" w:fill="auto"/>
            <w:vAlign w:val="center"/>
            <w:hideMark/>
          </w:tcPr>
          <w:p w14:paraId="57DD8261"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single" w:sz="4" w:space="0" w:color="auto"/>
              <w:bottom w:val="nil"/>
              <w:right w:val="nil"/>
            </w:tcBorders>
            <w:shd w:val="clear" w:color="auto" w:fill="auto"/>
            <w:vAlign w:val="center"/>
            <w:hideMark/>
          </w:tcPr>
          <w:p w14:paraId="67DF952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záporných na SO/PS </w:t>
            </w:r>
          </w:p>
        </w:tc>
        <w:tc>
          <w:tcPr>
            <w:tcW w:w="992" w:type="pct"/>
            <w:tcBorders>
              <w:top w:val="single" w:sz="8" w:space="0" w:color="auto"/>
              <w:left w:val="single" w:sz="4" w:space="0" w:color="auto"/>
              <w:bottom w:val="nil"/>
              <w:right w:val="nil"/>
            </w:tcBorders>
            <w:shd w:val="clear" w:color="auto" w:fill="auto"/>
            <w:vAlign w:val="center"/>
            <w:hideMark/>
          </w:tcPr>
          <w:p w14:paraId="076927A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kladných na SO/PS </w:t>
            </w:r>
          </w:p>
        </w:tc>
        <w:tc>
          <w:tcPr>
            <w:tcW w:w="764" w:type="pct"/>
            <w:tcBorders>
              <w:top w:val="single" w:sz="8" w:space="0" w:color="auto"/>
              <w:left w:val="double" w:sz="6" w:space="0" w:color="auto"/>
              <w:bottom w:val="nil"/>
              <w:right w:val="single" w:sz="4" w:space="0" w:color="auto"/>
            </w:tcBorders>
            <w:shd w:val="clear" w:color="auto" w:fill="auto"/>
            <w:vAlign w:val="center"/>
            <w:hideMark/>
          </w:tcPr>
          <w:p w14:paraId="6822CD2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(předchozích a navrhovaných) </w:t>
            </w:r>
          </w:p>
        </w:tc>
        <w:tc>
          <w:tcPr>
            <w:tcW w:w="1526" w:type="pct"/>
            <w:tcBorders>
              <w:top w:val="single" w:sz="8" w:space="0" w:color="auto"/>
              <w:left w:val="nil"/>
              <w:bottom w:val="nil"/>
              <w:right w:val="single" w:sz="4" w:space="0" w:color="auto"/>
            </w:tcBorders>
            <w:shd w:val="clear" w:color="auto" w:fill="auto"/>
            <w:vAlign w:val="center"/>
            <w:hideMark/>
          </w:tcPr>
          <w:p w14:paraId="1A25B7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k ceně SO/PS dle Smlouvy v % </w:t>
            </w:r>
          </w:p>
        </w:tc>
      </w:tr>
      <w:tr w:rsidR="00032311" w:rsidRPr="00016DCE" w14:paraId="0E11D964"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1BFB5C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15160ED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0A43A23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9 - zadat</w:t>
            </w:r>
          </w:p>
        </w:tc>
        <w:tc>
          <w:tcPr>
            <w:tcW w:w="764" w:type="pct"/>
            <w:tcBorders>
              <w:top w:val="single" w:sz="8" w:space="0" w:color="auto"/>
              <w:left w:val="double" w:sz="6" w:space="0" w:color="auto"/>
              <w:bottom w:val="single" w:sz="8" w:space="0" w:color="auto"/>
              <w:right w:val="single" w:sz="4" w:space="0" w:color="auto"/>
            </w:tcBorders>
            <w:shd w:val="clear" w:color="auto" w:fill="auto"/>
            <w:vAlign w:val="center"/>
            <w:hideMark/>
          </w:tcPr>
          <w:p w14:paraId="5FB247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10=4+9</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556B3D0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11=10/1</w:t>
            </w:r>
          </w:p>
        </w:tc>
      </w:tr>
      <w:tr w:rsidR="00032311" w:rsidRPr="00016DCE" w14:paraId="3071A91B"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5DCD97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single" w:sz="4" w:space="0" w:color="auto"/>
            </w:tcBorders>
            <w:shd w:val="clear" w:color="auto" w:fill="auto"/>
            <w:noWrap/>
            <w:vAlign w:val="center"/>
            <w:hideMark/>
          </w:tcPr>
          <w:p w14:paraId="333E240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center"/>
            <w:hideMark/>
          </w:tcPr>
          <w:p w14:paraId="71F9BB2B"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double" w:sz="6" w:space="0" w:color="auto"/>
              <w:bottom w:val="single" w:sz="8" w:space="0" w:color="auto"/>
              <w:right w:val="single" w:sz="4" w:space="0" w:color="auto"/>
            </w:tcBorders>
            <w:shd w:val="clear" w:color="auto" w:fill="auto"/>
            <w:noWrap/>
            <w:vAlign w:val="center"/>
            <w:hideMark/>
          </w:tcPr>
          <w:p w14:paraId="148E668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35FFC69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88D009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37131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87280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BAD409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0943B9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1BE31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F223D80"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445BCDE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po této ZBV: </w:t>
            </w:r>
          </w:p>
        </w:tc>
        <w:tc>
          <w:tcPr>
            <w:tcW w:w="764" w:type="pct"/>
            <w:tcBorders>
              <w:top w:val="nil"/>
              <w:left w:val="nil"/>
              <w:bottom w:val="nil"/>
              <w:right w:val="nil"/>
            </w:tcBorders>
            <w:shd w:val="clear" w:color="auto" w:fill="auto"/>
            <w:noWrap/>
            <w:vAlign w:val="bottom"/>
            <w:hideMark/>
          </w:tcPr>
          <w:p w14:paraId="10F73A9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78E74C2"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6270FCFF"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F9E17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single" w:sz="8" w:space="0" w:color="auto"/>
              <w:left w:val="single" w:sz="4" w:space="0" w:color="auto"/>
              <w:bottom w:val="nil"/>
              <w:right w:val="nil"/>
            </w:tcBorders>
            <w:shd w:val="clear" w:color="auto" w:fill="auto"/>
            <w:vAlign w:val="center"/>
            <w:hideMark/>
          </w:tcPr>
          <w:p w14:paraId="7EEF55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na SO/PS (předchozích a navrhovaných) </w:t>
            </w:r>
          </w:p>
        </w:tc>
        <w:tc>
          <w:tcPr>
            <w:tcW w:w="992" w:type="pct"/>
            <w:tcBorders>
              <w:top w:val="single" w:sz="8" w:space="0" w:color="auto"/>
              <w:left w:val="single" w:sz="4" w:space="0" w:color="auto"/>
              <w:bottom w:val="nil"/>
              <w:right w:val="single" w:sz="4" w:space="0" w:color="auto"/>
            </w:tcBorders>
            <w:shd w:val="clear" w:color="auto" w:fill="auto"/>
            <w:vAlign w:val="center"/>
            <w:hideMark/>
          </w:tcPr>
          <w:p w14:paraId="3EA7933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této Změně</w:t>
            </w:r>
          </w:p>
        </w:tc>
        <w:tc>
          <w:tcPr>
            <w:tcW w:w="764" w:type="pct"/>
            <w:tcBorders>
              <w:top w:val="single" w:sz="8" w:space="0" w:color="auto"/>
              <w:left w:val="nil"/>
              <w:bottom w:val="nil"/>
              <w:right w:val="single" w:sz="8" w:space="0" w:color="auto"/>
            </w:tcBorders>
            <w:shd w:val="clear" w:color="auto" w:fill="auto"/>
            <w:vAlign w:val="center"/>
            <w:hideMark/>
          </w:tcPr>
          <w:p w14:paraId="3DC823D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w:t>
            </w:r>
          </w:p>
        </w:tc>
        <w:tc>
          <w:tcPr>
            <w:tcW w:w="1526" w:type="pct"/>
            <w:tcBorders>
              <w:top w:val="single" w:sz="8" w:space="0" w:color="auto"/>
              <w:left w:val="single" w:sz="4" w:space="0" w:color="auto"/>
              <w:bottom w:val="nil"/>
              <w:right w:val="single" w:sz="4" w:space="0" w:color="auto"/>
            </w:tcBorders>
            <w:shd w:val="clear" w:color="auto" w:fill="auto"/>
            <w:vAlign w:val="center"/>
            <w:hideMark/>
          </w:tcPr>
          <w:p w14:paraId="4212B32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 v %</w:t>
            </w:r>
          </w:p>
        </w:tc>
      </w:tr>
      <w:tr w:rsidR="00032311" w:rsidRPr="00016DCE" w14:paraId="2F955551"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23A6A43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4AF5D8A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13=3+8</w:t>
            </w:r>
          </w:p>
        </w:tc>
        <w:tc>
          <w:tcPr>
            <w:tcW w:w="992"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486156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14=1+13+10</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36EFDED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15=14-1</w:t>
            </w:r>
          </w:p>
        </w:tc>
        <w:tc>
          <w:tcPr>
            <w:tcW w:w="152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B45CB4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16=15/1</w:t>
            </w:r>
          </w:p>
        </w:tc>
      </w:tr>
      <w:tr w:rsidR="00032311" w:rsidRPr="00016DCE" w14:paraId="605E56A9"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0EF6C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B333C7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992" w:type="pct"/>
            <w:tcBorders>
              <w:top w:val="nil"/>
              <w:left w:val="single" w:sz="4" w:space="0" w:color="auto"/>
              <w:bottom w:val="single" w:sz="8" w:space="0" w:color="auto"/>
              <w:right w:val="nil"/>
            </w:tcBorders>
            <w:shd w:val="clear" w:color="auto" w:fill="auto"/>
            <w:noWrap/>
            <w:vAlign w:val="center"/>
            <w:hideMark/>
          </w:tcPr>
          <w:p w14:paraId="67A4925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2F8E7137"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069A168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03FFC5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E2F7EA4"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1F1A2C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4A3C2CA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8A584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369E34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68DF66" w14:textId="77777777" w:rsidTr="00225893">
        <w:trPr>
          <w:trHeight w:val="255"/>
        </w:trPr>
        <w:tc>
          <w:tcPr>
            <w:tcW w:w="3474" w:type="pct"/>
            <w:gridSpan w:val="4"/>
            <w:tcBorders>
              <w:top w:val="nil"/>
              <w:left w:val="single" w:sz="4" w:space="0" w:color="auto"/>
              <w:bottom w:val="nil"/>
              <w:right w:val="nil"/>
            </w:tcBorders>
            <w:shd w:val="clear" w:color="auto" w:fill="auto"/>
            <w:noWrap/>
            <w:vAlign w:val="bottom"/>
            <w:hideMark/>
          </w:tcPr>
          <w:p w14:paraId="31BFB49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Vyjádření (souhlasím x nesouhlasím), jméno, datum, podpis</w:t>
            </w:r>
          </w:p>
        </w:tc>
        <w:tc>
          <w:tcPr>
            <w:tcW w:w="1526" w:type="pct"/>
            <w:tcBorders>
              <w:top w:val="nil"/>
              <w:left w:val="nil"/>
              <w:bottom w:val="nil"/>
              <w:right w:val="single" w:sz="4" w:space="0" w:color="auto"/>
            </w:tcBorders>
            <w:shd w:val="clear" w:color="auto" w:fill="auto"/>
            <w:noWrap/>
            <w:vAlign w:val="bottom"/>
            <w:hideMark/>
          </w:tcPr>
          <w:p w14:paraId="2280AC90"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r>
      <w:tr w:rsidR="00032311" w:rsidRPr="00016DCE" w14:paraId="2F5BEC0E"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7B4F2E6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27B3D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907C15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99164C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9D3D9E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C853FC6"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47BAD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 (stavbyvedoucí):</w:t>
            </w:r>
          </w:p>
          <w:p w14:paraId="47B06EB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 </w:t>
            </w:r>
          </w:p>
        </w:tc>
        <w:tc>
          <w:tcPr>
            <w:tcW w:w="992" w:type="pct"/>
            <w:tcBorders>
              <w:top w:val="nil"/>
              <w:left w:val="nil"/>
              <w:bottom w:val="nil"/>
              <w:right w:val="nil"/>
            </w:tcBorders>
            <w:shd w:val="clear" w:color="auto" w:fill="auto"/>
            <w:noWrap/>
            <w:vAlign w:val="bottom"/>
            <w:hideMark/>
          </w:tcPr>
          <w:p w14:paraId="56955A8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ABF79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EA2899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325A0C9"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3EEC41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88E63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98CDA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B9EC46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4E0E7B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11DAF65"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59601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Projektant (autorský dozor):</w:t>
            </w:r>
          </w:p>
        </w:tc>
        <w:tc>
          <w:tcPr>
            <w:tcW w:w="992" w:type="pct"/>
            <w:tcBorders>
              <w:top w:val="nil"/>
              <w:left w:val="nil"/>
              <w:bottom w:val="nil"/>
              <w:right w:val="nil"/>
            </w:tcBorders>
            <w:shd w:val="clear" w:color="auto" w:fill="auto"/>
            <w:noWrap/>
            <w:vAlign w:val="bottom"/>
            <w:hideMark/>
          </w:tcPr>
          <w:p w14:paraId="16D4E9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01EB1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1A3B9D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129E9E2"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ADE9A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8E452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A44B24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87747A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0305661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C8D54A7"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3FFE23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 dozor:</w:t>
            </w:r>
          </w:p>
        </w:tc>
        <w:tc>
          <w:tcPr>
            <w:tcW w:w="992" w:type="pct"/>
            <w:tcBorders>
              <w:top w:val="nil"/>
              <w:left w:val="nil"/>
              <w:bottom w:val="nil"/>
              <w:right w:val="nil"/>
            </w:tcBorders>
            <w:shd w:val="clear" w:color="auto" w:fill="auto"/>
            <w:noWrap/>
            <w:vAlign w:val="bottom"/>
            <w:hideMark/>
          </w:tcPr>
          <w:p w14:paraId="13AC550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46AD7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37939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94C4303"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4F54A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11326E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6B4151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9A6B5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160F0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E652C1"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4DB383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xml:space="preserve">Zástupce Objednatele: </w:t>
            </w:r>
          </w:p>
        </w:tc>
        <w:tc>
          <w:tcPr>
            <w:tcW w:w="992" w:type="pct"/>
            <w:tcBorders>
              <w:top w:val="nil"/>
              <w:left w:val="nil"/>
              <w:bottom w:val="nil"/>
              <w:right w:val="nil"/>
            </w:tcBorders>
            <w:shd w:val="clear" w:color="auto" w:fill="auto"/>
            <w:noWrap/>
            <w:vAlign w:val="bottom"/>
            <w:hideMark/>
          </w:tcPr>
          <w:p w14:paraId="7AB6CBE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1B962B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00DD66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67558D4"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801983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0388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3A3376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79221A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C2299D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2EAB9A" w14:textId="77777777" w:rsidTr="00225893">
        <w:trPr>
          <w:trHeight w:val="1155"/>
        </w:trPr>
        <w:tc>
          <w:tcPr>
            <w:tcW w:w="877" w:type="pct"/>
            <w:tcBorders>
              <w:top w:val="nil"/>
              <w:left w:val="single" w:sz="4" w:space="0" w:color="auto"/>
              <w:bottom w:val="nil"/>
              <w:right w:val="nil"/>
            </w:tcBorders>
            <w:shd w:val="clear" w:color="auto" w:fill="A8D08D"/>
            <w:noWrap/>
            <w:vAlign w:val="bottom"/>
            <w:hideMark/>
          </w:tcPr>
          <w:p w14:paraId="2EDD70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Supervize (RDK)</w:t>
            </w:r>
          </w:p>
        </w:tc>
        <w:tc>
          <w:tcPr>
            <w:tcW w:w="841" w:type="pct"/>
            <w:tcBorders>
              <w:top w:val="nil"/>
              <w:left w:val="nil"/>
              <w:bottom w:val="nil"/>
              <w:right w:val="nil"/>
            </w:tcBorders>
            <w:shd w:val="clear" w:color="auto" w:fill="A8D08D"/>
            <w:vAlign w:val="bottom"/>
            <w:hideMark/>
          </w:tcPr>
          <w:p w14:paraId="0034435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Pozn. - pouze pokud bude stavba financována z IROP/ITI</w:t>
            </w:r>
          </w:p>
        </w:tc>
        <w:tc>
          <w:tcPr>
            <w:tcW w:w="992" w:type="pct"/>
            <w:tcBorders>
              <w:top w:val="nil"/>
              <w:left w:val="nil"/>
              <w:bottom w:val="nil"/>
              <w:right w:val="nil"/>
            </w:tcBorders>
            <w:shd w:val="clear" w:color="auto" w:fill="auto"/>
            <w:noWrap/>
            <w:vAlign w:val="bottom"/>
            <w:hideMark/>
          </w:tcPr>
          <w:p w14:paraId="70074FB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3892E4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C0BD6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187F0A"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279F9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C696D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3A617A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5E74F9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5E63F5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6DD452B4" w14:textId="77777777" w:rsidTr="00225893">
        <w:trPr>
          <w:trHeight w:val="765"/>
        </w:trPr>
        <w:tc>
          <w:tcPr>
            <w:tcW w:w="1718" w:type="pct"/>
            <w:gridSpan w:val="2"/>
            <w:tcBorders>
              <w:top w:val="nil"/>
              <w:left w:val="single" w:sz="4" w:space="0" w:color="auto"/>
              <w:bottom w:val="single" w:sz="4" w:space="0" w:color="auto"/>
              <w:right w:val="nil"/>
            </w:tcBorders>
            <w:shd w:val="clear" w:color="auto" w:fill="FFFF00"/>
            <w:vAlign w:val="bottom"/>
            <w:hideMark/>
          </w:tcPr>
          <w:p w14:paraId="6FCE70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Zaměstnanec KSÚS SK odpovědný za cenové projednání Změny:</w:t>
            </w:r>
          </w:p>
        </w:tc>
        <w:tc>
          <w:tcPr>
            <w:tcW w:w="992" w:type="pct"/>
            <w:tcBorders>
              <w:top w:val="nil"/>
              <w:left w:val="nil"/>
              <w:bottom w:val="single" w:sz="4" w:space="0" w:color="auto"/>
              <w:right w:val="nil"/>
            </w:tcBorders>
            <w:shd w:val="clear" w:color="auto" w:fill="auto"/>
            <w:noWrap/>
            <w:vAlign w:val="bottom"/>
            <w:hideMark/>
          </w:tcPr>
          <w:p w14:paraId="5DB854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single" w:sz="4" w:space="0" w:color="auto"/>
              <w:right w:val="nil"/>
            </w:tcBorders>
            <w:shd w:val="clear" w:color="auto" w:fill="auto"/>
            <w:noWrap/>
            <w:vAlign w:val="bottom"/>
            <w:hideMark/>
          </w:tcPr>
          <w:p w14:paraId="03919A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single" w:sz="4" w:space="0" w:color="auto"/>
              <w:right w:val="single" w:sz="4" w:space="0" w:color="auto"/>
            </w:tcBorders>
            <w:shd w:val="clear" w:color="auto" w:fill="auto"/>
            <w:noWrap/>
            <w:vAlign w:val="bottom"/>
            <w:hideMark/>
          </w:tcPr>
          <w:p w14:paraId="03E471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r>
    </w:tbl>
    <w:p w14:paraId="0575B62F" w14:textId="77777777" w:rsidR="00147BF7" w:rsidRPr="00016DCE" w:rsidRDefault="00147BF7" w:rsidP="00032311">
      <w:pPr>
        <w:tabs>
          <w:tab w:val="left" w:pos="4080"/>
        </w:tabs>
        <w:rPr>
          <w:rFonts w:ascii="Arial" w:hAnsi="Arial" w:cs="Arial"/>
          <w:sz w:val="22"/>
          <w:szCs w:val="22"/>
        </w:rPr>
        <w:sectPr w:rsidR="00147BF7" w:rsidRPr="00016DCE" w:rsidSect="00345DDB">
          <w:headerReference w:type="default" r:id="rId21"/>
          <w:footerReference w:type="default" r:id="rId22"/>
          <w:footnotePr>
            <w:numFmt w:val="chicago"/>
          </w:footnotePr>
          <w:pgSz w:w="11906" w:h="16838"/>
          <w:pgMar w:top="1418" w:right="1276" w:bottom="1242" w:left="1418" w:header="426" w:footer="709" w:gutter="0"/>
          <w:pgNumType w:start="1"/>
          <w:cols w:space="708"/>
          <w:docGrid w:linePitch="360"/>
        </w:sectPr>
      </w:pPr>
    </w:p>
    <w:p w14:paraId="0FDAE70B" w14:textId="77777777" w:rsidR="001E4883" w:rsidRPr="00016DCE" w:rsidRDefault="001E4883" w:rsidP="003A7B4C">
      <w:pPr>
        <w:autoSpaceDE w:val="0"/>
        <w:rPr>
          <w:rFonts w:ascii="Arial" w:hAnsi="Arial" w:cs="Arial"/>
          <w:bCs/>
          <w:sz w:val="22"/>
          <w:szCs w:val="22"/>
        </w:rPr>
      </w:pPr>
    </w:p>
    <w:tbl>
      <w:tblPr>
        <w:tblW w:w="5000" w:type="pct"/>
        <w:tblCellMar>
          <w:left w:w="70" w:type="dxa"/>
          <w:right w:w="70" w:type="dxa"/>
        </w:tblCellMar>
        <w:tblLook w:val="04A0" w:firstRow="1" w:lastRow="0" w:firstColumn="1" w:lastColumn="0" w:noHBand="0" w:noVBand="1"/>
      </w:tblPr>
      <w:tblGrid>
        <w:gridCol w:w="3147"/>
        <w:gridCol w:w="819"/>
        <w:gridCol w:w="1441"/>
        <w:gridCol w:w="463"/>
        <w:gridCol w:w="941"/>
        <w:gridCol w:w="941"/>
        <w:gridCol w:w="941"/>
        <w:gridCol w:w="619"/>
        <w:gridCol w:w="919"/>
        <w:gridCol w:w="863"/>
        <w:gridCol w:w="752"/>
        <w:gridCol w:w="774"/>
        <w:gridCol w:w="774"/>
        <w:gridCol w:w="774"/>
      </w:tblGrid>
      <w:tr w:rsidR="001E4883" w:rsidRPr="00016DCE" w14:paraId="7A34B945" w14:textId="77777777" w:rsidTr="00746FCA">
        <w:trPr>
          <w:trHeight w:val="37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DE4CCA"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bookmarkStart w:id="3" w:name="RANGE!A1:N23"/>
            <w:r w:rsidRPr="00016DCE">
              <w:rPr>
                <w:rFonts w:ascii="Arial" w:hAnsi="Arial" w:cs="Arial"/>
                <w:bCs/>
                <w:sz w:val="28"/>
                <w:szCs w:val="28"/>
                <w:lang w:eastAsia="cs-CZ"/>
              </w:rPr>
              <w:t xml:space="preserve">Rozpis ocenění Změn položek - pro ZBV číslo: ?.1, 2, 3, 4, 5 </w:t>
            </w:r>
            <w:bookmarkEnd w:id="3"/>
          </w:p>
        </w:tc>
      </w:tr>
      <w:tr w:rsidR="001E4883" w:rsidRPr="00016DCE" w14:paraId="11B44672" w14:textId="77777777" w:rsidTr="00746FCA">
        <w:trPr>
          <w:trHeight w:val="255"/>
        </w:trPr>
        <w:tc>
          <w:tcPr>
            <w:tcW w:w="3296" w:type="pct"/>
            <w:gridSpan w:val="8"/>
            <w:tcBorders>
              <w:top w:val="single" w:sz="4" w:space="0" w:color="auto"/>
              <w:left w:val="single" w:sz="4" w:space="0" w:color="auto"/>
              <w:bottom w:val="nil"/>
              <w:right w:val="single" w:sz="4" w:space="0" w:color="000000"/>
            </w:tcBorders>
            <w:shd w:val="clear" w:color="auto" w:fill="auto"/>
            <w:noWrap/>
            <w:vAlign w:val="center"/>
            <w:hideMark/>
          </w:tcPr>
          <w:p w14:paraId="53B48EBE"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Evidenční číslo a název stavby:</w:t>
            </w:r>
          </w:p>
        </w:tc>
        <w:tc>
          <w:tcPr>
            <w:tcW w:w="1704" w:type="pct"/>
            <w:gridSpan w:val="6"/>
            <w:tcBorders>
              <w:top w:val="single" w:sz="4" w:space="0" w:color="auto"/>
              <w:left w:val="nil"/>
              <w:bottom w:val="nil"/>
              <w:right w:val="single" w:sz="4" w:space="0" w:color="000000"/>
            </w:tcBorders>
            <w:shd w:val="clear" w:color="auto" w:fill="auto"/>
            <w:vAlign w:val="center"/>
            <w:hideMark/>
          </w:tcPr>
          <w:p w14:paraId="50D4E078"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ZMĚNA SOUPISU PRACÍ (SO/PS)</w:t>
            </w:r>
          </w:p>
        </w:tc>
      </w:tr>
      <w:tr w:rsidR="001E4883" w:rsidRPr="00016DCE" w14:paraId="23991CCC" w14:textId="77777777" w:rsidTr="00746FCA">
        <w:trPr>
          <w:trHeight w:val="375"/>
        </w:trPr>
        <w:tc>
          <w:tcPr>
            <w:tcW w:w="3296" w:type="pct"/>
            <w:gridSpan w:val="8"/>
            <w:tcBorders>
              <w:top w:val="nil"/>
              <w:left w:val="single" w:sz="4" w:space="0" w:color="auto"/>
              <w:bottom w:val="nil"/>
              <w:right w:val="single" w:sz="4" w:space="0" w:color="000000"/>
            </w:tcBorders>
            <w:shd w:val="clear" w:color="auto" w:fill="auto"/>
            <w:noWrap/>
            <w:vAlign w:val="center"/>
            <w:hideMark/>
          </w:tcPr>
          <w:p w14:paraId="4BFF37A4"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SO/PS:</w:t>
            </w:r>
          </w:p>
        </w:tc>
        <w:tc>
          <w:tcPr>
            <w:tcW w:w="1704" w:type="pct"/>
            <w:gridSpan w:val="6"/>
            <w:tcBorders>
              <w:top w:val="nil"/>
              <w:left w:val="nil"/>
              <w:bottom w:val="nil"/>
              <w:right w:val="single" w:sz="4" w:space="0" w:color="000000"/>
            </w:tcBorders>
            <w:shd w:val="clear" w:color="auto" w:fill="auto"/>
            <w:vAlign w:val="center"/>
            <w:hideMark/>
          </w:tcPr>
          <w:p w14:paraId="19065936"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č.</w:t>
            </w:r>
          </w:p>
        </w:tc>
      </w:tr>
      <w:tr w:rsidR="001E4883" w:rsidRPr="00016DCE" w14:paraId="2BE7D326" w14:textId="77777777" w:rsidTr="00746FCA">
        <w:trPr>
          <w:trHeight w:val="375"/>
        </w:trPr>
        <w:tc>
          <w:tcPr>
            <w:tcW w:w="3296" w:type="pct"/>
            <w:gridSpan w:val="8"/>
            <w:tcBorders>
              <w:top w:val="nil"/>
              <w:left w:val="single" w:sz="4" w:space="0" w:color="auto"/>
              <w:bottom w:val="single" w:sz="4" w:space="0" w:color="auto"/>
              <w:right w:val="single" w:sz="4" w:space="0" w:color="000000"/>
            </w:tcBorders>
            <w:shd w:val="clear" w:color="auto" w:fill="auto"/>
            <w:noWrap/>
            <w:vAlign w:val="center"/>
            <w:hideMark/>
          </w:tcPr>
          <w:p w14:paraId="43F29015"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rozpočtu:</w:t>
            </w:r>
          </w:p>
        </w:tc>
        <w:tc>
          <w:tcPr>
            <w:tcW w:w="1704" w:type="pct"/>
            <w:gridSpan w:val="6"/>
            <w:tcBorders>
              <w:top w:val="single" w:sz="4" w:space="0" w:color="auto"/>
              <w:left w:val="nil"/>
              <w:bottom w:val="single" w:sz="4" w:space="0" w:color="auto"/>
              <w:right w:val="single" w:sz="4" w:space="0" w:color="000000"/>
            </w:tcBorders>
            <w:shd w:val="clear" w:color="auto" w:fill="auto"/>
            <w:vAlign w:val="center"/>
            <w:hideMark/>
          </w:tcPr>
          <w:p w14:paraId="4B8E4487"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Skupina Změn:</w:t>
            </w:r>
          </w:p>
        </w:tc>
      </w:tr>
      <w:tr w:rsidR="00746FCA" w:rsidRPr="00016DCE" w14:paraId="13B2F0F3" w14:textId="77777777" w:rsidTr="00746FCA">
        <w:trPr>
          <w:trHeight w:val="276"/>
        </w:trPr>
        <w:tc>
          <w:tcPr>
            <w:tcW w:w="2244" w:type="pct"/>
            <w:vMerge w:val="restart"/>
            <w:tcBorders>
              <w:top w:val="nil"/>
              <w:left w:val="single" w:sz="4" w:space="0" w:color="auto"/>
              <w:bottom w:val="single" w:sz="4" w:space="0" w:color="000000"/>
              <w:right w:val="single" w:sz="4" w:space="0" w:color="auto"/>
            </w:tcBorders>
            <w:shd w:val="clear" w:color="auto" w:fill="auto"/>
            <w:vAlign w:val="center"/>
            <w:hideMark/>
          </w:tcPr>
          <w:p w14:paraId="779C260D"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Poř. č. pol.</w:t>
            </w:r>
          </w:p>
        </w:tc>
        <w:tc>
          <w:tcPr>
            <w:tcW w:w="171" w:type="pct"/>
            <w:vMerge w:val="restart"/>
            <w:tcBorders>
              <w:top w:val="nil"/>
              <w:left w:val="single" w:sz="4" w:space="0" w:color="auto"/>
              <w:bottom w:val="single" w:sz="4" w:space="0" w:color="000000"/>
              <w:right w:val="single" w:sz="4" w:space="0" w:color="auto"/>
            </w:tcBorders>
            <w:shd w:val="clear" w:color="auto" w:fill="auto"/>
            <w:vAlign w:val="center"/>
            <w:hideMark/>
          </w:tcPr>
          <w:p w14:paraId="3C6CCB57"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Kód položky</w:t>
            </w:r>
          </w:p>
        </w:tc>
        <w:tc>
          <w:tcPr>
            <w:tcW w:w="13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C1A3F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Název položky</w:t>
            </w:r>
          </w:p>
        </w:tc>
        <w:tc>
          <w:tcPr>
            <w:tcW w:w="155" w:type="pct"/>
            <w:vMerge w:val="restart"/>
            <w:tcBorders>
              <w:top w:val="nil"/>
              <w:left w:val="single" w:sz="4" w:space="0" w:color="auto"/>
              <w:bottom w:val="single" w:sz="4" w:space="0" w:color="000000"/>
              <w:right w:val="single" w:sz="4" w:space="0" w:color="auto"/>
            </w:tcBorders>
            <w:shd w:val="clear" w:color="auto" w:fill="auto"/>
            <w:vAlign w:val="center"/>
            <w:hideMark/>
          </w:tcPr>
          <w:p w14:paraId="03BB3E81"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m.j.</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4159883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Smlouvě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2CABBE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Změně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6969F26"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rozdílu</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6B644AAC"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za m.j. v                   Kč</w:t>
            </w:r>
          </w:p>
        </w:tc>
        <w:tc>
          <w:tcPr>
            <w:tcW w:w="931" w:type="pct"/>
            <w:vMerge w:val="restart"/>
            <w:tcBorders>
              <w:top w:val="nil"/>
              <w:left w:val="single" w:sz="4" w:space="0" w:color="auto"/>
              <w:bottom w:val="single" w:sz="4" w:space="0" w:color="000000"/>
              <w:right w:val="single" w:sz="4" w:space="0" w:color="auto"/>
            </w:tcBorders>
            <w:shd w:val="clear" w:color="auto" w:fill="auto"/>
            <w:vAlign w:val="center"/>
            <w:hideMark/>
          </w:tcPr>
          <w:p w14:paraId="01918879"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Smlouvě v Kč</w:t>
            </w:r>
          </w:p>
        </w:tc>
        <w:tc>
          <w:tcPr>
            <w:tcW w:w="162" w:type="pct"/>
            <w:vMerge w:val="restart"/>
            <w:tcBorders>
              <w:top w:val="nil"/>
              <w:left w:val="single" w:sz="4" w:space="0" w:color="auto"/>
              <w:bottom w:val="single" w:sz="4" w:space="0" w:color="000000"/>
              <w:right w:val="single" w:sz="4" w:space="0" w:color="auto"/>
            </w:tcBorders>
            <w:shd w:val="clear" w:color="auto" w:fill="auto"/>
            <w:vAlign w:val="center"/>
            <w:hideMark/>
          </w:tcPr>
          <w:p w14:paraId="472D314B"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záporné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BC8F1F3"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kladné v Kč</w:t>
            </w:r>
          </w:p>
        </w:tc>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6F6C534"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Změně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8322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 celkem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73A81ECF"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Podíl cen celkem v      %</w:t>
            </w:r>
          </w:p>
        </w:tc>
      </w:tr>
      <w:tr w:rsidR="001E4883" w:rsidRPr="00016DCE" w14:paraId="3FF6F449" w14:textId="77777777" w:rsidTr="00746FCA">
        <w:trPr>
          <w:trHeight w:val="420"/>
        </w:trPr>
        <w:tc>
          <w:tcPr>
            <w:tcW w:w="2244" w:type="pct"/>
            <w:vMerge/>
            <w:tcBorders>
              <w:top w:val="nil"/>
              <w:left w:val="single" w:sz="4" w:space="0" w:color="auto"/>
              <w:bottom w:val="single" w:sz="4" w:space="0" w:color="000000"/>
              <w:right w:val="single" w:sz="4" w:space="0" w:color="auto"/>
            </w:tcBorders>
            <w:vAlign w:val="center"/>
            <w:hideMark/>
          </w:tcPr>
          <w:p w14:paraId="52D256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6A50E78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3CCEE58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6847804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11B5C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47883A4"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E5F025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DE8D229"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17D36EF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2554241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27F948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2162B89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34FB29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3827CB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316225EB" w14:textId="77777777" w:rsidTr="00746FCA">
        <w:trPr>
          <w:trHeight w:val="1245"/>
        </w:trPr>
        <w:tc>
          <w:tcPr>
            <w:tcW w:w="2244" w:type="pct"/>
            <w:vMerge/>
            <w:tcBorders>
              <w:top w:val="nil"/>
              <w:left w:val="single" w:sz="4" w:space="0" w:color="auto"/>
              <w:bottom w:val="single" w:sz="4" w:space="0" w:color="000000"/>
              <w:right w:val="single" w:sz="4" w:space="0" w:color="auto"/>
            </w:tcBorders>
            <w:vAlign w:val="center"/>
            <w:hideMark/>
          </w:tcPr>
          <w:p w14:paraId="000667C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10C79C7A"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54CAB8B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001DBF3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03D43C0"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95CDB0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4B0E7D"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4C779BD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23A38A7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5403DC1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31EFE3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470ACBE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43E6EC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A2BE7A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203F8784" w14:textId="77777777" w:rsidTr="00746FCA">
        <w:trPr>
          <w:trHeight w:val="255"/>
        </w:trPr>
        <w:tc>
          <w:tcPr>
            <w:tcW w:w="2244" w:type="pct"/>
            <w:tcBorders>
              <w:top w:val="nil"/>
              <w:left w:val="single" w:sz="4" w:space="0" w:color="auto"/>
              <w:bottom w:val="single" w:sz="4" w:space="0" w:color="auto"/>
              <w:right w:val="single" w:sz="4" w:space="0" w:color="auto"/>
            </w:tcBorders>
            <w:shd w:val="clear" w:color="auto" w:fill="auto"/>
            <w:noWrap/>
            <w:vAlign w:val="bottom"/>
            <w:hideMark/>
          </w:tcPr>
          <w:p w14:paraId="1D5569B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w:t>
            </w:r>
          </w:p>
        </w:tc>
        <w:tc>
          <w:tcPr>
            <w:tcW w:w="171" w:type="pct"/>
            <w:tcBorders>
              <w:top w:val="nil"/>
              <w:left w:val="nil"/>
              <w:bottom w:val="single" w:sz="4" w:space="0" w:color="auto"/>
              <w:right w:val="single" w:sz="4" w:space="0" w:color="auto"/>
            </w:tcBorders>
            <w:shd w:val="clear" w:color="auto" w:fill="auto"/>
            <w:noWrap/>
            <w:vAlign w:val="bottom"/>
            <w:hideMark/>
          </w:tcPr>
          <w:p w14:paraId="70C52D93"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130" w:type="pct"/>
            <w:tcBorders>
              <w:top w:val="nil"/>
              <w:left w:val="nil"/>
              <w:bottom w:val="single" w:sz="4" w:space="0" w:color="auto"/>
              <w:right w:val="single" w:sz="4" w:space="0" w:color="auto"/>
            </w:tcBorders>
            <w:shd w:val="clear" w:color="auto" w:fill="auto"/>
            <w:noWrap/>
            <w:vAlign w:val="bottom"/>
            <w:hideMark/>
          </w:tcPr>
          <w:p w14:paraId="5772650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w:t>
            </w:r>
          </w:p>
        </w:tc>
        <w:tc>
          <w:tcPr>
            <w:tcW w:w="155" w:type="pct"/>
            <w:tcBorders>
              <w:top w:val="nil"/>
              <w:left w:val="nil"/>
              <w:bottom w:val="single" w:sz="4" w:space="0" w:color="auto"/>
              <w:right w:val="single" w:sz="4" w:space="0" w:color="auto"/>
            </w:tcBorders>
            <w:shd w:val="clear" w:color="auto" w:fill="auto"/>
            <w:noWrap/>
            <w:vAlign w:val="bottom"/>
            <w:hideMark/>
          </w:tcPr>
          <w:p w14:paraId="5A9A8480"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w:t>
            </w:r>
          </w:p>
        </w:tc>
        <w:tc>
          <w:tcPr>
            <w:tcW w:w="149" w:type="pct"/>
            <w:tcBorders>
              <w:top w:val="nil"/>
              <w:left w:val="nil"/>
              <w:bottom w:val="single" w:sz="4" w:space="0" w:color="auto"/>
              <w:right w:val="single" w:sz="4" w:space="0" w:color="auto"/>
            </w:tcBorders>
            <w:shd w:val="clear" w:color="auto" w:fill="auto"/>
            <w:noWrap/>
            <w:vAlign w:val="bottom"/>
            <w:hideMark/>
          </w:tcPr>
          <w:p w14:paraId="74D9FCD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w:t>
            </w:r>
          </w:p>
        </w:tc>
        <w:tc>
          <w:tcPr>
            <w:tcW w:w="149" w:type="pct"/>
            <w:tcBorders>
              <w:top w:val="nil"/>
              <w:left w:val="nil"/>
              <w:bottom w:val="single" w:sz="4" w:space="0" w:color="auto"/>
              <w:right w:val="single" w:sz="4" w:space="0" w:color="auto"/>
            </w:tcBorders>
            <w:shd w:val="clear" w:color="auto" w:fill="auto"/>
            <w:noWrap/>
            <w:vAlign w:val="bottom"/>
            <w:hideMark/>
          </w:tcPr>
          <w:p w14:paraId="69C6865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w:t>
            </w:r>
          </w:p>
        </w:tc>
        <w:tc>
          <w:tcPr>
            <w:tcW w:w="149" w:type="pct"/>
            <w:tcBorders>
              <w:top w:val="nil"/>
              <w:left w:val="nil"/>
              <w:bottom w:val="single" w:sz="4" w:space="0" w:color="auto"/>
              <w:right w:val="single" w:sz="4" w:space="0" w:color="auto"/>
            </w:tcBorders>
            <w:shd w:val="clear" w:color="auto" w:fill="auto"/>
            <w:noWrap/>
            <w:vAlign w:val="bottom"/>
            <w:hideMark/>
          </w:tcPr>
          <w:p w14:paraId="001DCD7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149" w:type="pct"/>
            <w:tcBorders>
              <w:top w:val="nil"/>
              <w:left w:val="nil"/>
              <w:bottom w:val="single" w:sz="4" w:space="0" w:color="auto"/>
              <w:right w:val="single" w:sz="4" w:space="0" w:color="auto"/>
            </w:tcBorders>
            <w:shd w:val="clear" w:color="auto" w:fill="auto"/>
            <w:noWrap/>
            <w:vAlign w:val="bottom"/>
            <w:hideMark/>
          </w:tcPr>
          <w:p w14:paraId="12613298"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w:t>
            </w:r>
          </w:p>
        </w:tc>
        <w:tc>
          <w:tcPr>
            <w:tcW w:w="931" w:type="pct"/>
            <w:tcBorders>
              <w:top w:val="nil"/>
              <w:left w:val="nil"/>
              <w:bottom w:val="single" w:sz="4" w:space="0" w:color="auto"/>
              <w:right w:val="single" w:sz="4" w:space="0" w:color="auto"/>
            </w:tcBorders>
            <w:shd w:val="clear" w:color="auto" w:fill="auto"/>
            <w:noWrap/>
            <w:vAlign w:val="bottom"/>
            <w:hideMark/>
          </w:tcPr>
          <w:p w14:paraId="35DEA034"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w:t>
            </w:r>
          </w:p>
        </w:tc>
        <w:tc>
          <w:tcPr>
            <w:tcW w:w="162" w:type="pct"/>
            <w:tcBorders>
              <w:top w:val="nil"/>
              <w:left w:val="nil"/>
              <w:bottom w:val="single" w:sz="4" w:space="0" w:color="auto"/>
              <w:right w:val="single" w:sz="4" w:space="0" w:color="auto"/>
            </w:tcBorders>
            <w:shd w:val="clear" w:color="auto" w:fill="auto"/>
            <w:noWrap/>
            <w:vAlign w:val="bottom"/>
            <w:hideMark/>
          </w:tcPr>
          <w:p w14:paraId="38B4A8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w:t>
            </w:r>
          </w:p>
        </w:tc>
        <w:tc>
          <w:tcPr>
            <w:tcW w:w="149" w:type="pct"/>
            <w:tcBorders>
              <w:top w:val="nil"/>
              <w:left w:val="nil"/>
              <w:bottom w:val="single" w:sz="4" w:space="0" w:color="auto"/>
              <w:right w:val="single" w:sz="4" w:space="0" w:color="auto"/>
            </w:tcBorders>
            <w:shd w:val="clear" w:color="auto" w:fill="auto"/>
            <w:noWrap/>
            <w:vAlign w:val="bottom"/>
            <w:hideMark/>
          </w:tcPr>
          <w:p w14:paraId="05AFA46B"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w:t>
            </w:r>
          </w:p>
        </w:tc>
        <w:tc>
          <w:tcPr>
            <w:tcW w:w="165" w:type="pct"/>
            <w:tcBorders>
              <w:top w:val="nil"/>
              <w:left w:val="nil"/>
              <w:bottom w:val="single" w:sz="4" w:space="0" w:color="auto"/>
              <w:right w:val="single" w:sz="4" w:space="0" w:color="auto"/>
            </w:tcBorders>
            <w:shd w:val="clear" w:color="auto" w:fill="auto"/>
            <w:noWrap/>
            <w:vAlign w:val="bottom"/>
            <w:hideMark/>
          </w:tcPr>
          <w:p w14:paraId="3E433F6A"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149" w:type="pct"/>
            <w:tcBorders>
              <w:top w:val="nil"/>
              <w:left w:val="nil"/>
              <w:bottom w:val="single" w:sz="4" w:space="0" w:color="auto"/>
              <w:right w:val="single" w:sz="4" w:space="0" w:color="auto"/>
            </w:tcBorders>
            <w:shd w:val="clear" w:color="auto" w:fill="auto"/>
            <w:noWrap/>
            <w:vAlign w:val="bottom"/>
            <w:hideMark/>
          </w:tcPr>
          <w:p w14:paraId="34E4953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w:t>
            </w:r>
          </w:p>
        </w:tc>
        <w:tc>
          <w:tcPr>
            <w:tcW w:w="149" w:type="pct"/>
            <w:tcBorders>
              <w:top w:val="nil"/>
              <w:left w:val="nil"/>
              <w:bottom w:val="single" w:sz="4" w:space="0" w:color="auto"/>
              <w:right w:val="single" w:sz="4" w:space="0" w:color="auto"/>
            </w:tcBorders>
            <w:shd w:val="clear" w:color="auto" w:fill="auto"/>
            <w:noWrap/>
            <w:vAlign w:val="bottom"/>
            <w:hideMark/>
          </w:tcPr>
          <w:p w14:paraId="403DDC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w:t>
            </w:r>
          </w:p>
        </w:tc>
      </w:tr>
      <w:tr w:rsidR="001E4883" w:rsidRPr="00016DCE" w14:paraId="6745F1FC"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03E94F7"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5A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3998E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EA931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1986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C3FA46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93FAB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06D1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8B2D2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6F552C5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921B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D3BDC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C7A12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30DAC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18393F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01614DC2"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CF0AC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81A28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E7D52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DC10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7EC0D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B84BB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3ECA3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AE03BB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75F4A2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AD6C6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51246C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72D0A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8BC793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11B45D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FD13CA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910DA8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69BB97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F27F1D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A7486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5DFF6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B99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5EC5FC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482330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9161A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FF22C0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890EBE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AB7D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D7927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D104A6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E53E63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3B35E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34275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7AED4A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91FE8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70B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24DF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CA2C37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B310E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416BF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7CA6C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BEC78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0FA5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C2BE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AE24979"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503B72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A9603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80B3F6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428B421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373E5C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436A5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5549F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6DFA7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82EABA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17B17C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4B20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0F1983D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E499C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CEBBDE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E597CF0"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629840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51BA7E3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A89125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9198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78CB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361E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347EC9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94B77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F44A5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791CB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F25B8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65338A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55252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22065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D40541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A1AD46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25396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BB1B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ADDFD6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4FD2F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E5DAA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58FC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CEC9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622173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8488E6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8C9C0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74992E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948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8A356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5F0BF64"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7E6766E"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F5A3A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38D651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26D0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18897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45E516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64C41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1C375B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28761F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EC535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A5B0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55E018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6CCE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47D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FEDB83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FEB0B88"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72667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74C47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5805E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FE739D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4A305E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2596F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61CDF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CA558B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E49A61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75CE5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479E7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BF6C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A05B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2427D2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DC0BE11"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64872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46A3B5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A73F41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66FA2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96A8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CCAD3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1D22B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BC8BD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F23C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B21E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C80080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C12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A8743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5BED0B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BC8FAA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454B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569061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91AF84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AB342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9FB29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37C6EF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BA65A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04DB9D8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78370B4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B958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92489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5F76E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58B2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616699C7"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245A6BF4"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C373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00E64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342202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D751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16263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67DD47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44CB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E7B7F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2E6B64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7EAC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4D5171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DE2E2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423EDC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707A2D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8264BFF"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03E5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6233C4B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0E7E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21E25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9A31EE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E5DAF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0E0C0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7F10BC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155E1FA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6F0DFE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1CB388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54E9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3E65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2F6C40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AFFF8A3"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F264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612C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18EE5E8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BAD06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D9BC6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71EAC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DE53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244918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B903AF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32FB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9F210A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74D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30A8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158C23B" w14:textId="77777777" w:rsidTr="00746FCA">
        <w:trPr>
          <w:trHeight w:val="300"/>
        </w:trPr>
        <w:tc>
          <w:tcPr>
            <w:tcW w:w="2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90E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single" w:sz="4" w:space="0" w:color="auto"/>
              <w:left w:val="nil"/>
              <w:bottom w:val="single" w:sz="4" w:space="0" w:color="auto"/>
              <w:right w:val="single" w:sz="4" w:space="0" w:color="auto"/>
            </w:tcBorders>
            <w:shd w:val="clear" w:color="auto" w:fill="auto"/>
            <w:noWrap/>
            <w:vAlign w:val="bottom"/>
            <w:hideMark/>
          </w:tcPr>
          <w:p w14:paraId="1F836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0F06FCDA" w14:textId="77777777" w:rsidR="001E4883" w:rsidRPr="00016DCE" w:rsidRDefault="001E4883" w:rsidP="001E488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Celkem</w:t>
            </w:r>
          </w:p>
        </w:tc>
        <w:tc>
          <w:tcPr>
            <w:tcW w:w="155" w:type="pct"/>
            <w:tcBorders>
              <w:top w:val="single" w:sz="4" w:space="0" w:color="auto"/>
              <w:left w:val="nil"/>
              <w:bottom w:val="single" w:sz="4" w:space="0" w:color="auto"/>
              <w:right w:val="single" w:sz="4" w:space="0" w:color="auto"/>
            </w:tcBorders>
            <w:shd w:val="clear" w:color="auto" w:fill="auto"/>
            <w:noWrap/>
            <w:vAlign w:val="bottom"/>
            <w:hideMark/>
          </w:tcPr>
          <w:p w14:paraId="1A1EF04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FF5307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6C50CF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33DB0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09C31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14:paraId="233200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single" w:sz="4" w:space="0" w:color="auto"/>
              <w:left w:val="nil"/>
              <w:bottom w:val="single" w:sz="4" w:space="0" w:color="auto"/>
              <w:right w:val="single" w:sz="4" w:space="0" w:color="auto"/>
            </w:tcBorders>
            <w:shd w:val="clear" w:color="auto" w:fill="auto"/>
            <w:noWrap/>
            <w:vAlign w:val="bottom"/>
            <w:hideMark/>
          </w:tcPr>
          <w:p w14:paraId="503D486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5A0EE4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14:paraId="086DF5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D5D0C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5B8E5E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bl>
    <w:p w14:paraId="55204040" w14:textId="77777777" w:rsidR="00E14640" w:rsidRPr="00016DCE" w:rsidRDefault="00E14640" w:rsidP="003A7B4C">
      <w:pPr>
        <w:autoSpaceDE w:val="0"/>
        <w:rPr>
          <w:rFonts w:ascii="Arial" w:hAnsi="Arial" w:cs="Arial"/>
          <w:bCs/>
          <w:sz w:val="22"/>
          <w:szCs w:val="22"/>
        </w:rPr>
        <w:sectPr w:rsidR="00E14640" w:rsidRPr="00016DCE" w:rsidSect="00E14640">
          <w:pgSz w:w="16838" w:h="11906" w:orient="landscape"/>
          <w:pgMar w:top="1418" w:right="1418" w:bottom="1276" w:left="1242" w:header="426" w:footer="709" w:gutter="0"/>
          <w:cols w:space="708"/>
          <w:docGrid w:linePitch="360"/>
        </w:sectPr>
      </w:pPr>
    </w:p>
    <w:p w14:paraId="514DC9E4" w14:textId="77777777" w:rsidR="00E14640" w:rsidRPr="00016DCE" w:rsidRDefault="00C522FA" w:rsidP="003A7B4C">
      <w:pPr>
        <w:autoSpaceDE w:val="0"/>
        <w:rPr>
          <w:rFonts w:ascii="Arial" w:hAnsi="Arial" w:cs="Arial"/>
          <w:bCs/>
          <w:sz w:val="22"/>
          <w:szCs w:val="22"/>
        </w:rPr>
        <w:sectPr w:rsidR="00E14640" w:rsidRPr="00016DCE" w:rsidSect="001D5F8F">
          <w:pgSz w:w="16838" w:h="11906" w:orient="landscape"/>
          <w:pgMar w:top="1276" w:right="1242" w:bottom="1418" w:left="1418" w:header="426" w:footer="709" w:gutter="0"/>
          <w:cols w:space="708"/>
          <w:docGrid w:linePitch="360"/>
        </w:sectPr>
      </w:pPr>
      <w:r w:rsidRPr="00016DCE">
        <w:rPr>
          <w:rFonts w:ascii="Arial" w:hAnsi="Arial" w:cs="Arial"/>
          <w:bCs/>
          <w:noProof/>
          <w:sz w:val="22"/>
          <w:szCs w:val="22"/>
          <w:lang w:eastAsia="cs-CZ"/>
        </w:rPr>
        <w:lastRenderedPageBreak/>
        <w:drawing>
          <wp:inline distT="0" distB="0" distL="0" distR="0" wp14:anchorId="20F385EC" wp14:editId="39657864">
            <wp:extent cx="8992870" cy="53828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92870" cy="5382895"/>
                    </a:xfrm>
                    <a:prstGeom prst="rect">
                      <a:avLst/>
                    </a:prstGeom>
                    <a:noFill/>
                    <a:ln>
                      <a:noFill/>
                    </a:ln>
                  </pic:spPr>
                </pic:pic>
              </a:graphicData>
            </a:graphic>
          </wp:inline>
        </w:drawing>
      </w:r>
    </w:p>
    <w:tbl>
      <w:tblPr>
        <w:tblW w:w="5000" w:type="pct"/>
        <w:tblCellMar>
          <w:left w:w="70" w:type="dxa"/>
          <w:right w:w="70" w:type="dxa"/>
        </w:tblCellMar>
        <w:tblLook w:val="04A0" w:firstRow="1" w:lastRow="0" w:firstColumn="1" w:lastColumn="0" w:noHBand="0" w:noVBand="1"/>
      </w:tblPr>
      <w:tblGrid>
        <w:gridCol w:w="3840"/>
        <w:gridCol w:w="2793"/>
        <w:gridCol w:w="2579"/>
      </w:tblGrid>
      <w:tr w:rsidR="001D5F8F" w:rsidRPr="00016DCE" w14:paraId="2FC67CBE" w14:textId="77777777" w:rsidTr="001D5F8F">
        <w:trPr>
          <w:trHeight w:val="795"/>
        </w:trPr>
        <w:tc>
          <w:tcPr>
            <w:tcW w:w="5000" w:type="pct"/>
            <w:gridSpan w:val="3"/>
            <w:tcBorders>
              <w:top w:val="nil"/>
              <w:left w:val="nil"/>
              <w:bottom w:val="nil"/>
              <w:right w:val="nil"/>
            </w:tcBorders>
            <w:shd w:val="clear" w:color="auto" w:fill="auto"/>
            <w:noWrap/>
            <w:vAlign w:val="center"/>
            <w:hideMark/>
          </w:tcPr>
          <w:p w14:paraId="30470639"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r w:rsidRPr="00016DCE">
              <w:rPr>
                <w:rFonts w:ascii="Arial" w:hAnsi="Arial" w:cs="Arial"/>
                <w:b/>
                <w:bCs/>
                <w:sz w:val="40"/>
                <w:szCs w:val="40"/>
                <w:lang w:eastAsia="cs-CZ"/>
              </w:rPr>
              <w:lastRenderedPageBreak/>
              <w:t>Přehled dalších dokladů</w:t>
            </w:r>
          </w:p>
        </w:tc>
      </w:tr>
      <w:tr w:rsidR="001D5F8F" w:rsidRPr="00016DCE" w14:paraId="3519365C" w14:textId="77777777" w:rsidTr="001D5F8F">
        <w:trPr>
          <w:trHeight w:val="270"/>
        </w:trPr>
        <w:tc>
          <w:tcPr>
            <w:tcW w:w="2084" w:type="pct"/>
            <w:tcBorders>
              <w:top w:val="nil"/>
              <w:left w:val="nil"/>
              <w:bottom w:val="nil"/>
              <w:right w:val="nil"/>
            </w:tcBorders>
            <w:shd w:val="clear" w:color="auto" w:fill="auto"/>
            <w:noWrap/>
            <w:vAlign w:val="center"/>
            <w:hideMark/>
          </w:tcPr>
          <w:p w14:paraId="6CAC5C2A"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p>
        </w:tc>
        <w:tc>
          <w:tcPr>
            <w:tcW w:w="1516" w:type="pct"/>
            <w:tcBorders>
              <w:top w:val="nil"/>
              <w:left w:val="nil"/>
              <w:bottom w:val="nil"/>
              <w:right w:val="nil"/>
            </w:tcBorders>
            <w:shd w:val="clear" w:color="auto" w:fill="auto"/>
            <w:noWrap/>
            <w:vAlign w:val="bottom"/>
            <w:hideMark/>
          </w:tcPr>
          <w:p w14:paraId="2B589A9D"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1304D7C"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7A9CC126" w14:textId="77777777" w:rsidTr="001D5F8F">
        <w:trPr>
          <w:trHeight w:val="702"/>
        </w:trPr>
        <w:tc>
          <w:tcPr>
            <w:tcW w:w="2084" w:type="pct"/>
            <w:tcBorders>
              <w:top w:val="single" w:sz="8" w:space="0" w:color="auto"/>
              <w:left w:val="single" w:sz="8" w:space="0" w:color="auto"/>
              <w:bottom w:val="nil"/>
              <w:right w:val="single" w:sz="8" w:space="0" w:color="auto"/>
            </w:tcBorders>
            <w:shd w:val="clear" w:color="auto" w:fill="auto"/>
            <w:vAlign w:val="center"/>
            <w:hideMark/>
          </w:tcPr>
          <w:p w14:paraId="234736A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ZBV:</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7E0756E0"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r>
      <w:tr w:rsidR="001D5F8F" w:rsidRPr="00016DCE" w14:paraId="2EEF192B" w14:textId="77777777" w:rsidTr="001D5F8F">
        <w:trPr>
          <w:trHeight w:val="702"/>
        </w:trPr>
        <w:tc>
          <w:tcPr>
            <w:tcW w:w="208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AADB7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a evidenční číslo stavby:</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37B17C02"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r w:rsidRPr="00016DCE">
              <w:rPr>
                <w:rFonts w:ascii="Arial" w:hAnsi="Arial" w:cs="Arial"/>
                <w:b/>
                <w:bCs/>
                <w:lang w:eastAsia="cs-CZ"/>
              </w:rPr>
              <w:t> </w:t>
            </w:r>
          </w:p>
        </w:tc>
      </w:tr>
      <w:tr w:rsidR="001D5F8F" w:rsidRPr="00016DCE" w14:paraId="3BCF4BB2"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25A5423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stavebního objektu / provozního souboru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FE914C9"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6F1F540B"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1A97BBF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SO/PS / číslo změny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A13A7F6"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25889C3B" w14:textId="77777777" w:rsidTr="001D5F8F">
        <w:trPr>
          <w:trHeight w:val="270"/>
        </w:trPr>
        <w:tc>
          <w:tcPr>
            <w:tcW w:w="5000" w:type="pct"/>
            <w:gridSpan w:val="3"/>
            <w:tcBorders>
              <w:top w:val="nil"/>
              <w:left w:val="nil"/>
              <w:bottom w:val="single" w:sz="12" w:space="0" w:color="auto"/>
              <w:right w:val="nil"/>
            </w:tcBorders>
            <w:shd w:val="clear" w:color="auto" w:fill="auto"/>
            <w:vAlign w:val="center"/>
            <w:hideMark/>
          </w:tcPr>
          <w:p w14:paraId="1FE8155F"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r w:rsidRPr="00016DCE">
              <w:rPr>
                <w:rFonts w:ascii="Arial" w:hAnsi="Arial" w:cs="Arial"/>
                <w:sz w:val="12"/>
                <w:szCs w:val="12"/>
                <w:lang w:eastAsia="cs-CZ"/>
              </w:rPr>
              <w:t> </w:t>
            </w:r>
          </w:p>
        </w:tc>
      </w:tr>
      <w:tr w:rsidR="001D5F8F" w:rsidRPr="00016DCE" w14:paraId="6F86A998" w14:textId="77777777" w:rsidTr="001D5F8F">
        <w:trPr>
          <w:trHeight w:val="345"/>
        </w:trPr>
        <w:tc>
          <w:tcPr>
            <w:tcW w:w="2084" w:type="pct"/>
            <w:tcBorders>
              <w:top w:val="nil"/>
              <w:left w:val="nil"/>
              <w:bottom w:val="nil"/>
              <w:right w:val="nil"/>
            </w:tcBorders>
            <w:shd w:val="clear" w:color="auto" w:fill="auto"/>
            <w:noWrap/>
            <w:vAlign w:val="center"/>
            <w:hideMark/>
          </w:tcPr>
          <w:p w14:paraId="04DE3830"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p>
        </w:tc>
        <w:tc>
          <w:tcPr>
            <w:tcW w:w="1516" w:type="pct"/>
            <w:tcBorders>
              <w:top w:val="nil"/>
              <w:left w:val="nil"/>
              <w:bottom w:val="nil"/>
              <w:right w:val="nil"/>
            </w:tcBorders>
            <w:shd w:val="clear" w:color="auto" w:fill="auto"/>
            <w:noWrap/>
            <w:vAlign w:val="bottom"/>
            <w:hideMark/>
          </w:tcPr>
          <w:p w14:paraId="5C1E381E"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E5BB6F6"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119177A1" w14:textId="77777777" w:rsidTr="001D5F8F">
        <w:trPr>
          <w:trHeight w:val="402"/>
        </w:trPr>
        <w:tc>
          <w:tcPr>
            <w:tcW w:w="2084" w:type="pct"/>
            <w:vMerge w:val="restart"/>
            <w:tcBorders>
              <w:top w:val="single" w:sz="8" w:space="0" w:color="auto"/>
              <w:left w:val="single" w:sz="8" w:space="0" w:color="auto"/>
              <w:bottom w:val="single" w:sz="8" w:space="0" w:color="000000"/>
              <w:right w:val="double" w:sz="6" w:space="0" w:color="auto"/>
            </w:tcBorders>
            <w:shd w:val="clear" w:color="auto" w:fill="auto"/>
            <w:vAlign w:val="center"/>
            <w:hideMark/>
          </w:tcPr>
          <w:p w14:paraId="1C252F32"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Doklad </w:t>
            </w:r>
          </w:p>
        </w:tc>
        <w:tc>
          <w:tcPr>
            <w:tcW w:w="2916" w:type="pct"/>
            <w:gridSpan w:val="2"/>
            <w:tcBorders>
              <w:top w:val="single" w:sz="8" w:space="0" w:color="auto"/>
              <w:left w:val="nil"/>
              <w:bottom w:val="double" w:sz="6" w:space="0" w:color="auto"/>
              <w:right w:val="single" w:sz="8" w:space="0" w:color="000000"/>
            </w:tcBorders>
            <w:shd w:val="clear" w:color="auto" w:fill="auto"/>
            <w:vAlign w:val="center"/>
            <w:hideMark/>
          </w:tcPr>
          <w:p w14:paraId="5990581F"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Součást dokumentace ZBV </w:t>
            </w:r>
          </w:p>
        </w:tc>
      </w:tr>
      <w:tr w:rsidR="001D5F8F" w:rsidRPr="00016DCE" w14:paraId="0DA7E483" w14:textId="77777777" w:rsidTr="001D5F8F">
        <w:trPr>
          <w:trHeight w:val="720"/>
        </w:trPr>
        <w:tc>
          <w:tcPr>
            <w:tcW w:w="2084" w:type="pct"/>
            <w:vMerge/>
            <w:tcBorders>
              <w:top w:val="single" w:sz="8" w:space="0" w:color="auto"/>
              <w:left w:val="single" w:sz="8" w:space="0" w:color="auto"/>
              <w:bottom w:val="single" w:sz="8" w:space="0" w:color="000000"/>
              <w:right w:val="double" w:sz="6" w:space="0" w:color="auto"/>
            </w:tcBorders>
            <w:vAlign w:val="center"/>
            <w:hideMark/>
          </w:tcPr>
          <w:p w14:paraId="14A71137"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p>
        </w:tc>
        <w:tc>
          <w:tcPr>
            <w:tcW w:w="1516" w:type="pct"/>
            <w:tcBorders>
              <w:top w:val="nil"/>
              <w:left w:val="nil"/>
              <w:bottom w:val="single" w:sz="8" w:space="0" w:color="auto"/>
              <w:right w:val="double" w:sz="6" w:space="0" w:color="auto"/>
            </w:tcBorders>
            <w:shd w:val="clear" w:color="auto" w:fill="auto"/>
            <w:vAlign w:val="center"/>
            <w:hideMark/>
          </w:tcPr>
          <w:p w14:paraId="684C2785"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ANO  </w:t>
            </w:r>
            <w:r w:rsidRPr="00016DCE">
              <w:rPr>
                <w:rFonts w:ascii="Arial" w:hAnsi="Arial" w:cs="Arial"/>
                <w:b/>
                <w:bCs/>
                <w:lang w:eastAsia="cs-CZ"/>
              </w:rPr>
              <w:br/>
            </w:r>
            <w:r w:rsidRPr="00016DCE">
              <w:rPr>
                <w:rFonts w:ascii="Arial" w:hAnsi="Arial" w:cs="Arial"/>
                <w:lang w:eastAsia="cs-CZ"/>
              </w:rPr>
              <w:t>(počet listů)</w:t>
            </w:r>
          </w:p>
        </w:tc>
        <w:tc>
          <w:tcPr>
            <w:tcW w:w="1400" w:type="pct"/>
            <w:tcBorders>
              <w:top w:val="nil"/>
              <w:left w:val="nil"/>
              <w:bottom w:val="single" w:sz="8" w:space="0" w:color="auto"/>
              <w:right w:val="single" w:sz="8" w:space="0" w:color="auto"/>
            </w:tcBorders>
            <w:shd w:val="clear" w:color="auto" w:fill="auto"/>
            <w:vAlign w:val="center"/>
            <w:hideMark/>
          </w:tcPr>
          <w:p w14:paraId="4C951087"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NE - Uloženo</w:t>
            </w:r>
          </w:p>
        </w:tc>
      </w:tr>
      <w:tr w:rsidR="001D5F8F" w:rsidRPr="00016DCE" w14:paraId="6F98E45C" w14:textId="77777777" w:rsidTr="001D5F8F">
        <w:trPr>
          <w:trHeight w:val="630"/>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7CF6246B"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c>
          <w:tcPr>
            <w:tcW w:w="1516" w:type="pct"/>
            <w:tcBorders>
              <w:top w:val="nil"/>
              <w:left w:val="nil"/>
              <w:bottom w:val="single" w:sz="4" w:space="0" w:color="auto"/>
              <w:right w:val="nil"/>
            </w:tcBorders>
            <w:shd w:val="clear" w:color="000000" w:fill="66FF99"/>
            <w:vAlign w:val="bottom"/>
            <w:hideMark/>
          </w:tcPr>
          <w:p w14:paraId="09E00ADF"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doplnit počet listů             dokladu</w:t>
            </w:r>
          </w:p>
        </w:tc>
        <w:tc>
          <w:tcPr>
            <w:tcW w:w="1400" w:type="pct"/>
            <w:tcBorders>
              <w:top w:val="nil"/>
              <w:left w:val="nil"/>
              <w:bottom w:val="single" w:sz="4" w:space="0" w:color="auto"/>
              <w:right w:val="single" w:sz="8" w:space="0" w:color="auto"/>
            </w:tcBorders>
            <w:shd w:val="clear" w:color="000000" w:fill="66FF99"/>
            <w:vAlign w:val="center"/>
            <w:hideMark/>
          </w:tcPr>
          <w:p w14:paraId="730DB2F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doplnit kde je dokumentace k dispozici k nahlédnutí</w:t>
            </w:r>
          </w:p>
        </w:tc>
      </w:tr>
      <w:tr w:rsidR="001D5F8F" w:rsidRPr="00016DCE" w14:paraId="1960F3DE"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77D83D9"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Soupis prací</w:t>
            </w:r>
          </w:p>
        </w:tc>
        <w:tc>
          <w:tcPr>
            <w:tcW w:w="1516" w:type="pct"/>
            <w:tcBorders>
              <w:top w:val="nil"/>
              <w:left w:val="nil"/>
              <w:bottom w:val="single" w:sz="4" w:space="0" w:color="auto"/>
              <w:right w:val="double" w:sz="6" w:space="0" w:color="auto"/>
            </w:tcBorders>
            <w:shd w:val="clear" w:color="000000" w:fill="FFFFFF"/>
            <w:vAlign w:val="bottom"/>
            <w:hideMark/>
          </w:tcPr>
          <w:p w14:paraId="0538015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509904F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8E6DE23"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7784798"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C5F51A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FCD7AA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4338F58" w14:textId="77777777" w:rsidTr="001D5F8F">
        <w:trPr>
          <w:trHeight w:val="1575"/>
        </w:trPr>
        <w:tc>
          <w:tcPr>
            <w:tcW w:w="2084" w:type="pct"/>
            <w:tcBorders>
              <w:top w:val="nil"/>
              <w:left w:val="single" w:sz="12" w:space="0" w:color="auto"/>
              <w:bottom w:val="single" w:sz="4" w:space="0" w:color="auto"/>
              <w:right w:val="double" w:sz="6" w:space="0" w:color="auto"/>
            </w:tcBorders>
            <w:shd w:val="clear" w:color="000000" w:fill="66FF99"/>
            <w:vAlign w:val="center"/>
            <w:hideMark/>
          </w:tcPr>
          <w:p w14:paraId="2BE4C885" w14:textId="77777777" w:rsidR="001D5F8F" w:rsidRPr="00016DCE" w:rsidRDefault="001D5F8F" w:rsidP="001D5F8F">
            <w:pPr>
              <w:widowControl/>
              <w:suppressAutoHyphens w:val="0"/>
              <w:spacing w:line="240" w:lineRule="auto"/>
              <w:jc w:val="left"/>
              <w:textAlignment w:val="auto"/>
              <w:rPr>
                <w:rFonts w:ascii="Arial" w:hAnsi="Arial" w:cs="Arial"/>
                <w:color w:val="000000"/>
                <w:lang w:eastAsia="cs-CZ"/>
              </w:rPr>
            </w:pPr>
            <w:r w:rsidRPr="00016DCE">
              <w:rPr>
                <w:rFonts w:ascii="Arial" w:hAnsi="Arial" w:cs="Arial"/>
                <w:color w:val="000000"/>
                <w:lang w:eastAsia="cs-CZ"/>
              </w:rPr>
              <w:t>Další doklady nezbytné pro řádné zdůvodnění, popis, dokladování a ocenění změn: [doplnit název dokladu, příp. další identifikaci, např. zpracovatel, č.j., datum ...]</w:t>
            </w:r>
          </w:p>
        </w:tc>
        <w:tc>
          <w:tcPr>
            <w:tcW w:w="1516" w:type="pct"/>
            <w:tcBorders>
              <w:top w:val="nil"/>
              <w:left w:val="nil"/>
              <w:bottom w:val="single" w:sz="4" w:space="0" w:color="auto"/>
              <w:right w:val="double" w:sz="6" w:space="0" w:color="auto"/>
            </w:tcBorders>
            <w:shd w:val="clear" w:color="auto" w:fill="auto"/>
            <w:vAlign w:val="center"/>
            <w:hideMark/>
          </w:tcPr>
          <w:p w14:paraId="02ED6E10"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69A403D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32AA615"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90EFDB5"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2F27E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27FBD517"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EDD5EC2"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1632152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61278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C360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7A91B63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6D892C9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428171B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7AF3EB2A"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58071DB"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43088E3C"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3A45726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543CF9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48E370C"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0B9CC4C4"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8353D6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4D80E2E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14CD3C1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EE2B3DB"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1AB30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51C3B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3905559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2086E93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72ADB8E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9C1CB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659BF7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1CB170E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center"/>
            <w:hideMark/>
          </w:tcPr>
          <w:p w14:paraId="5E4508B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96D04B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451CCA3F" w14:textId="77777777" w:rsidTr="001D5F8F">
        <w:trPr>
          <w:trHeight w:val="330"/>
        </w:trPr>
        <w:tc>
          <w:tcPr>
            <w:tcW w:w="2084" w:type="pct"/>
            <w:tcBorders>
              <w:top w:val="nil"/>
              <w:left w:val="single" w:sz="8" w:space="0" w:color="auto"/>
              <w:bottom w:val="single" w:sz="8" w:space="0" w:color="auto"/>
              <w:right w:val="double" w:sz="6" w:space="0" w:color="auto"/>
            </w:tcBorders>
            <w:shd w:val="clear" w:color="auto" w:fill="auto"/>
            <w:vAlign w:val="center"/>
            <w:hideMark/>
          </w:tcPr>
          <w:p w14:paraId="3C12DE72" w14:textId="77777777" w:rsidR="001D5F8F" w:rsidRPr="00016DCE" w:rsidRDefault="001D5F8F" w:rsidP="001D5F8F">
            <w:pPr>
              <w:widowControl/>
              <w:suppressAutoHyphens w:val="0"/>
              <w:spacing w:line="240" w:lineRule="auto"/>
              <w:jc w:val="right"/>
              <w:textAlignment w:val="auto"/>
              <w:rPr>
                <w:rFonts w:ascii="Arial" w:hAnsi="Arial" w:cs="Arial"/>
                <w:lang w:eastAsia="cs-CZ"/>
              </w:rPr>
            </w:pPr>
            <w:r w:rsidRPr="00016DCE">
              <w:rPr>
                <w:rFonts w:ascii="Arial" w:hAnsi="Arial" w:cs="Arial"/>
                <w:lang w:eastAsia="cs-CZ"/>
              </w:rPr>
              <w:t>počet listů celkem</w:t>
            </w:r>
          </w:p>
        </w:tc>
        <w:tc>
          <w:tcPr>
            <w:tcW w:w="1516" w:type="pct"/>
            <w:tcBorders>
              <w:top w:val="nil"/>
              <w:left w:val="nil"/>
              <w:bottom w:val="single" w:sz="8" w:space="0" w:color="auto"/>
              <w:right w:val="double" w:sz="6" w:space="0" w:color="auto"/>
            </w:tcBorders>
            <w:shd w:val="clear" w:color="000000" w:fill="FFFFFF"/>
            <w:vAlign w:val="center"/>
            <w:hideMark/>
          </w:tcPr>
          <w:p w14:paraId="3AEC875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0</w:t>
            </w:r>
          </w:p>
        </w:tc>
        <w:tc>
          <w:tcPr>
            <w:tcW w:w="1400" w:type="pct"/>
            <w:tcBorders>
              <w:top w:val="nil"/>
              <w:left w:val="nil"/>
              <w:bottom w:val="single" w:sz="8" w:space="0" w:color="auto"/>
              <w:right w:val="single" w:sz="8" w:space="0" w:color="auto"/>
            </w:tcBorders>
            <w:shd w:val="clear" w:color="auto" w:fill="auto"/>
            <w:vAlign w:val="center"/>
            <w:hideMark/>
          </w:tcPr>
          <w:p w14:paraId="1F100858"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bl>
    <w:p w14:paraId="7C87A827" w14:textId="77777777" w:rsidR="002A3201" w:rsidRPr="00016DCE" w:rsidRDefault="002A3201" w:rsidP="003A7B4C">
      <w:pPr>
        <w:autoSpaceDE w:val="0"/>
        <w:rPr>
          <w:rFonts w:ascii="Arial" w:hAnsi="Arial" w:cs="Arial"/>
          <w:bCs/>
          <w:sz w:val="22"/>
          <w:szCs w:val="22"/>
        </w:rPr>
      </w:pPr>
    </w:p>
    <w:p w14:paraId="7B4AD521" w14:textId="77777777" w:rsidR="003A7B4C" w:rsidRPr="00016DCE" w:rsidRDefault="00E14640" w:rsidP="001A355C">
      <w:pPr>
        <w:autoSpaceDE w:val="0"/>
        <w:rPr>
          <w:rFonts w:ascii="Arial" w:hAnsi="Arial" w:cs="Arial"/>
          <w:bCs/>
          <w:sz w:val="22"/>
          <w:szCs w:val="22"/>
          <w:lang w:eastAsia="cs-CZ"/>
        </w:rPr>
      </w:pPr>
      <w:r w:rsidRPr="00016DCE">
        <w:rPr>
          <w:rFonts w:ascii="Arial" w:hAnsi="Arial" w:cs="Arial"/>
          <w:bCs/>
          <w:sz w:val="22"/>
          <w:szCs w:val="22"/>
        </w:rPr>
        <w:br w:type="page"/>
      </w:r>
      <w:r w:rsidR="001A355C" w:rsidRPr="00016DCE">
        <w:rPr>
          <w:rFonts w:ascii="Arial" w:hAnsi="Arial" w:cs="Arial"/>
          <w:sz w:val="22"/>
          <w:szCs w:val="22"/>
        </w:rPr>
        <w:lastRenderedPageBreak/>
        <w:t>Příloha č. 2</w:t>
      </w:r>
      <w:r w:rsidR="003A7B4C" w:rsidRPr="00016DCE">
        <w:rPr>
          <w:rFonts w:ascii="Arial" w:hAnsi="Arial" w:cs="Arial"/>
          <w:sz w:val="22"/>
          <w:szCs w:val="22"/>
        </w:rPr>
        <w:t>: Směrnice KSÚS č. R-Sm-16-02 ze dne 15. 4. 2015</w:t>
      </w:r>
    </w:p>
    <w:p w14:paraId="00DF41A9" w14:textId="77777777" w:rsidR="003A7B4C" w:rsidRPr="00016DCE" w:rsidRDefault="003A7B4C" w:rsidP="003A7B4C">
      <w:pPr>
        <w:pStyle w:val="Textodst1sl"/>
        <w:numPr>
          <w:ilvl w:val="0"/>
          <w:numId w:val="0"/>
        </w:numPr>
        <w:rPr>
          <w:rFonts w:ascii="Arial" w:hAnsi="Arial" w:cs="Arial"/>
          <w:sz w:val="22"/>
          <w:szCs w:val="22"/>
        </w:rPr>
      </w:pPr>
    </w:p>
    <w:tbl>
      <w:tblPr>
        <w:tblW w:w="895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811"/>
        <w:gridCol w:w="5007"/>
        <w:gridCol w:w="2137"/>
      </w:tblGrid>
      <w:tr w:rsidR="003A7B4C" w:rsidRPr="00016DCE" w14:paraId="6A5261A1" w14:textId="77777777" w:rsidTr="001A355C">
        <w:trPr>
          <w:cantSplit/>
          <w:trHeight w:val="124"/>
          <w:jc w:val="center"/>
        </w:trPr>
        <w:tc>
          <w:tcPr>
            <w:tcW w:w="1811" w:type="dxa"/>
            <w:vMerge w:val="restart"/>
            <w:tcBorders>
              <w:top w:val="single" w:sz="4" w:space="0" w:color="808080"/>
              <w:left w:val="single" w:sz="4" w:space="0" w:color="808080"/>
              <w:bottom w:val="single" w:sz="4" w:space="0" w:color="808080"/>
              <w:right w:val="single" w:sz="4" w:space="0" w:color="808080"/>
            </w:tcBorders>
            <w:vAlign w:val="center"/>
          </w:tcPr>
          <w:p w14:paraId="0FE6AED0" w14:textId="77777777" w:rsidR="003A7B4C" w:rsidRPr="00016DCE" w:rsidRDefault="00C522FA" w:rsidP="007D444F">
            <w:pPr>
              <w:pStyle w:val="Zhlav"/>
              <w:spacing w:before="120"/>
              <w:jc w:val="center"/>
              <w:rPr>
                <w:rFonts w:ascii="Arial" w:hAnsi="Arial" w:cs="Arial"/>
                <w:noProof/>
                <w:sz w:val="20"/>
              </w:rPr>
            </w:pPr>
            <w:r w:rsidRPr="00016DCE">
              <w:rPr>
                <w:rFonts w:ascii="Arial" w:hAnsi="Arial" w:cs="Arial"/>
                <w:noProof/>
                <w:sz w:val="20"/>
                <w:lang w:val="cs-CZ" w:eastAsia="cs-CZ"/>
              </w:rPr>
              <w:drawing>
                <wp:inline distT="0" distB="0" distL="0" distR="0" wp14:anchorId="04C85D03" wp14:editId="15A4F6E9">
                  <wp:extent cx="1002030" cy="254635"/>
                  <wp:effectExtent l="0" t="0" r="7620" b="0"/>
                  <wp:docPr id="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a:effectLst>
                            <a:glow>
                              <a:srgbClr val="5B9BD5">
                                <a:alpha val="11000"/>
                              </a:srgbClr>
                            </a:glow>
                          </a:effectLst>
                        </pic:spPr>
                      </pic:pic>
                    </a:graphicData>
                  </a:graphic>
                </wp:inline>
              </w:drawing>
            </w:r>
          </w:p>
          <w:p w14:paraId="1FCD20CE"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 xml:space="preserve">Krajská správa a </w:t>
            </w:r>
          </w:p>
          <w:p w14:paraId="1B704981"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údržba silnic Středočeského</w:t>
            </w:r>
            <w:r w:rsidR="001A355C" w:rsidRPr="00016DCE">
              <w:rPr>
                <w:rFonts w:ascii="Arial" w:hAnsi="Arial" w:cs="Arial"/>
                <w:sz w:val="20"/>
              </w:rPr>
              <w:t xml:space="preserve"> kraje, příspěvková organizace </w:t>
            </w:r>
          </w:p>
        </w:tc>
        <w:tc>
          <w:tcPr>
            <w:tcW w:w="5007" w:type="dxa"/>
            <w:tcBorders>
              <w:top w:val="single" w:sz="4" w:space="0" w:color="808080"/>
              <w:left w:val="single" w:sz="4" w:space="0" w:color="808080"/>
              <w:bottom w:val="single" w:sz="4" w:space="0" w:color="808080"/>
              <w:right w:val="single" w:sz="4" w:space="0" w:color="808080"/>
            </w:tcBorders>
            <w:hideMark/>
          </w:tcPr>
          <w:p w14:paraId="3DC0A0B5" w14:textId="77777777" w:rsidR="003A7B4C" w:rsidRPr="00016DCE" w:rsidRDefault="003A7B4C" w:rsidP="007D444F">
            <w:pPr>
              <w:pStyle w:val="Zhlav"/>
              <w:spacing w:before="360" w:after="360"/>
              <w:jc w:val="center"/>
              <w:rPr>
                <w:rFonts w:ascii="Arial" w:hAnsi="Arial" w:cs="Arial"/>
                <w:sz w:val="28"/>
                <w:szCs w:val="28"/>
              </w:rPr>
            </w:pPr>
            <w:r w:rsidRPr="00016DCE">
              <w:rPr>
                <w:rFonts w:ascii="Arial" w:hAnsi="Arial" w:cs="Arial"/>
                <w:sz w:val="28"/>
                <w:szCs w:val="28"/>
              </w:rPr>
              <w:t>Ceník</w:t>
            </w:r>
          </w:p>
        </w:tc>
        <w:tc>
          <w:tcPr>
            <w:tcW w:w="2137" w:type="dxa"/>
            <w:vMerge w:val="restart"/>
            <w:tcBorders>
              <w:top w:val="single" w:sz="4" w:space="0" w:color="808080"/>
              <w:left w:val="single" w:sz="4" w:space="0" w:color="808080"/>
              <w:bottom w:val="single" w:sz="4" w:space="0" w:color="808080"/>
              <w:right w:val="single" w:sz="4" w:space="0" w:color="808080"/>
            </w:tcBorders>
            <w:vAlign w:val="center"/>
          </w:tcPr>
          <w:p w14:paraId="21E222D9" w14:textId="463115FB" w:rsidR="003A7B4C" w:rsidRPr="00016DCE" w:rsidRDefault="003A7B4C" w:rsidP="007D444F">
            <w:pPr>
              <w:pStyle w:val="Zhlav"/>
              <w:spacing w:before="120" w:after="40"/>
              <w:jc w:val="center"/>
              <w:rPr>
                <w:rFonts w:ascii="Arial" w:hAnsi="Arial" w:cs="Arial"/>
                <w:sz w:val="20"/>
              </w:rPr>
            </w:pPr>
            <w:r w:rsidRPr="00016DCE">
              <w:rPr>
                <w:rFonts w:ascii="Arial" w:hAnsi="Arial" w:cs="Arial"/>
                <w:noProof/>
                <w:sz w:val="20"/>
              </w:rPr>
              <w:t xml:space="preserve">  </w:t>
            </w:r>
            <w:r w:rsidRPr="00016DCE">
              <w:rPr>
                <w:rFonts w:ascii="Arial" w:hAnsi="Arial" w:cs="Arial"/>
                <w:sz w:val="20"/>
              </w:rPr>
              <w:t xml:space="preserve">Strana </w:t>
            </w:r>
            <w:r w:rsidRPr="00016DCE">
              <w:rPr>
                <w:rFonts w:ascii="Arial" w:hAnsi="Arial" w:cs="Arial"/>
                <w:sz w:val="20"/>
              </w:rPr>
              <w:fldChar w:fldCharType="begin"/>
            </w:r>
            <w:r w:rsidRPr="00016DCE">
              <w:rPr>
                <w:rFonts w:ascii="Arial" w:hAnsi="Arial" w:cs="Arial"/>
                <w:sz w:val="20"/>
              </w:rPr>
              <w:instrText xml:space="preserve"> PAGE </w:instrText>
            </w:r>
            <w:r w:rsidRPr="00016DCE">
              <w:rPr>
                <w:rFonts w:ascii="Arial" w:hAnsi="Arial" w:cs="Arial"/>
                <w:sz w:val="20"/>
              </w:rPr>
              <w:fldChar w:fldCharType="separate"/>
            </w:r>
            <w:r w:rsidR="008B37B6">
              <w:rPr>
                <w:rFonts w:ascii="Arial" w:hAnsi="Arial" w:cs="Arial"/>
                <w:noProof/>
                <w:sz w:val="20"/>
              </w:rPr>
              <w:t>54</w:t>
            </w:r>
            <w:r w:rsidRPr="00016DCE">
              <w:rPr>
                <w:rFonts w:ascii="Arial" w:hAnsi="Arial" w:cs="Arial"/>
                <w:sz w:val="20"/>
              </w:rPr>
              <w:fldChar w:fldCharType="end"/>
            </w:r>
            <w:r w:rsidRPr="00016DCE">
              <w:rPr>
                <w:rFonts w:ascii="Arial" w:hAnsi="Arial" w:cs="Arial"/>
                <w:sz w:val="20"/>
              </w:rPr>
              <w:t xml:space="preserve"> (celkem </w:t>
            </w:r>
            <w:r w:rsidRPr="00016DCE">
              <w:rPr>
                <w:rFonts w:ascii="Arial" w:hAnsi="Arial" w:cs="Arial"/>
                <w:sz w:val="20"/>
              </w:rPr>
              <w:fldChar w:fldCharType="begin"/>
            </w:r>
            <w:r w:rsidRPr="00016DCE">
              <w:rPr>
                <w:rFonts w:ascii="Arial" w:hAnsi="Arial" w:cs="Arial"/>
                <w:sz w:val="20"/>
              </w:rPr>
              <w:instrText xml:space="preserve"> NUMPAGES </w:instrText>
            </w:r>
            <w:r w:rsidRPr="00016DCE">
              <w:rPr>
                <w:rFonts w:ascii="Arial" w:hAnsi="Arial" w:cs="Arial"/>
                <w:sz w:val="20"/>
              </w:rPr>
              <w:fldChar w:fldCharType="separate"/>
            </w:r>
            <w:r w:rsidR="008B37B6">
              <w:rPr>
                <w:rFonts w:ascii="Arial" w:hAnsi="Arial" w:cs="Arial"/>
                <w:noProof/>
                <w:sz w:val="20"/>
              </w:rPr>
              <w:t>63</w:t>
            </w:r>
            <w:r w:rsidRPr="00016DCE">
              <w:rPr>
                <w:rFonts w:ascii="Arial" w:hAnsi="Arial" w:cs="Arial"/>
                <w:sz w:val="20"/>
              </w:rPr>
              <w:fldChar w:fldCharType="end"/>
            </w:r>
            <w:r w:rsidRPr="00016DCE">
              <w:rPr>
                <w:rFonts w:ascii="Arial" w:hAnsi="Arial" w:cs="Arial"/>
                <w:sz w:val="20"/>
              </w:rPr>
              <w:t>)</w:t>
            </w:r>
          </w:p>
          <w:p w14:paraId="7B5FADF4" w14:textId="77777777" w:rsidR="003A7B4C" w:rsidRPr="00016DCE" w:rsidRDefault="003A7B4C" w:rsidP="007D444F">
            <w:pPr>
              <w:pStyle w:val="Zhlav"/>
              <w:jc w:val="center"/>
              <w:rPr>
                <w:rFonts w:ascii="Arial" w:hAnsi="Arial" w:cs="Arial"/>
                <w:sz w:val="20"/>
              </w:rPr>
            </w:pPr>
            <w:r w:rsidRPr="00016DCE">
              <w:rPr>
                <w:rFonts w:ascii="Arial" w:hAnsi="Arial" w:cs="Arial"/>
                <w:sz w:val="20"/>
              </w:rPr>
              <w:t>Rozdělovník: B</w:t>
            </w:r>
          </w:p>
          <w:p w14:paraId="20A162A7" w14:textId="77777777" w:rsidR="003A7B4C" w:rsidRPr="00016DCE" w:rsidRDefault="001A355C" w:rsidP="001A355C">
            <w:pPr>
              <w:pStyle w:val="Zhlav"/>
              <w:jc w:val="center"/>
              <w:rPr>
                <w:rFonts w:ascii="Arial" w:hAnsi="Arial" w:cs="Arial"/>
                <w:sz w:val="20"/>
              </w:rPr>
            </w:pPr>
            <w:r w:rsidRPr="00016DCE">
              <w:rPr>
                <w:rFonts w:ascii="Arial" w:hAnsi="Arial" w:cs="Arial"/>
                <w:sz w:val="20"/>
              </w:rPr>
              <w:t>Verze: 2.4</w:t>
            </w:r>
          </w:p>
        </w:tc>
      </w:tr>
      <w:tr w:rsidR="003A7B4C" w:rsidRPr="00016DCE" w14:paraId="45A03232" w14:textId="77777777" w:rsidTr="001A355C">
        <w:trPr>
          <w:cantSplit/>
          <w:trHeight w:val="759"/>
          <w:jc w:val="center"/>
        </w:trPr>
        <w:tc>
          <w:tcPr>
            <w:tcW w:w="1811" w:type="dxa"/>
            <w:vMerge/>
            <w:tcBorders>
              <w:top w:val="single" w:sz="4" w:space="0" w:color="808080"/>
              <w:left w:val="single" w:sz="4" w:space="0" w:color="808080"/>
              <w:bottom w:val="single" w:sz="4" w:space="0" w:color="808080"/>
              <w:right w:val="single" w:sz="4" w:space="0" w:color="808080"/>
            </w:tcBorders>
            <w:vAlign w:val="center"/>
            <w:hideMark/>
          </w:tcPr>
          <w:p w14:paraId="757849D5" w14:textId="77777777" w:rsidR="003A7B4C" w:rsidRPr="00016DCE" w:rsidRDefault="003A7B4C" w:rsidP="007D444F">
            <w:pPr>
              <w:jc w:val="left"/>
              <w:rPr>
                <w:rFonts w:ascii="Arial" w:hAnsi="Arial" w:cs="Arial"/>
                <w:color w:val="A6A6A6"/>
                <w:sz w:val="20"/>
              </w:rPr>
            </w:pPr>
          </w:p>
        </w:tc>
        <w:tc>
          <w:tcPr>
            <w:tcW w:w="5007" w:type="dxa"/>
            <w:tcBorders>
              <w:top w:val="single" w:sz="4" w:space="0" w:color="808080"/>
              <w:left w:val="single" w:sz="4" w:space="0" w:color="808080"/>
              <w:bottom w:val="single" w:sz="4" w:space="0" w:color="808080"/>
              <w:right w:val="single" w:sz="4" w:space="0" w:color="808080"/>
            </w:tcBorders>
            <w:vAlign w:val="center"/>
            <w:hideMark/>
          </w:tcPr>
          <w:p w14:paraId="22B5633F" w14:textId="77777777" w:rsidR="003A7B4C" w:rsidRPr="00016DCE" w:rsidRDefault="003A7B4C" w:rsidP="007D444F">
            <w:pPr>
              <w:pStyle w:val="Zhlav"/>
              <w:spacing w:before="60" w:after="60"/>
              <w:jc w:val="center"/>
              <w:rPr>
                <w:rFonts w:ascii="Arial" w:hAnsi="Arial" w:cs="Arial"/>
                <w:noProof/>
              </w:rPr>
            </w:pPr>
            <w:r w:rsidRPr="00016DCE">
              <w:rPr>
                <w:rFonts w:ascii="Arial" w:hAnsi="Arial" w:cs="Arial"/>
                <w:noProof/>
              </w:rPr>
              <w:t>R-Sm-16-02</w:t>
            </w:r>
          </w:p>
        </w:tc>
        <w:tc>
          <w:tcPr>
            <w:tcW w:w="2137" w:type="dxa"/>
            <w:vMerge/>
            <w:tcBorders>
              <w:top w:val="single" w:sz="4" w:space="0" w:color="808080"/>
              <w:left w:val="single" w:sz="4" w:space="0" w:color="808080"/>
              <w:bottom w:val="single" w:sz="4" w:space="0" w:color="808080"/>
              <w:right w:val="single" w:sz="4" w:space="0" w:color="808080"/>
            </w:tcBorders>
            <w:vAlign w:val="center"/>
            <w:hideMark/>
          </w:tcPr>
          <w:p w14:paraId="23AD2CE6" w14:textId="77777777" w:rsidR="003A7B4C" w:rsidRPr="00016DCE" w:rsidRDefault="003A7B4C" w:rsidP="007D444F">
            <w:pPr>
              <w:jc w:val="left"/>
              <w:rPr>
                <w:rFonts w:ascii="Arial" w:hAnsi="Arial" w:cs="Arial"/>
                <w:color w:val="A6A6A6"/>
                <w:sz w:val="20"/>
              </w:rPr>
            </w:pPr>
          </w:p>
        </w:tc>
      </w:tr>
    </w:tbl>
    <w:p w14:paraId="2DB27C4F" w14:textId="77777777" w:rsidR="003A7B4C" w:rsidRPr="00016DCE" w:rsidRDefault="003A7B4C" w:rsidP="001A355C">
      <w:pPr>
        <w:pStyle w:val="Nadpis1"/>
        <w:spacing w:before="120"/>
        <w:ind w:left="357"/>
        <w:rPr>
          <w:rFonts w:ascii="Arial" w:hAnsi="Arial" w:cs="Arial"/>
          <w:b w:val="0"/>
          <w:kern w:val="32"/>
          <w:sz w:val="24"/>
          <w:szCs w:val="24"/>
        </w:rPr>
      </w:pPr>
      <w:bookmarkStart w:id="4" w:name="_Toc482884755"/>
      <w:r w:rsidRPr="00016DCE">
        <w:rPr>
          <w:rFonts w:ascii="Arial" w:hAnsi="Arial" w:cs="Arial"/>
          <w:b w:val="0"/>
          <w:bCs w:val="0"/>
          <w:i/>
          <w:kern w:val="32"/>
          <w:sz w:val="24"/>
          <w:szCs w:val="24"/>
        </w:rPr>
        <w:t>C e n í k</w:t>
      </w:r>
      <w:bookmarkEnd w:id="4"/>
    </w:p>
    <w:p w14:paraId="3357BBDD" w14:textId="77777777" w:rsidR="003A7B4C" w:rsidRPr="00016DCE" w:rsidRDefault="003A7B4C" w:rsidP="003A7B4C">
      <w:pPr>
        <w:pStyle w:val="Nadpis1"/>
        <w:pBdr>
          <w:bottom w:val="single" w:sz="4" w:space="1" w:color="auto"/>
        </w:pBdr>
        <w:rPr>
          <w:rFonts w:ascii="Arial" w:hAnsi="Arial" w:cs="Arial"/>
          <w:b w:val="0"/>
          <w:bCs w:val="0"/>
          <w:i/>
          <w:kern w:val="32"/>
          <w:sz w:val="24"/>
          <w:szCs w:val="24"/>
        </w:rPr>
      </w:pPr>
      <w:bookmarkStart w:id="5" w:name="_Toc482884756"/>
      <w:r w:rsidRPr="00016DCE">
        <w:rPr>
          <w:rFonts w:ascii="Arial" w:hAnsi="Arial" w:cs="Arial"/>
          <w:b w:val="0"/>
          <w:bCs w:val="0"/>
          <w:i/>
          <w:kern w:val="32"/>
          <w:sz w:val="24"/>
          <w:szCs w:val="24"/>
        </w:rPr>
        <w:t>nepotřebných zásob</w:t>
      </w:r>
      <w:bookmarkEnd w:id="5"/>
    </w:p>
    <w:p w14:paraId="47CEECF8" w14:textId="77777777" w:rsidR="003A7B4C" w:rsidRPr="00016DCE" w:rsidRDefault="003A7B4C" w:rsidP="001A355C">
      <w:pPr>
        <w:pStyle w:val="Normal"/>
        <w:tabs>
          <w:tab w:val="left" w:pos="851"/>
        </w:tabs>
        <w:spacing w:before="120"/>
        <w:rPr>
          <w:rFonts w:ascii="Arial" w:hAnsi="Arial" w:cs="Arial"/>
          <w:szCs w:val="24"/>
        </w:rPr>
      </w:pPr>
      <w:r w:rsidRPr="00016DCE">
        <w:rPr>
          <w:rFonts w:ascii="Arial" w:hAnsi="Arial" w:cs="Arial"/>
          <w:szCs w:val="24"/>
        </w:rPr>
        <w:t>Tento ceník slouží k ocenění následujících</w:t>
      </w:r>
      <w:r w:rsidR="001A355C" w:rsidRPr="00016DCE">
        <w:rPr>
          <w:rFonts w:ascii="Arial" w:hAnsi="Arial" w:cs="Arial"/>
          <w:szCs w:val="24"/>
        </w:rPr>
        <w:t xml:space="preserve"> nepotřebných zásob pro prodej:</w:t>
      </w:r>
    </w:p>
    <w:p w14:paraId="6865BE35"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 xml:space="preserve">odpad vznikající při štěpkování, tzv. štěpky </w:t>
      </w:r>
      <w:r w:rsidRPr="00016DCE">
        <w:rPr>
          <w:rFonts w:ascii="Arial" w:hAnsi="Arial" w:cs="Arial"/>
          <w:b/>
          <w:szCs w:val="24"/>
        </w:rPr>
        <w:tab/>
        <w:t xml:space="preserve">                         40,-- Kč/m</w:t>
      </w:r>
      <w:r w:rsidRPr="00016DCE">
        <w:rPr>
          <w:rFonts w:ascii="Arial" w:hAnsi="Arial" w:cs="Arial"/>
          <w:b/>
          <w:szCs w:val="24"/>
          <w:vertAlign w:val="superscript"/>
        </w:rPr>
        <w:t>3</w:t>
      </w:r>
    </w:p>
    <w:p w14:paraId="223EE87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odpad vznikající při prořezávaní a porážení stromů a keřů</w:t>
      </w:r>
    </w:p>
    <w:p w14:paraId="62692F0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 xml:space="preserve"> (kmeny, silné části větví):</w:t>
      </w:r>
      <w:r w:rsidRPr="00016DCE">
        <w:rPr>
          <w:rFonts w:ascii="Arial" w:hAnsi="Arial" w:cs="Arial"/>
          <w:b/>
          <w:szCs w:val="24"/>
        </w:rPr>
        <w:tab/>
        <w:t>Jasan</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130,-- Kč/m3</w:t>
      </w:r>
    </w:p>
    <w:p w14:paraId="783E7E9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Dub</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108BD056"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Buk</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EC4266B"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Ovocné stromy</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2602B30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Habr</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09B23C7"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Bříza</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113,-- Kč/m3</w:t>
      </w:r>
    </w:p>
    <w:p w14:paraId="6AB87C61"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Ostatní listnaté</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 xml:space="preserve">  70,-- Kč/m3</w:t>
      </w:r>
      <w:r w:rsidRPr="00016DCE">
        <w:rPr>
          <w:rFonts w:ascii="Arial" w:hAnsi="Arial" w:cs="Arial"/>
          <w:b/>
          <w:szCs w:val="24"/>
          <w:vertAlign w:val="superscript"/>
        </w:rPr>
        <w:t xml:space="preserve">    </w:t>
      </w:r>
    </w:p>
    <w:p w14:paraId="42889571" w14:textId="77777777" w:rsidR="003A7B4C" w:rsidRPr="00016DCE" w:rsidRDefault="003A7B4C" w:rsidP="001A355C">
      <w:pPr>
        <w:pStyle w:val="Normal"/>
        <w:ind w:left="567"/>
        <w:rPr>
          <w:rFonts w:ascii="Arial" w:hAnsi="Arial" w:cs="Arial"/>
          <w:szCs w:val="24"/>
        </w:rPr>
      </w:pPr>
      <w:r w:rsidRPr="00016DCE">
        <w:rPr>
          <w:rFonts w:ascii="Arial" w:hAnsi="Arial" w:cs="Arial"/>
          <w:szCs w:val="24"/>
        </w:rPr>
        <w:t xml:space="preserve">vyfrézovaná obalená drť   </w:t>
      </w:r>
      <w:r w:rsidRPr="00016DCE">
        <w:rPr>
          <w:rFonts w:ascii="Arial" w:hAnsi="Arial" w:cs="Arial"/>
          <w:szCs w:val="24"/>
        </w:rPr>
        <w:tab/>
      </w:r>
      <w:r w:rsidRPr="00016DCE">
        <w:rPr>
          <w:rFonts w:ascii="Arial" w:hAnsi="Arial" w:cs="Arial"/>
          <w:szCs w:val="24"/>
        </w:rPr>
        <w:tab/>
        <w:t xml:space="preserve">                                               </w:t>
      </w:r>
      <w:r w:rsidRPr="00016DCE">
        <w:rPr>
          <w:rFonts w:ascii="Arial" w:hAnsi="Arial" w:cs="Arial"/>
          <w:szCs w:val="24"/>
        </w:rPr>
        <w:tab/>
        <w:t xml:space="preserve">  30,-- Kč/t</w:t>
      </w:r>
    </w:p>
    <w:p w14:paraId="0CD9E1BA" w14:textId="77777777" w:rsidR="001A355C" w:rsidRPr="00016DCE" w:rsidRDefault="003A7B4C" w:rsidP="001A355C">
      <w:pPr>
        <w:pStyle w:val="Normal"/>
        <w:ind w:left="567"/>
        <w:rPr>
          <w:rFonts w:ascii="Arial" w:hAnsi="Arial" w:cs="Arial"/>
          <w:szCs w:val="24"/>
        </w:rPr>
      </w:pPr>
      <w:r w:rsidRPr="00016DCE">
        <w:rPr>
          <w:rFonts w:ascii="Arial" w:hAnsi="Arial" w:cs="Arial"/>
          <w:szCs w:val="24"/>
        </w:rPr>
        <w:t>struska ze zásob cestmistrovství Králův Dvůr</w:t>
      </w:r>
      <w:r w:rsidRPr="00016DCE">
        <w:rPr>
          <w:rFonts w:ascii="Arial" w:hAnsi="Arial" w:cs="Arial"/>
          <w:szCs w:val="24"/>
        </w:rPr>
        <w:tab/>
        <w:t xml:space="preserve">                              </w:t>
      </w:r>
      <w:r w:rsidRPr="00016DCE">
        <w:rPr>
          <w:rFonts w:ascii="Arial" w:hAnsi="Arial" w:cs="Arial"/>
          <w:szCs w:val="24"/>
        </w:rPr>
        <w:tab/>
        <w:t xml:space="preserve">  60,-- Kč/t</w:t>
      </w:r>
    </w:p>
    <w:p w14:paraId="1DB54F99" w14:textId="77777777" w:rsidR="003A7B4C" w:rsidRPr="00016DCE" w:rsidRDefault="003A7B4C" w:rsidP="001A355C">
      <w:pPr>
        <w:pStyle w:val="Normal"/>
        <w:spacing w:before="120"/>
        <w:ind w:left="567"/>
        <w:rPr>
          <w:rFonts w:ascii="Arial" w:hAnsi="Arial" w:cs="Arial"/>
          <w:szCs w:val="24"/>
        </w:rPr>
      </w:pPr>
      <w:r w:rsidRPr="00016DCE">
        <w:rPr>
          <w:rFonts w:ascii="Arial" w:hAnsi="Arial" w:cs="Arial"/>
          <w:szCs w:val="24"/>
        </w:rPr>
        <w:t>dlažební kostky použité, strojově odtěžené:</w:t>
      </w:r>
    </w:p>
    <w:p w14:paraId="4FBB6ECE"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Dlažební kostky se budou odprodávat na základě jednotlivých znaleckých posudků</w:t>
      </w:r>
    </w:p>
    <w:p w14:paraId="6496C6F3"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dle lokality (silnice, znečištění). K prodeji takto oceněných kostek bude případně účtována i cena za vážení.</w:t>
      </w:r>
      <w:r w:rsidR="007E1314" w:rsidRPr="00016DCE">
        <w:rPr>
          <w:rFonts w:ascii="Arial" w:hAnsi="Arial" w:cs="Arial"/>
          <w:sz w:val="24"/>
          <w:szCs w:val="24"/>
        </w:rPr>
        <w:t>)</w:t>
      </w:r>
    </w:p>
    <w:p w14:paraId="075B4A9F" w14:textId="77777777" w:rsidR="003A7B4C" w:rsidRPr="00016DCE" w:rsidRDefault="003A7B4C" w:rsidP="001A355C">
      <w:pPr>
        <w:pStyle w:val="Normal"/>
        <w:spacing w:before="120"/>
        <w:ind w:left="567"/>
        <w:rPr>
          <w:rFonts w:ascii="Arial" w:hAnsi="Arial" w:cs="Arial"/>
          <w:szCs w:val="24"/>
          <w:lang w:val="cs-CZ"/>
        </w:rPr>
      </w:pPr>
      <w:r w:rsidRPr="00016DCE">
        <w:rPr>
          <w:rFonts w:ascii="Arial" w:hAnsi="Arial" w:cs="Arial"/>
          <w:szCs w:val="24"/>
          <w:lang w:val="cs-CZ"/>
        </w:rPr>
        <w:t>patníky a obrubníky kamenné nevytažené</w:t>
      </w:r>
      <w:r w:rsidRPr="00016DCE">
        <w:rPr>
          <w:rFonts w:ascii="Arial" w:hAnsi="Arial" w:cs="Arial"/>
          <w:szCs w:val="24"/>
          <w:lang w:val="cs-CZ"/>
        </w:rPr>
        <w:tab/>
        <w:t xml:space="preserve">                                  </w:t>
      </w:r>
      <w:r w:rsidRPr="00016DCE">
        <w:rPr>
          <w:rFonts w:ascii="Arial" w:hAnsi="Arial" w:cs="Arial"/>
          <w:szCs w:val="24"/>
          <w:lang w:val="cs-CZ"/>
        </w:rPr>
        <w:tab/>
        <w:t xml:space="preserve">  30,-- Kč/ ks</w:t>
      </w:r>
    </w:p>
    <w:p w14:paraId="544A7048" w14:textId="77777777" w:rsidR="003A7B4C" w:rsidRPr="00016DCE" w:rsidRDefault="003A7B4C" w:rsidP="001A355C">
      <w:pPr>
        <w:pStyle w:val="Normal"/>
        <w:ind w:left="567"/>
        <w:rPr>
          <w:rFonts w:ascii="Arial" w:hAnsi="Arial" w:cs="Arial"/>
          <w:szCs w:val="24"/>
          <w:lang w:val="cs-CZ"/>
        </w:rPr>
      </w:pPr>
      <w:r w:rsidRPr="00016DCE">
        <w:rPr>
          <w:rFonts w:ascii="Arial" w:hAnsi="Arial" w:cs="Arial"/>
          <w:szCs w:val="24"/>
          <w:lang w:val="cs-CZ"/>
        </w:rPr>
        <w:t>patníky a obrubníky kamenné vytažené</w:t>
      </w:r>
      <w:r w:rsidRPr="00016DCE">
        <w:rPr>
          <w:rFonts w:ascii="Arial" w:hAnsi="Arial" w:cs="Arial"/>
          <w:szCs w:val="24"/>
          <w:lang w:val="cs-CZ"/>
        </w:rPr>
        <w:tab/>
        <w:t xml:space="preserve">                                   </w:t>
      </w:r>
      <w:r w:rsidRPr="00016DCE">
        <w:rPr>
          <w:rFonts w:ascii="Arial" w:hAnsi="Arial" w:cs="Arial"/>
          <w:szCs w:val="24"/>
          <w:lang w:val="cs-CZ"/>
        </w:rPr>
        <w:tab/>
        <w:t xml:space="preserve">  50,-- Kč/ks</w:t>
      </w:r>
    </w:p>
    <w:p w14:paraId="46C24EAD" w14:textId="77777777" w:rsidR="003A7B4C" w:rsidRPr="00016DCE" w:rsidRDefault="003A7B4C" w:rsidP="007E1314">
      <w:pPr>
        <w:pStyle w:val="Normal"/>
        <w:spacing w:after="120"/>
        <w:ind w:left="567"/>
        <w:rPr>
          <w:rFonts w:ascii="Arial" w:hAnsi="Arial" w:cs="Arial"/>
          <w:szCs w:val="24"/>
          <w:lang w:val="cs-CZ"/>
        </w:rPr>
      </w:pPr>
      <w:r w:rsidRPr="00016DCE">
        <w:rPr>
          <w:rFonts w:ascii="Arial" w:hAnsi="Arial" w:cs="Arial"/>
          <w:szCs w:val="24"/>
          <w:lang w:val="cs-CZ"/>
        </w:rPr>
        <w:t>ocelová svodidla (použitá, demontovaná)</w:t>
      </w:r>
      <w:r w:rsidRPr="00016DCE">
        <w:rPr>
          <w:rFonts w:ascii="Arial" w:hAnsi="Arial" w:cs="Arial"/>
          <w:szCs w:val="24"/>
          <w:lang w:val="cs-CZ"/>
        </w:rPr>
        <w:tab/>
        <w:t xml:space="preserve">                                   </w:t>
      </w:r>
      <w:r w:rsidRPr="00016DCE">
        <w:rPr>
          <w:rFonts w:ascii="Arial" w:hAnsi="Arial" w:cs="Arial"/>
          <w:szCs w:val="24"/>
          <w:lang w:val="cs-CZ"/>
        </w:rPr>
        <w:tab/>
        <w:t>400,-- Kč/ks</w:t>
      </w:r>
    </w:p>
    <w:p w14:paraId="2751187E" w14:textId="77777777" w:rsidR="003A7B4C" w:rsidRPr="00016DCE" w:rsidRDefault="003A7B4C" w:rsidP="003A7B4C">
      <w:pPr>
        <w:pStyle w:val="Normal"/>
        <w:tabs>
          <w:tab w:val="left" w:pos="851"/>
        </w:tabs>
        <w:jc w:val="both"/>
        <w:rPr>
          <w:rFonts w:ascii="Arial" w:hAnsi="Arial" w:cs="Arial"/>
          <w:color w:val="FF0000"/>
          <w:szCs w:val="24"/>
          <w:u w:val="single"/>
          <w:lang w:val="cs-CZ"/>
        </w:rPr>
      </w:pPr>
      <w:r w:rsidRPr="00016DCE">
        <w:rPr>
          <w:rFonts w:ascii="Arial" w:hAnsi="Arial" w:cs="Arial"/>
          <w:szCs w:val="24"/>
          <w:u w:val="single"/>
          <w:lang w:val="cs-CZ"/>
        </w:rPr>
        <w:t>K uvedeným cenám se připočítává daň z přidané hodnoty ve výši podle platných právních předpisů.</w:t>
      </w:r>
    </w:p>
    <w:p w14:paraId="6D2564D9" w14:textId="77777777" w:rsidR="003A7B4C" w:rsidRPr="00016DCE" w:rsidRDefault="003A7B4C" w:rsidP="003A7B4C">
      <w:pPr>
        <w:pStyle w:val="Normal"/>
        <w:tabs>
          <w:tab w:val="left" w:pos="851"/>
        </w:tabs>
        <w:rPr>
          <w:rFonts w:ascii="Arial" w:hAnsi="Arial" w:cs="Arial"/>
          <w:szCs w:val="24"/>
          <w:lang w:val="cs-CZ"/>
        </w:rPr>
      </w:pPr>
    </w:p>
    <w:p w14:paraId="4E9AD92F" w14:textId="77777777" w:rsidR="003A7B4C" w:rsidRPr="00016DCE" w:rsidRDefault="001A355C" w:rsidP="003A7B4C">
      <w:pPr>
        <w:pStyle w:val="Normal"/>
        <w:tabs>
          <w:tab w:val="left" w:pos="851"/>
        </w:tabs>
        <w:rPr>
          <w:rFonts w:ascii="Arial" w:hAnsi="Arial" w:cs="Arial"/>
          <w:szCs w:val="24"/>
          <w:lang w:val="cs-CZ"/>
        </w:rPr>
      </w:pPr>
      <w:r w:rsidRPr="00016DCE">
        <w:rPr>
          <w:rFonts w:ascii="Arial" w:hAnsi="Arial" w:cs="Arial"/>
          <w:szCs w:val="24"/>
          <w:lang w:val="cs-CZ"/>
        </w:rPr>
        <w:t xml:space="preserve">Poznámka: </w:t>
      </w:r>
      <w:r w:rsidR="003A7B4C" w:rsidRPr="00016DCE">
        <w:rPr>
          <w:rFonts w:ascii="Arial" w:hAnsi="Arial" w:cs="Arial"/>
          <w:szCs w:val="24"/>
          <w:lang w:val="cs-CZ"/>
        </w:rPr>
        <w:t xml:space="preserve">U </w:t>
      </w:r>
      <w:r w:rsidR="00EB0F63" w:rsidRPr="00016DCE">
        <w:rPr>
          <w:rFonts w:ascii="Arial" w:hAnsi="Arial" w:cs="Arial"/>
          <w:szCs w:val="24"/>
          <w:lang w:val="cs-CZ"/>
        </w:rPr>
        <w:t>tučně</w:t>
      </w:r>
      <w:r w:rsidR="003A7B4C" w:rsidRPr="00016DCE">
        <w:rPr>
          <w:rFonts w:ascii="Arial" w:hAnsi="Arial" w:cs="Arial"/>
          <w:szCs w:val="24"/>
          <w:lang w:val="cs-CZ"/>
        </w:rPr>
        <w:t xml:space="preserve"> označené položky je snížená sazba DPH (15% pro rok 2015). U ostatních položek je základní sazba DPH (21% pro rok 2015).</w:t>
      </w:r>
    </w:p>
    <w:p w14:paraId="258ABFC2" w14:textId="77777777" w:rsidR="003A7B4C" w:rsidRPr="00016DCE" w:rsidRDefault="003A7B4C" w:rsidP="003A7B4C">
      <w:pPr>
        <w:pStyle w:val="Normal"/>
        <w:tabs>
          <w:tab w:val="left" w:pos="851"/>
        </w:tabs>
        <w:rPr>
          <w:rFonts w:ascii="Arial" w:hAnsi="Arial" w:cs="Arial"/>
          <w:szCs w:val="24"/>
          <w:lang w:val="cs-CZ"/>
        </w:rPr>
      </w:pPr>
    </w:p>
    <w:p w14:paraId="56EB4D97"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Říčany 15.4.2015</w:t>
      </w:r>
    </w:p>
    <w:p w14:paraId="1C0C8B13" w14:textId="77777777" w:rsidR="003A7B4C" w:rsidRPr="00016DCE" w:rsidRDefault="003A7B4C" w:rsidP="003A7B4C">
      <w:pPr>
        <w:pStyle w:val="Normal"/>
        <w:tabs>
          <w:tab w:val="left" w:pos="851"/>
        </w:tabs>
        <w:rPr>
          <w:rFonts w:ascii="Arial" w:hAnsi="Arial" w:cs="Arial"/>
          <w:szCs w:val="24"/>
          <w:lang w:val="cs-CZ"/>
        </w:rPr>
      </w:pPr>
    </w:p>
    <w:p w14:paraId="28401CFD"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 xml:space="preserve">Schválil:                 </w:t>
      </w:r>
      <w:r w:rsidRPr="00016DCE">
        <w:rPr>
          <w:rFonts w:ascii="Arial" w:hAnsi="Arial" w:cs="Arial"/>
          <w:szCs w:val="24"/>
          <w:lang w:val="cs-CZ"/>
        </w:rPr>
        <w:tab/>
      </w:r>
      <w:r w:rsidRPr="00016DCE">
        <w:rPr>
          <w:rFonts w:ascii="Arial" w:hAnsi="Arial" w:cs="Arial"/>
          <w:szCs w:val="24"/>
          <w:lang w:val="cs-CZ"/>
        </w:rPr>
        <w:tab/>
        <w:t>Bc. Zdeněk Dvořák</w:t>
      </w:r>
    </w:p>
    <w:p w14:paraId="3EA4DB85" w14:textId="77777777" w:rsidR="00226EB9" w:rsidRPr="00016DCE" w:rsidRDefault="003A7B4C" w:rsidP="003A7B4C">
      <w:pPr>
        <w:pStyle w:val="Normal"/>
        <w:ind w:left="2832"/>
        <w:rPr>
          <w:rFonts w:ascii="Arial" w:hAnsi="Arial" w:cs="Arial"/>
          <w:szCs w:val="24"/>
          <w:lang w:val="cs-CZ"/>
        </w:rPr>
      </w:pPr>
      <w:r w:rsidRPr="00016DCE">
        <w:rPr>
          <w:rFonts w:ascii="Arial" w:hAnsi="Arial" w:cs="Arial"/>
          <w:szCs w:val="24"/>
          <w:lang w:val="cs-CZ"/>
        </w:rPr>
        <w:t xml:space="preserve">ředitel  Krajské správy a údržby silnic Středočeského kraje, příspěvkové organizace </w:t>
      </w:r>
    </w:p>
    <w:p w14:paraId="55864D57" w14:textId="77777777" w:rsidR="00226EB9" w:rsidRPr="00016DCE" w:rsidRDefault="00226EB9" w:rsidP="00226EB9">
      <w:pPr>
        <w:tabs>
          <w:tab w:val="left" w:pos="708"/>
        </w:tabs>
        <w:jc w:val="left"/>
        <w:rPr>
          <w:rFonts w:ascii="Arial" w:hAnsi="Arial" w:cs="Arial"/>
          <w:sz w:val="22"/>
          <w:szCs w:val="22"/>
          <w:highlight w:val="green"/>
        </w:rPr>
      </w:pPr>
      <w:r w:rsidRPr="00016DCE">
        <w:rPr>
          <w:rFonts w:ascii="Arial" w:hAnsi="Arial" w:cs="Arial"/>
        </w:rPr>
        <w:br w:type="page"/>
      </w:r>
      <w:r w:rsidRPr="00016DCE">
        <w:rPr>
          <w:rFonts w:ascii="Arial" w:hAnsi="Arial" w:cs="Arial"/>
          <w:sz w:val="22"/>
          <w:szCs w:val="22"/>
        </w:rPr>
        <w:lastRenderedPageBreak/>
        <w:t>Příloha č. 3: Podpisový rámec realizační dokumentace stavby</w:t>
      </w:r>
    </w:p>
    <w:p w14:paraId="1C51DC26" w14:textId="77777777" w:rsidR="00721A91" w:rsidRPr="00016DCE" w:rsidRDefault="00721A91" w:rsidP="00721A91">
      <w:pPr>
        <w:spacing w:line="240" w:lineRule="auto"/>
        <w:rPr>
          <w:rFonts w:ascii="Arial" w:hAnsi="Arial" w:cs="Arial"/>
        </w:rPr>
      </w:pPr>
      <w:r w:rsidRPr="00016DCE">
        <w:rPr>
          <w:rFonts w:ascii="Arial" w:hAnsi="Arial" w:cs="Arial"/>
        </w:rPr>
        <w:t xml:space="preserve">NÁZEV STAVBY: </w:t>
      </w:r>
    </w:p>
    <w:p w14:paraId="0B77539B" w14:textId="77777777" w:rsidR="00721A91" w:rsidRPr="00016DCE" w:rsidRDefault="00721A91" w:rsidP="00721A91">
      <w:pPr>
        <w:spacing w:line="240" w:lineRule="auto"/>
        <w:rPr>
          <w:rFonts w:ascii="Arial" w:hAnsi="Arial" w:cs="Arial"/>
        </w:rPr>
      </w:pPr>
    </w:p>
    <w:p w14:paraId="7BCF24D1"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3675"/>
        <w:gridCol w:w="3138"/>
      </w:tblGrid>
      <w:tr w:rsidR="00721A91" w:rsidRPr="00016DCE" w14:paraId="19E9B2CF"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4C45904" w14:textId="77777777" w:rsidR="00721A91" w:rsidRPr="00016DCE" w:rsidRDefault="00721A91" w:rsidP="001E4D8E">
            <w:pPr>
              <w:rPr>
                <w:rFonts w:ascii="Arial" w:hAnsi="Arial" w:cs="Arial"/>
              </w:rPr>
            </w:pPr>
            <w:r w:rsidRPr="00016DCE">
              <w:rPr>
                <w:rFonts w:ascii="Arial" w:hAnsi="Arial" w:cs="Arial"/>
                <w:sz w:val="20"/>
              </w:rPr>
              <w:t>Objednatel stavby:</w:t>
            </w:r>
          </w:p>
        </w:tc>
        <w:tc>
          <w:tcPr>
            <w:tcW w:w="3686" w:type="dxa"/>
            <w:tcBorders>
              <w:top w:val="single" w:sz="12" w:space="0" w:color="auto"/>
              <w:left w:val="nil"/>
              <w:bottom w:val="single" w:sz="12" w:space="0" w:color="auto"/>
              <w:right w:val="single" w:sz="4" w:space="0" w:color="auto"/>
            </w:tcBorders>
            <w:shd w:val="clear" w:color="auto" w:fill="auto"/>
          </w:tcPr>
          <w:p w14:paraId="0B97C84C" w14:textId="77777777" w:rsidR="00721A91" w:rsidRPr="00016DCE" w:rsidRDefault="00721A91" w:rsidP="001E4D8E">
            <w:pPr>
              <w:rPr>
                <w:rFonts w:ascii="Arial" w:hAnsi="Arial" w:cs="Arial"/>
                <w:sz w:val="20"/>
                <w:szCs w:val="20"/>
              </w:rPr>
            </w:pPr>
            <w:r w:rsidRPr="00016DCE">
              <w:rPr>
                <w:rFonts w:ascii="Arial" w:hAnsi="Arial" w:cs="Arial"/>
                <w:b/>
                <w:sz w:val="20"/>
                <w:szCs w:val="20"/>
              </w:rPr>
              <w:t>Středočeský kraj</w:t>
            </w:r>
          </w:p>
          <w:p w14:paraId="58EBB6EB"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 150 21  Praha 5 – Smíchov</w:t>
            </w:r>
          </w:p>
          <w:p w14:paraId="65D52EC2" w14:textId="77777777" w:rsidR="00721A91" w:rsidRPr="00016DCE" w:rsidRDefault="00721A91" w:rsidP="001E4D8E">
            <w:pPr>
              <w:rPr>
                <w:rFonts w:ascii="Arial" w:hAnsi="Arial" w:cs="Arial"/>
                <w:sz w:val="20"/>
                <w:szCs w:val="20"/>
              </w:rPr>
            </w:pPr>
            <w:r w:rsidRPr="00016DCE">
              <w:rPr>
                <w:rFonts w:ascii="Arial" w:hAnsi="Arial" w:cs="Arial"/>
                <w:sz w:val="20"/>
                <w:szCs w:val="20"/>
              </w:rPr>
              <w:t>IČ: 70891095; DIČ: CZ 70891095</w:t>
            </w:r>
          </w:p>
          <w:p w14:paraId="3E6FBD11" w14:textId="77777777" w:rsidR="00721A91" w:rsidRPr="00016DCE" w:rsidRDefault="00721A91" w:rsidP="001E4D8E">
            <w:pPr>
              <w:rPr>
                <w:rFonts w:ascii="Arial" w:hAnsi="Arial" w:cs="Arial"/>
                <w:sz w:val="20"/>
                <w:szCs w:val="20"/>
              </w:rPr>
            </w:pPr>
          </w:p>
          <w:p w14:paraId="5FB500ED" w14:textId="77777777" w:rsidR="00721A91" w:rsidRPr="00016DCE" w:rsidRDefault="00721A91" w:rsidP="001E4D8E">
            <w:pPr>
              <w:rPr>
                <w:rFonts w:ascii="Arial" w:hAnsi="Arial" w:cs="Arial"/>
                <w:sz w:val="20"/>
                <w:szCs w:val="20"/>
              </w:rPr>
            </w:pPr>
            <w:r w:rsidRPr="00016DCE">
              <w:rPr>
                <w:rFonts w:ascii="Arial" w:hAnsi="Arial" w:cs="Arial"/>
                <w:sz w:val="20"/>
                <w:szCs w:val="20"/>
              </w:rPr>
              <w:t>zastoupený</w:t>
            </w:r>
          </w:p>
          <w:p w14:paraId="3DF17670" w14:textId="77777777" w:rsidR="00721A91" w:rsidRPr="00016DCE" w:rsidRDefault="00721A91" w:rsidP="001E4D8E">
            <w:pPr>
              <w:rPr>
                <w:rFonts w:ascii="Arial" w:hAnsi="Arial" w:cs="Arial"/>
                <w:sz w:val="20"/>
                <w:szCs w:val="20"/>
              </w:rPr>
            </w:pPr>
          </w:p>
          <w:p w14:paraId="73598791" w14:textId="77777777" w:rsidR="00721A91" w:rsidRPr="00016DCE" w:rsidRDefault="00721A91" w:rsidP="001E4D8E">
            <w:pPr>
              <w:rPr>
                <w:rFonts w:ascii="Arial" w:hAnsi="Arial" w:cs="Arial"/>
                <w:sz w:val="20"/>
                <w:szCs w:val="20"/>
              </w:rPr>
            </w:pPr>
            <w:r w:rsidRPr="00016DCE">
              <w:rPr>
                <w:rFonts w:ascii="Arial" w:hAnsi="Arial" w:cs="Arial"/>
                <w:b/>
                <w:sz w:val="20"/>
                <w:szCs w:val="20"/>
              </w:rPr>
              <w:t>Krajskou správou a údržbou silnic Středočeského kraje, p. o.</w:t>
            </w:r>
          </w:p>
          <w:p w14:paraId="4CB2C08F"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w:t>
            </w:r>
          </w:p>
          <w:p w14:paraId="00920399" w14:textId="77777777" w:rsidR="00721A91" w:rsidRPr="00016DCE" w:rsidRDefault="00721A91" w:rsidP="001E4D8E">
            <w:pPr>
              <w:rPr>
                <w:rFonts w:ascii="Arial" w:hAnsi="Arial" w:cs="Arial"/>
              </w:rPr>
            </w:pPr>
            <w:r w:rsidRPr="00016DCE">
              <w:rPr>
                <w:rFonts w:ascii="Arial" w:hAnsi="Arial" w:cs="Arial"/>
                <w:sz w:val="20"/>
                <w:szCs w:val="20"/>
              </w:rPr>
              <w:t>150 21, Praha 5 IČ: 000 66 00</w:t>
            </w:r>
            <w:r w:rsidRPr="00016DCE">
              <w:rPr>
                <w:rFonts w:ascii="Arial" w:hAnsi="Arial" w:cs="Arial"/>
              </w:rPr>
              <w:t> </w:t>
            </w: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CA0A94B" w14:textId="77777777" w:rsidR="00721A91" w:rsidRPr="00016DCE" w:rsidRDefault="00721A91" w:rsidP="001E4D8E">
            <w:pPr>
              <w:rPr>
                <w:rFonts w:ascii="Arial" w:hAnsi="Arial" w:cs="Arial"/>
              </w:rPr>
            </w:pPr>
            <w:r w:rsidRPr="00016DCE">
              <w:rPr>
                <w:rFonts w:ascii="Arial" w:hAnsi="Arial" w:cs="Arial"/>
                <w:sz w:val="20"/>
              </w:rPr>
              <w:t>Schválil - razítko, datum, podpis:</w:t>
            </w:r>
          </w:p>
          <w:p w14:paraId="3A8BA29A" w14:textId="77777777" w:rsidR="00721A91" w:rsidRPr="00016DCE" w:rsidRDefault="00721A91" w:rsidP="001E4D8E">
            <w:pPr>
              <w:rPr>
                <w:rFonts w:ascii="Arial" w:hAnsi="Arial" w:cs="Arial"/>
              </w:rPr>
            </w:pPr>
          </w:p>
        </w:tc>
      </w:tr>
    </w:tbl>
    <w:p w14:paraId="357D5FE7" w14:textId="77777777" w:rsidR="00721A91" w:rsidRPr="00016DCE" w:rsidRDefault="00721A91" w:rsidP="00721A91">
      <w:pPr>
        <w:spacing w:line="240" w:lineRule="auto"/>
        <w:rPr>
          <w:rFonts w:ascii="Arial" w:hAnsi="Arial" w:cs="Arial"/>
        </w:rPr>
      </w:pPr>
    </w:p>
    <w:p w14:paraId="25D4FD4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0B055A5C"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770671C0" w14:textId="77777777" w:rsidR="00721A91" w:rsidRPr="00016DCE" w:rsidRDefault="00721A91" w:rsidP="001E4D8E">
            <w:pPr>
              <w:rPr>
                <w:rFonts w:ascii="Arial" w:hAnsi="Arial" w:cs="Arial"/>
              </w:rPr>
            </w:pPr>
            <w:r w:rsidRPr="00016DCE">
              <w:rPr>
                <w:rFonts w:ascii="Arial" w:hAnsi="Arial" w:cs="Arial"/>
                <w:sz w:val="20"/>
              </w:rPr>
              <w:t>Technický dozor:</w:t>
            </w:r>
          </w:p>
        </w:tc>
        <w:tc>
          <w:tcPr>
            <w:tcW w:w="3686" w:type="dxa"/>
            <w:tcBorders>
              <w:top w:val="single" w:sz="12" w:space="0" w:color="auto"/>
              <w:left w:val="nil"/>
              <w:bottom w:val="single" w:sz="12" w:space="0" w:color="auto"/>
              <w:right w:val="single" w:sz="4" w:space="0" w:color="auto"/>
            </w:tcBorders>
            <w:shd w:val="clear" w:color="auto" w:fill="auto"/>
          </w:tcPr>
          <w:p w14:paraId="4D46B97A"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2D46585C"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7EB88F7E" w14:textId="77777777" w:rsidR="00721A91" w:rsidRPr="00016DCE" w:rsidRDefault="00721A91" w:rsidP="001E4D8E">
            <w:pPr>
              <w:rPr>
                <w:rFonts w:ascii="Arial" w:hAnsi="Arial" w:cs="Arial"/>
              </w:rPr>
            </w:pPr>
          </w:p>
          <w:p w14:paraId="0965DF52"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434FAB9" w14:textId="77777777" w:rsidR="00721A91" w:rsidRPr="00016DCE" w:rsidRDefault="00721A91" w:rsidP="001E4D8E">
            <w:pPr>
              <w:rPr>
                <w:rFonts w:ascii="Arial" w:hAnsi="Arial" w:cs="Arial"/>
                <w:sz w:val="20"/>
              </w:rPr>
            </w:pPr>
          </w:p>
          <w:p w14:paraId="1F834BF3" w14:textId="77777777" w:rsidR="00721A91" w:rsidRPr="00016DCE" w:rsidRDefault="00721A91" w:rsidP="001E4D8E">
            <w:pPr>
              <w:rPr>
                <w:rFonts w:ascii="Arial" w:hAnsi="Arial" w:cs="Arial"/>
              </w:rPr>
            </w:pPr>
            <w:r w:rsidRPr="00016DCE">
              <w:rPr>
                <w:rFonts w:ascii="Arial" w:hAnsi="Arial" w:cs="Arial"/>
              </w:rPr>
              <w:t>Vyjadřuje se formou samostatného stanoviska.</w:t>
            </w:r>
          </w:p>
        </w:tc>
      </w:tr>
    </w:tbl>
    <w:p w14:paraId="67682DEC" w14:textId="77777777" w:rsidR="00721A91" w:rsidRPr="00016DCE" w:rsidRDefault="00721A91" w:rsidP="00721A91">
      <w:pPr>
        <w:spacing w:line="240" w:lineRule="auto"/>
        <w:rPr>
          <w:rFonts w:ascii="Arial" w:hAnsi="Arial" w:cs="Arial"/>
        </w:rPr>
      </w:pPr>
    </w:p>
    <w:p w14:paraId="22B6A0E9"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3B48571A"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347CCE1" w14:textId="77777777" w:rsidR="00721A91" w:rsidRPr="00016DCE" w:rsidRDefault="00721A91" w:rsidP="001E4D8E">
            <w:pPr>
              <w:rPr>
                <w:rFonts w:ascii="Arial" w:hAnsi="Arial" w:cs="Arial"/>
              </w:rPr>
            </w:pPr>
            <w:r w:rsidRPr="00016DCE">
              <w:rPr>
                <w:rFonts w:ascii="Arial" w:hAnsi="Arial" w:cs="Arial"/>
                <w:sz w:val="20"/>
              </w:rPr>
              <w:t>Autorský dozor:</w:t>
            </w:r>
          </w:p>
        </w:tc>
        <w:tc>
          <w:tcPr>
            <w:tcW w:w="3686" w:type="dxa"/>
            <w:tcBorders>
              <w:top w:val="single" w:sz="12" w:space="0" w:color="auto"/>
              <w:left w:val="nil"/>
              <w:bottom w:val="single" w:sz="12" w:space="0" w:color="auto"/>
              <w:right w:val="single" w:sz="4" w:space="0" w:color="auto"/>
            </w:tcBorders>
            <w:shd w:val="clear" w:color="auto" w:fill="auto"/>
          </w:tcPr>
          <w:p w14:paraId="048BC376"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00D632AE"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462E227" w14:textId="77777777" w:rsidR="00721A91" w:rsidRPr="00016DCE" w:rsidRDefault="00721A91" w:rsidP="001E4D8E">
            <w:pPr>
              <w:rPr>
                <w:rFonts w:ascii="Arial" w:hAnsi="Arial" w:cs="Arial"/>
              </w:rPr>
            </w:pPr>
          </w:p>
          <w:p w14:paraId="508ABAB3"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52943C5" w14:textId="77777777" w:rsidR="00721A91" w:rsidRPr="00016DCE" w:rsidRDefault="00721A91" w:rsidP="001E4D8E">
            <w:pPr>
              <w:rPr>
                <w:rFonts w:ascii="Arial" w:hAnsi="Arial" w:cs="Arial"/>
                <w:sz w:val="20"/>
              </w:rPr>
            </w:pPr>
          </w:p>
          <w:p w14:paraId="4B19E3E3" w14:textId="77777777" w:rsidR="00721A91" w:rsidRPr="00016DCE" w:rsidRDefault="00721A91" w:rsidP="001E4D8E">
            <w:pPr>
              <w:rPr>
                <w:rFonts w:ascii="Arial" w:hAnsi="Arial" w:cs="Arial"/>
                <w:sz w:val="20"/>
              </w:rPr>
            </w:pPr>
            <w:r w:rsidRPr="00016DCE">
              <w:rPr>
                <w:rFonts w:ascii="Arial" w:hAnsi="Arial" w:cs="Arial"/>
              </w:rPr>
              <w:t>Vyjadřuje se formou samostatného stanoviska.</w:t>
            </w:r>
          </w:p>
        </w:tc>
      </w:tr>
    </w:tbl>
    <w:p w14:paraId="61425FE7" w14:textId="77777777" w:rsidR="00721A91" w:rsidRPr="00016DCE" w:rsidRDefault="00721A91" w:rsidP="00721A91">
      <w:pPr>
        <w:spacing w:line="240" w:lineRule="auto"/>
        <w:rPr>
          <w:rFonts w:ascii="Arial" w:hAnsi="Arial" w:cs="Arial"/>
        </w:rPr>
      </w:pPr>
    </w:p>
    <w:p w14:paraId="4A660A7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3673"/>
        <w:gridCol w:w="3139"/>
      </w:tblGrid>
      <w:tr w:rsidR="00721A91" w:rsidRPr="00016DCE" w14:paraId="60D1E110"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47AD5AFD" w14:textId="77777777" w:rsidR="00721A91" w:rsidRPr="00016DCE" w:rsidRDefault="00721A91" w:rsidP="001E4D8E">
            <w:pPr>
              <w:rPr>
                <w:rFonts w:ascii="Arial" w:hAnsi="Arial" w:cs="Arial"/>
              </w:rPr>
            </w:pPr>
            <w:r w:rsidRPr="00016DCE">
              <w:rPr>
                <w:rFonts w:ascii="Arial" w:hAnsi="Arial" w:cs="Arial"/>
                <w:sz w:val="20"/>
              </w:rPr>
              <w:t>Zhotovitel:</w:t>
            </w:r>
          </w:p>
        </w:tc>
        <w:tc>
          <w:tcPr>
            <w:tcW w:w="3686" w:type="dxa"/>
            <w:tcBorders>
              <w:top w:val="single" w:sz="12" w:space="0" w:color="auto"/>
              <w:left w:val="nil"/>
              <w:bottom w:val="single" w:sz="12" w:space="0" w:color="auto"/>
              <w:right w:val="single" w:sz="4" w:space="0" w:color="auto"/>
            </w:tcBorders>
            <w:shd w:val="clear" w:color="auto" w:fill="auto"/>
          </w:tcPr>
          <w:p w14:paraId="6088863B"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70927BF8"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EAAC092" w14:textId="77777777" w:rsidR="00721A91" w:rsidRPr="00016DCE" w:rsidRDefault="00721A91" w:rsidP="001E4D8E">
            <w:pPr>
              <w:rPr>
                <w:rFonts w:ascii="Arial" w:hAnsi="Arial" w:cs="Arial"/>
              </w:rPr>
            </w:pPr>
          </w:p>
          <w:p w14:paraId="37AA7509"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158A580" w14:textId="77777777" w:rsidR="00721A91" w:rsidRPr="00016DCE" w:rsidRDefault="00721A91" w:rsidP="001E4D8E">
            <w:pPr>
              <w:rPr>
                <w:rFonts w:ascii="Arial" w:hAnsi="Arial" w:cs="Arial"/>
              </w:rPr>
            </w:pPr>
            <w:r w:rsidRPr="00016DCE">
              <w:rPr>
                <w:rFonts w:ascii="Arial" w:hAnsi="Arial" w:cs="Arial"/>
                <w:sz w:val="20"/>
              </w:rPr>
              <w:t>Razítko, datum, podpis:</w:t>
            </w:r>
          </w:p>
        </w:tc>
      </w:tr>
    </w:tbl>
    <w:p w14:paraId="6EB3FA2D" w14:textId="77777777" w:rsidR="00721A91" w:rsidRPr="00016DCE" w:rsidRDefault="00721A91" w:rsidP="00721A91">
      <w:pPr>
        <w:spacing w:line="240" w:lineRule="auto"/>
        <w:rPr>
          <w:rFonts w:ascii="Arial" w:hAnsi="Arial" w:cs="Arial"/>
        </w:rPr>
      </w:pPr>
    </w:p>
    <w:p w14:paraId="0991889C" w14:textId="77777777" w:rsidR="00721A91" w:rsidRPr="00016DCE" w:rsidRDefault="00721A91" w:rsidP="00721A91">
      <w:pPr>
        <w:spacing w:line="240" w:lineRule="auto"/>
        <w:rPr>
          <w:rFonts w:ascii="Arial" w:hAnsi="Arial" w:cs="Arial"/>
        </w:rPr>
      </w:pPr>
    </w:p>
    <w:tbl>
      <w:tblPr>
        <w:tblW w:w="0" w:type="auto"/>
        <w:tblLook w:val="04A0" w:firstRow="1" w:lastRow="0" w:firstColumn="1" w:lastColumn="0" w:noHBand="0" w:noVBand="1"/>
      </w:tblPr>
      <w:tblGrid>
        <w:gridCol w:w="2376"/>
        <w:gridCol w:w="6836"/>
      </w:tblGrid>
      <w:tr w:rsidR="00721A91" w:rsidRPr="00016DCE" w14:paraId="0FD76AC1" w14:textId="77777777" w:rsidTr="001E4D8E">
        <w:tc>
          <w:tcPr>
            <w:tcW w:w="2376" w:type="dxa"/>
            <w:shd w:val="clear" w:color="auto" w:fill="auto"/>
          </w:tcPr>
          <w:p w14:paraId="2F3290AE" w14:textId="77777777" w:rsidR="00721A91" w:rsidRPr="00016DCE" w:rsidRDefault="00721A91" w:rsidP="001E4D8E">
            <w:pPr>
              <w:rPr>
                <w:rFonts w:ascii="Arial" w:hAnsi="Arial" w:cs="Arial"/>
              </w:rPr>
            </w:pPr>
            <w:r w:rsidRPr="00016DCE">
              <w:rPr>
                <w:rFonts w:ascii="Arial" w:hAnsi="Arial" w:cs="Arial"/>
              </w:rPr>
              <w:t>Souřadnicový systém:</w:t>
            </w:r>
          </w:p>
        </w:tc>
        <w:tc>
          <w:tcPr>
            <w:tcW w:w="6836" w:type="dxa"/>
            <w:shd w:val="clear" w:color="auto" w:fill="auto"/>
          </w:tcPr>
          <w:p w14:paraId="41E52C0B" w14:textId="77777777" w:rsidR="00721A91" w:rsidRPr="00016DCE" w:rsidRDefault="00721A91" w:rsidP="001E4D8E">
            <w:pPr>
              <w:rPr>
                <w:rFonts w:ascii="Arial" w:hAnsi="Arial" w:cs="Arial"/>
              </w:rPr>
            </w:pPr>
            <w:r w:rsidRPr="00016DCE">
              <w:rPr>
                <w:rFonts w:ascii="Arial" w:hAnsi="Arial" w:cs="Arial"/>
                <w:highlight w:val="yellow"/>
              </w:rPr>
              <w:t>(bude doplněno)</w:t>
            </w:r>
          </w:p>
        </w:tc>
      </w:tr>
      <w:tr w:rsidR="00721A91" w:rsidRPr="00016DCE" w14:paraId="278C688D" w14:textId="77777777" w:rsidTr="001E4D8E">
        <w:tc>
          <w:tcPr>
            <w:tcW w:w="2376" w:type="dxa"/>
            <w:shd w:val="clear" w:color="auto" w:fill="auto"/>
          </w:tcPr>
          <w:p w14:paraId="56272FE6" w14:textId="77777777" w:rsidR="00721A91" w:rsidRPr="00016DCE" w:rsidRDefault="00721A91" w:rsidP="001E4D8E">
            <w:pPr>
              <w:rPr>
                <w:rFonts w:ascii="Arial" w:hAnsi="Arial" w:cs="Arial"/>
              </w:rPr>
            </w:pPr>
            <w:r w:rsidRPr="00016DCE">
              <w:rPr>
                <w:rFonts w:ascii="Arial" w:hAnsi="Arial" w:cs="Arial"/>
              </w:rPr>
              <w:t>Výškový systém:</w:t>
            </w:r>
          </w:p>
        </w:tc>
        <w:tc>
          <w:tcPr>
            <w:tcW w:w="6836" w:type="dxa"/>
            <w:shd w:val="clear" w:color="auto" w:fill="auto"/>
          </w:tcPr>
          <w:p w14:paraId="386576D4" w14:textId="77777777" w:rsidR="00721A91" w:rsidRPr="00016DCE" w:rsidRDefault="00721A91" w:rsidP="001E4D8E">
            <w:pPr>
              <w:rPr>
                <w:rFonts w:ascii="Arial" w:hAnsi="Arial" w:cs="Arial"/>
              </w:rPr>
            </w:pPr>
            <w:r w:rsidRPr="00016DCE">
              <w:rPr>
                <w:rFonts w:ascii="Arial" w:hAnsi="Arial" w:cs="Arial"/>
                <w:highlight w:val="yellow"/>
              </w:rPr>
              <w:t>(bude doplněno)</w:t>
            </w:r>
          </w:p>
        </w:tc>
      </w:tr>
    </w:tbl>
    <w:p w14:paraId="5093B247" w14:textId="77777777" w:rsidR="00721A91" w:rsidRPr="00016DCE" w:rsidRDefault="00C522FA" w:rsidP="00721A91">
      <w:pPr>
        <w:spacing w:line="240" w:lineRule="auto"/>
        <w:rPr>
          <w:rFonts w:ascii="Arial" w:hAnsi="Arial" w:cs="Arial"/>
        </w:rPr>
      </w:pPr>
      <w:r w:rsidRPr="00016DCE">
        <w:rPr>
          <w:rFonts w:ascii="Arial" w:hAnsi="Arial" w:cs="Arial"/>
          <w:noProof/>
          <w:lang w:eastAsia="cs-CZ"/>
        </w:rPr>
        <mc:AlternateContent>
          <mc:Choice Requires="wps">
            <w:drawing>
              <wp:anchor distT="0" distB="0" distL="114300" distR="114300" simplePos="0" relativeHeight="251658240" behindDoc="0" locked="0" layoutInCell="1" allowOverlap="1" wp14:anchorId="34CD59C2" wp14:editId="44F9321B">
                <wp:simplePos x="0" y="0"/>
                <wp:positionH relativeFrom="column">
                  <wp:posOffset>-213995</wp:posOffset>
                </wp:positionH>
                <wp:positionV relativeFrom="paragraph">
                  <wp:posOffset>92075</wp:posOffset>
                </wp:positionV>
                <wp:extent cx="3838575" cy="1865630"/>
                <wp:effectExtent l="19685" t="17780" r="18415" b="2159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865630"/>
                        </a:xfrm>
                        <a:prstGeom prst="rect">
                          <a:avLst/>
                        </a:prstGeom>
                        <a:noFill/>
                        <a:ln w="28575">
                          <a:solidFill>
                            <a:srgbClr val="FF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D59C2" id="Rectangle 3" o:spid="_x0000_s1026" style="position:absolute;left:0;text-align:left;margin-left:-16.85pt;margin-top:7.25pt;width:302.25pt;height:14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" filled="f" strokecolor="red" strokeweight="2.25pt">
                <v:stroke dashstyle="1 1"/>
                <v:textbo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v:textbox>
              </v:rect>
            </w:pict>
          </mc:Fallback>
        </mc:AlternateContent>
      </w:r>
    </w:p>
    <w:p w14:paraId="4D2B2B74"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56"/>
        <w:gridCol w:w="1839"/>
        <w:gridCol w:w="1978"/>
        <w:gridCol w:w="2286"/>
      </w:tblGrid>
      <w:tr w:rsidR="00721A91" w:rsidRPr="00016DCE" w14:paraId="67D318B4" w14:textId="77777777" w:rsidTr="001E4D8E">
        <w:trPr>
          <w:trHeight w:val="135"/>
        </w:trPr>
        <w:tc>
          <w:tcPr>
            <w:tcW w:w="1526" w:type="dxa"/>
            <w:vMerge w:val="restart"/>
            <w:tcBorders>
              <w:top w:val="single" w:sz="12" w:space="0" w:color="auto"/>
              <w:left w:val="single" w:sz="12" w:space="0" w:color="auto"/>
              <w:bottom w:val="single" w:sz="4" w:space="0" w:color="auto"/>
              <w:right w:val="nil"/>
            </w:tcBorders>
            <w:shd w:val="clear" w:color="auto" w:fill="auto"/>
          </w:tcPr>
          <w:p w14:paraId="0C2EDCEE" w14:textId="77777777" w:rsidR="00721A91" w:rsidRPr="00016DCE" w:rsidRDefault="00721A91" w:rsidP="001E4D8E">
            <w:pPr>
              <w:rPr>
                <w:rFonts w:ascii="Arial" w:hAnsi="Arial" w:cs="Arial"/>
              </w:rPr>
            </w:pPr>
            <w:r w:rsidRPr="00016DCE">
              <w:rPr>
                <w:rFonts w:ascii="Arial" w:hAnsi="Arial" w:cs="Arial"/>
                <w:sz w:val="20"/>
              </w:rPr>
              <w:lastRenderedPageBreak/>
              <w:t>Číslo zakázky:</w:t>
            </w:r>
          </w:p>
        </w:tc>
        <w:tc>
          <w:tcPr>
            <w:tcW w:w="1559" w:type="dxa"/>
            <w:vMerge w:val="restart"/>
            <w:tcBorders>
              <w:top w:val="single" w:sz="12" w:space="0" w:color="auto"/>
              <w:left w:val="nil"/>
              <w:bottom w:val="single" w:sz="4" w:space="0" w:color="auto"/>
              <w:right w:val="single" w:sz="4" w:space="0" w:color="auto"/>
            </w:tcBorders>
            <w:shd w:val="clear" w:color="auto" w:fill="auto"/>
          </w:tcPr>
          <w:p w14:paraId="7CDE5D7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top w:val="single" w:sz="12" w:space="0" w:color="auto"/>
              <w:left w:val="single" w:sz="4" w:space="0" w:color="auto"/>
              <w:right w:val="nil"/>
            </w:tcBorders>
            <w:shd w:val="clear" w:color="auto" w:fill="auto"/>
          </w:tcPr>
          <w:p w14:paraId="79B58C1A" w14:textId="77777777" w:rsidR="00721A91" w:rsidRPr="00016DCE" w:rsidRDefault="00721A91" w:rsidP="001E4D8E">
            <w:pPr>
              <w:rPr>
                <w:rFonts w:ascii="Arial" w:hAnsi="Arial" w:cs="Arial"/>
                <w:sz w:val="20"/>
              </w:rPr>
            </w:pPr>
            <w:r w:rsidRPr="00016DCE">
              <w:rPr>
                <w:rFonts w:ascii="Arial" w:hAnsi="Arial" w:cs="Arial"/>
                <w:sz w:val="20"/>
              </w:rPr>
              <w:t>Vedoucí projektant:</w:t>
            </w:r>
          </w:p>
        </w:tc>
        <w:tc>
          <w:tcPr>
            <w:tcW w:w="1984" w:type="dxa"/>
            <w:tcBorders>
              <w:top w:val="single" w:sz="12" w:space="0" w:color="auto"/>
              <w:left w:val="nil"/>
              <w:right w:val="single" w:sz="12" w:space="0" w:color="auto"/>
            </w:tcBorders>
            <w:shd w:val="clear" w:color="auto" w:fill="auto"/>
          </w:tcPr>
          <w:p w14:paraId="44CCBFD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val="restart"/>
            <w:tcBorders>
              <w:top w:val="single" w:sz="12" w:space="0" w:color="auto"/>
              <w:left w:val="single" w:sz="12" w:space="0" w:color="auto"/>
              <w:right w:val="single" w:sz="12" w:space="0" w:color="auto"/>
            </w:tcBorders>
            <w:shd w:val="clear" w:color="auto" w:fill="auto"/>
          </w:tcPr>
          <w:p w14:paraId="7DE8D227" w14:textId="77777777" w:rsidR="00721A91" w:rsidRPr="00016DCE" w:rsidRDefault="00721A91" w:rsidP="001E4D8E">
            <w:pPr>
              <w:rPr>
                <w:rFonts w:ascii="Arial" w:hAnsi="Arial" w:cs="Arial"/>
              </w:rPr>
            </w:pPr>
          </w:p>
        </w:tc>
      </w:tr>
      <w:tr w:rsidR="00721A91" w:rsidRPr="00016DCE" w14:paraId="165C82C4" w14:textId="77777777" w:rsidTr="001E4D8E">
        <w:trPr>
          <w:trHeight w:val="135"/>
        </w:trPr>
        <w:tc>
          <w:tcPr>
            <w:tcW w:w="1526" w:type="dxa"/>
            <w:vMerge/>
            <w:tcBorders>
              <w:top w:val="nil"/>
              <w:left w:val="single" w:sz="12" w:space="0" w:color="auto"/>
              <w:bottom w:val="single" w:sz="4" w:space="0" w:color="auto"/>
              <w:right w:val="nil"/>
            </w:tcBorders>
            <w:shd w:val="clear" w:color="auto" w:fill="auto"/>
          </w:tcPr>
          <w:p w14:paraId="28679905" w14:textId="77777777" w:rsidR="00721A91" w:rsidRPr="00016DCE" w:rsidRDefault="00721A91" w:rsidP="001E4D8E">
            <w:pPr>
              <w:rPr>
                <w:rFonts w:ascii="Arial" w:hAnsi="Arial" w:cs="Arial"/>
              </w:rPr>
            </w:pPr>
          </w:p>
        </w:tc>
        <w:tc>
          <w:tcPr>
            <w:tcW w:w="1559" w:type="dxa"/>
            <w:vMerge/>
            <w:tcBorders>
              <w:top w:val="nil"/>
              <w:left w:val="nil"/>
              <w:bottom w:val="single" w:sz="4" w:space="0" w:color="auto"/>
              <w:right w:val="single" w:sz="4" w:space="0" w:color="auto"/>
            </w:tcBorders>
            <w:shd w:val="clear" w:color="auto" w:fill="auto"/>
          </w:tcPr>
          <w:p w14:paraId="29661050" w14:textId="77777777" w:rsidR="00721A91" w:rsidRPr="00016DCE" w:rsidRDefault="00721A91" w:rsidP="001E4D8E">
            <w:pPr>
              <w:rPr>
                <w:rFonts w:ascii="Arial" w:hAnsi="Arial" w:cs="Arial"/>
              </w:rPr>
            </w:pPr>
          </w:p>
        </w:tc>
        <w:tc>
          <w:tcPr>
            <w:tcW w:w="3827" w:type="dxa"/>
            <w:gridSpan w:val="2"/>
            <w:tcBorders>
              <w:left w:val="single" w:sz="4" w:space="0" w:color="auto"/>
              <w:bottom w:val="single" w:sz="4" w:space="0" w:color="auto"/>
              <w:right w:val="single" w:sz="12" w:space="0" w:color="auto"/>
            </w:tcBorders>
            <w:shd w:val="clear" w:color="auto" w:fill="auto"/>
          </w:tcPr>
          <w:p w14:paraId="4B8C8914"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6973B10F" w14:textId="77777777" w:rsidR="00721A91" w:rsidRPr="00016DCE" w:rsidRDefault="00721A91" w:rsidP="001E4D8E">
            <w:pPr>
              <w:rPr>
                <w:rFonts w:ascii="Arial" w:hAnsi="Arial" w:cs="Arial"/>
              </w:rPr>
            </w:pPr>
          </w:p>
        </w:tc>
      </w:tr>
      <w:tr w:rsidR="00721A91" w:rsidRPr="00016DCE" w14:paraId="4080B05E"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76114568" w14:textId="77777777" w:rsidR="00721A91" w:rsidRPr="00016DCE" w:rsidRDefault="00721A91" w:rsidP="001E4D8E">
            <w:pPr>
              <w:rPr>
                <w:rFonts w:ascii="Arial" w:hAnsi="Arial" w:cs="Arial"/>
              </w:rPr>
            </w:pPr>
            <w:r w:rsidRPr="00016DCE">
              <w:rPr>
                <w:rFonts w:ascii="Arial" w:hAnsi="Arial" w:cs="Arial"/>
                <w:sz w:val="20"/>
              </w:rPr>
              <w:t>Schválil:</w:t>
            </w:r>
          </w:p>
        </w:tc>
        <w:tc>
          <w:tcPr>
            <w:tcW w:w="1559" w:type="dxa"/>
            <w:tcBorders>
              <w:top w:val="single" w:sz="4" w:space="0" w:color="auto"/>
              <w:left w:val="nil"/>
              <w:bottom w:val="single" w:sz="4" w:space="0" w:color="auto"/>
              <w:right w:val="single" w:sz="4" w:space="0" w:color="auto"/>
            </w:tcBorders>
            <w:shd w:val="clear" w:color="auto" w:fill="auto"/>
          </w:tcPr>
          <w:p w14:paraId="0FA0AD6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left w:val="single" w:sz="4" w:space="0" w:color="auto"/>
              <w:right w:val="nil"/>
            </w:tcBorders>
            <w:shd w:val="clear" w:color="auto" w:fill="auto"/>
          </w:tcPr>
          <w:p w14:paraId="222A182C" w14:textId="77777777" w:rsidR="00721A91" w:rsidRPr="00016DCE" w:rsidRDefault="00721A91" w:rsidP="001E4D8E">
            <w:pPr>
              <w:rPr>
                <w:rFonts w:ascii="Arial" w:hAnsi="Arial" w:cs="Arial"/>
                <w:sz w:val="20"/>
              </w:rPr>
            </w:pPr>
            <w:r w:rsidRPr="00016DCE">
              <w:rPr>
                <w:rFonts w:ascii="Arial" w:hAnsi="Arial" w:cs="Arial"/>
                <w:sz w:val="20"/>
              </w:rPr>
              <w:t>Zodp. projektant:</w:t>
            </w:r>
          </w:p>
        </w:tc>
        <w:tc>
          <w:tcPr>
            <w:tcW w:w="1984" w:type="dxa"/>
            <w:tcBorders>
              <w:left w:val="nil"/>
              <w:right w:val="single" w:sz="12" w:space="0" w:color="auto"/>
            </w:tcBorders>
            <w:shd w:val="clear" w:color="auto" w:fill="auto"/>
          </w:tcPr>
          <w:p w14:paraId="43EE273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2262B9DA" w14:textId="77777777" w:rsidR="00721A91" w:rsidRPr="00016DCE" w:rsidRDefault="00721A91" w:rsidP="001E4D8E">
            <w:pPr>
              <w:rPr>
                <w:rFonts w:ascii="Arial" w:hAnsi="Arial" w:cs="Arial"/>
              </w:rPr>
            </w:pPr>
          </w:p>
        </w:tc>
      </w:tr>
      <w:tr w:rsidR="00721A91" w:rsidRPr="00016DCE" w14:paraId="5AD94885" w14:textId="77777777" w:rsidTr="001E4D8E">
        <w:tc>
          <w:tcPr>
            <w:tcW w:w="3085" w:type="dxa"/>
            <w:gridSpan w:val="2"/>
            <w:tcBorders>
              <w:top w:val="single" w:sz="4" w:space="0" w:color="auto"/>
              <w:left w:val="single" w:sz="12" w:space="0" w:color="auto"/>
              <w:bottom w:val="single" w:sz="4" w:space="0" w:color="auto"/>
            </w:tcBorders>
            <w:shd w:val="clear" w:color="auto" w:fill="auto"/>
          </w:tcPr>
          <w:p w14:paraId="23FAEDA0" w14:textId="77777777" w:rsidR="00721A91" w:rsidRPr="00016DCE" w:rsidRDefault="00721A91" w:rsidP="001E4D8E">
            <w:pPr>
              <w:rPr>
                <w:rFonts w:ascii="Arial" w:hAnsi="Arial" w:cs="Arial"/>
              </w:rPr>
            </w:pPr>
          </w:p>
        </w:tc>
        <w:tc>
          <w:tcPr>
            <w:tcW w:w="3827" w:type="dxa"/>
            <w:gridSpan w:val="2"/>
            <w:tcBorders>
              <w:bottom w:val="single" w:sz="4" w:space="0" w:color="auto"/>
              <w:right w:val="single" w:sz="12" w:space="0" w:color="auto"/>
            </w:tcBorders>
            <w:shd w:val="clear" w:color="auto" w:fill="auto"/>
          </w:tcPr>
          <w:p w14:paraId="6C7AE70B"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41FE7B9F" w14:textId="77777777" w:rsidR="00721A91" w:rsidRPr="00016DCE" w:rsidRDefault="00721A91" w:rsidP="001E4D8E">
            <w:pPr>
              <w:rPr>
                <w:rFonts w:ascii="Arial" w:hAnsi="Arial" w:cs="Arial"/>
              </w:rPr>
            </w:pPr>
          </w:p>
        </w:tc>
      </w:tr>
      <w:tr w:rsidR="00721A91" w:rsidRPr="00016DCE" w14:paraId="209309E4"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5CBFF446" w14:textId="77777777" w:rsidR="00721A91" w:rsidRPr="00016DCE" w:rsidRDefault="00721A91" w:rsidP="001E4D8E">
            <w:pPr>
              <w:rPr>
                <w:rFonts w:ascii="Arial" w:hAnsi="Arial" w:cs="Arial"/>
              </w:rPr>
            </w:pPr>
            <w:r w:rsidRPr="00016DCE">
              <w:rPr>
                <w:rFonts w:ascii="Arial" w:hAnsi="Arial" w:cs="Arial"/>
                <w:sz w:val="20"/>
              </w:rPr>
              <w:t>Tech. kontrola:</w:t>
            </w:r>
          </w:p>
        </w:tc>
        <w:tc>
          <w:tcPr>
            <w:tcW w:w="1559" w:type="dxa"/>
            <w:tcBorders>
              <w:top w:val="single" w:sz="4" w:space="0" w:color="auto"/>
              <w:left w:val="nil"/>
              <w:bottom w:val="single" w:sz="4" w:space="0" w:color="auto"/>
              <w:right w:val="single" w:sz="4" w:space="0" w:color="auto"/>
            </w:tcBorders>
            <w:shd w:val="clear" w:color="auto" w:fill="auto"/>
          </w:tcPr>
          <w:p w14:paraId="4B0B1917" w14:textId="77777777" w:rsidR="00721A91" w:rsidRPr="00016DCE" w:rsidRDefault="00721A91" w:rsidP="001E4D8E">
            <w:pPr>
              <w:rPr>
                <w:rFonts w:ascii="Arial" w:hAnsi="Arial" w:cs="Arial"/>
              </w:rPr>
            </w:pPr>
            <w:r w:rsidRPr="00016DCE">
              <w:rPr>
                <w:rFonts w:ascii="Arial" w:hAnsi="Arial" w:cs="Arial"/>
                <w:sz w:val="20"/>
                <w:highlight w:val="yellow"/>
              </w:rPr>
              <w:t>(bude doplněno</w:t>
            </w:r>
            <w:r w:rsidRPr="00016DCE">
              <w:rPr>
                <w:rFonts w:ascii="Arial" w:hAnsi="Arial" w:cs="Arial"/>
                <w:sz w:val="20"/>
              </w:rPr>
              <w:t>)</w:t>
            </w:r>
          </w:p>
        </w:tc>
        <w:tc>
          <w:tcPr>
            <w:tcW w:w="1843" w:type="dxa"/>
            <w:tcBorders>
              <w:left w:val="single" w:sz="4" w:space="0" w:color="auto"/>
              <w:right w:val="nil"/>
            </w:tcBorders>
            <w:shd w:val="clear" w:color="auto" w:fill="auto"/>
          </w:tcPr>
          <w:p w14:paraId="03CE6445" w14:textId="77777777" w:rsidR="00721A91" w:rsidRPr="00016DCE" w:rsidRDefault="00721A91" w:rsidP="001E4D8E">
            <w:pPr>
              <w:rPr>
                <w:rFonts w:ascii="Arial" w:hAnsi="Arial" w:cs="Arial"/>
                <w:sz w:val="20"/>
              </w:rPr>
            </w:pPr>
            <w:r w:rsidRPr="00016DCE">
              <w:rPr>
                <w:rFonts w:ascii="Arial" w:hAnsi="Arial" w:cs="Arial"/>
                <w:sz w:val="20"/>
              </w:rPr>
              <w:t>Vypracoval:</w:t>
            </w:r>
          </w:p>
        </w:tc>
        <w:tc>
          <w:tcPr>
            <w:tcW w:w="1984" w:type="dxa"/>
            <w:tcBorders>
              <w:left w:val="nil"/>
              <w:right w:val="single" w:sz="12" w:space="0" w:color="auto"/>
            </w:tcBorders>
            <w:shd w:val="clear" w:color="auto" w:fill="auto"/>
          </w:tcPr>
          <w:p w14:paraId="1FE9678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5835BCA6" w14:textId="77777777" w:rsidR="00721A91" w:rsidRPr="00016DCE" w:rsidRDefault="00721A91" w:rsidP="001E4D8E">
            <w:pPr>
              <w:rPr>
                <w:rFonts w:ascii="Arial" w:hAnsi="Arial" w:cs="Arial"/>
              </w:rPr>
            </w:pPr>
          </w:p>
        </w:tc>
      </w:tr>
      <w:tr w:rsidR="00721A91" w:rsidRPr="00016DCE" w14:paraId="7A5F465A" w14:textId="77777777" w:rsidTr="001E4D8E">
        <w:tc>
          <w:tcPr>
            <w:tcW w:w="3085" w:type="dxa"/>
            <w:gridSpan w:val="2"/>
            <w:tcBorders>
              <w:top w:val="single" w:sz="4" w:space="0" w:color="auto"/>
              <w:left w:val="single" w:sz="12" w:space="0" w:color="auto"/>
              <w:bottom w:val="single" w:sz="12" w:space="0" w:color="auto"/>
            </w:tcBorders>
            <w:shd w:val="clear" w:color="auto" w:fill="auto"/>
          </w:tcPr>
          <w:p w14:paraId="43EF44A6" w14:textId="77777777" w:rsidR="00721A91" w:rsidRPr="00016DCE" w:rsidRDefault="00721A91" w:rsidP="001E4D8E">
            <w:pPr>
              <w:rPr>
                <w:rFonts w:ascii="Arial" w:hAnsi="Arial" w:cs="Arial"/>
              </w:rPr>
            </w:pPr>
          </w:p>
        </w:tc>
        <w:tc>
          <w:tcPr>
            <w:tcW w:w="3827" w:type="dxa"/>
            <w:gridSpan w:val="2"/>
            <w:tcBorders>
              <w:bottom w:val="single" w:sz="12" w:space="0" w:color="auto"/>
              <w:right w:val="single" w:sz="12" w:space="0" w:color="auto"/>
            </w:tcBorders>
            <w:shd w:val="clear" w:color="auto" w:fill="auto"/>
          </w:tcPr>
          <w:p w14:paraId="4D295F75" w14:textId="77777777" w:rsidR="00721A91" w:rsidRPr="00016DCE" w:rsidRDefault="00721A91" w:rsidP="001E4D8E">
            <w:pPr>
              <w:rPr>
                <w:rFonts w:ascii="Arial" w:hAnsi="Arial" w:cs="Arial"/>
              </w:rPr>
            </w:pPr>
          </w:p>
        </w:tc>
        <w:tc>
          <w:tcPr>
            <w:tcW w:w="2300" w:type="dxa"/>
            <w:vMerge/>
            <w:tcBorders>
              <w:left w:val="single" w:sz="12" w:space="0" w:color="auto"/>
              <w:bottom w:val="single" w:sz="12" w:space="0" w:color="auto"/>
              <w:right w:val="single" w:sz="12" w:space="0" w:color="auto"/>
            </w:tcBorders>
            <w:shd w:val="clear" w:color="auto" w:fill="auto"/>
          </w:tcPr>
          <w:p w14:paraId="473FEC76" w14:textId="77777777" w:rsidR="00721A91" w:rsidRPr="00016DCE" w:rsidRDefault="00721A91" w:rsidP="001E4D8E">
            <w:pPr>
              <w:rPr>
                <w:rFonts w:ascii="Arial" w:hAnsi="Arial" w:cs="Arial"/>
              </w:rPr>
            </w:pPr>
          </w:p>
        </w:tc>
      </w:tr>
    </w:tbl>
    <w:p w14:paraId="341AE295" w14:textId="77777777" w:rsidR="00721A91" w:rsidRPr="00016DCE" w:rsidRDefault="00721A91" w:rsidP="00721A91">
      <w:pPr>
        <w:spacing w:line="240" w:lineRule="auto"/>
        <w:rPr>
          <w:rFonts w:ascii="Arial" w:hAnsi="Arial" w:cs="Arial"/>
        </w:rPr>
      </w:pPr>
    </w:p>
    <w:p w14:paraId="06733996"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30"/>
        <w:gridCol w:w="1527"/>
        <w:gridCol w:w="1530"/>
        <w:gridCol w:w="1531"/>
        <w:gridCol w:w="264"/>
        <w:gridCol w:w="1267"/>
      </w:tblGrid>
      <w:tr w:rsidR="00721A91" w:rsidRPr="00016DCE" w14:paraId="4B1F5567" w14:textId="77777777" w:rsidTr="001E4D8E">
        <w:tc>
          <w:tcPr>
            <w:tcW w:w="1535" w:type="dxa"/>
            <w:tcBorders>
              <w:top w:val="single" w:sz="12" w:space="0" w:color="auto"/>
              <w:left w:val="single" w:sz="12" w:space="0" w:color="auto"/>
              <w:bottom w:val="single" w:sz="12" w:space="0" w:color="auto"/>
              <w:right w:val="nil"/>
            </w:tcBorders>
            <w:shd w:val="clear" w:color="auto" w:fill="auto"/>
          </w:tcPr>
          <w:p w14:paraId="0D74DF99" w14:textId="77777777" w:rsidR="00721A91" w:rsidRPr="00016DCE" w:rsidRDefault="00721A91" w:rsidP="001E4D8E">
            <w:pPr>
              <w:rPr>
                <w:rFonts w:ascii="Arial" w:hAnsi="Arial" w:cs="Arial"/>
                <w:sz w:val="20"/>
                <w:szCs w:val="20"/>
              </w:rPr>
            </w:pPr>
            <w:r w:rsidRPr="00016DCE">
              <w:rPr>
                <w:rFonts w:ascii="Arial" w:hAnsi="Arial" w:cs="Arial"/>
                <w:sz w:val="20"/>
                <w:szCs w:val="20"/>
              </w:rPr>
              <w:t>Objednatel:</w:t>
            </w:r>
          </w:p>
        </w:tc>
        <w:tc>
          <w:tcPr>
            <w:tcW w:w="1535" w:type="dxa"/>
            <w:tcBorders>
              <w:top w:val="single" w:sz="12" w:space="0" w:color="auto"/>
              <w:left w:val="nil"/>
              <w:bottom w:val="single" w:sz="12" w:space="0" w:color="auto"/>
              <w:right w:val="single" w:sz="4" w:space="0" w:color="auto"/>
            </w:tcBorders>
            <w:shd w:val="clear" w:color="auto" w:fill="auto"/>
          </w:tcPr>
          <w:p w14:paraId="57B2BB96"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5" w:type="dxa"/>
            <w:tcBorders>
              <w:top w:val="single" w:sz="12" w:space="0" w:color="auto"/>
              <w:left w:val="single" w:sz="4" w:space="0" w:color="auto"/>
              <w:bottom w:val="single" w:sz="12" w:space="0" w:color="auto"/>
              <w:right w:val="nil"/>
            </w:tcBorders>
            <w:shd w:val="clear" w:color="auto" w:fill="auto"/>
          </w:tcPr>
          <w:p w14:paraId="7ED33C82" w14:textId="77777777" w:rsidR="00721A91" w:rsidRPr="00016DCE" w:rsidRDefault="00721A91" w:rsidP="001E4D8E">
            <w:pPr>
              <w:rPr>
                <w:rFonts w:ascii="Arial" w:hAnsi="Arial" w:cs="Arial"/>
              </w:rPr>
            </w:pPr>
            <w:r w:rsidRPr="00016DCE">
              <w:rPr>
                <w:rFonts w:ascii="Arial" w:hAnsi="Arial" w:cs="Arial"/>
                <w:sz w:val="20"/>
              </w:rPr>
              <w:t>Obec:</w:t>
            </w:r>
          </w:p>
        </w:tc>
        <w:tc>
          <w:tcPr>
            <w:tcW w:w="1535" w:type="dxa"/>
            <w:tcBorders>
              <w:top w:val="single" w:sz="12" w:space="0" w:color="auto"/>
              <w:left w:val="nil"/>
              <w:bottom w:val="single" w:sz="12" w:space="0" w:color="auto"/>
              <w:right w:val="single" w:sz="12" w:space="0" w:color="auto"/>
            </w:tcBorders>
            <w:shd w:val="clear" w:color="auto" w:fill="auto"/>
          </w:tcPr>
          <w:p w14:paraId="08C5515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tcBorders>
              <w:top w:val="single" w:sz="12" w:space="0" w:color="auto"/>
              <w:left w:val="single" w:sz="12" w:space="0" w:color="auto"/>
              <w:bottom w:val="single" w:sz="12" w:space="0" w:color="auto"/>
              <w:right w:val="nil"/>
            </w:tcBorders>
            <w:shd w:val="clear" w:color="auto" w:fill="auto"/>
          </w:tcPr>
          <w:p w14:paraId="14CD87A4" w14:textId="77777777" w:rsidR="00721A91" w:rsidRPr="00016DCE" w:rsidRDefault="00721A91" w:rsidP="001E4D8E">
            <w:pPr>
              <w:rPr>
                <w:rFonts w:ascii="Arial" w:hAnsi="Arial" w:cs="Arial"/>
              </w:rPr>
            </w:pPr>
            <w:r w:rsidRPr="00016DCE">
              <w:rPr>
                <w:rFonts w:ascii="Arial" w:hAnsi="Arial" w:cs="Arial"/>
                <w:sz w:val="20"/>
              </w:rPr>
              <w:t>Kraj:</w:t>
            </w:r>
          </w:p>
        </w:tc>
        <w:tc>
          <w:tcPr>
            <w:tcW w:w="1536" w:type="dxa"/>
            <w:gridSpan w:val="2"/>
            <w:tcBorders>
              <w:top w:val="single" w:sz="12" w:space="0" w:color="auto"/>
              <w:left w:val="nil"/>
              <w:bottom w:val="single" w:sz="12" w:space="0" w:color="auto"/>
              <w:right w:val="single" w:sz="12" w:space="0" w:color="auto"/>
            </w:tcBorders>
            <w:shd w:val="clear" w:color="auto" w:fill="auto"/>
          </w:tcPr>
          <w:p w14:paraId="2BD951A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50C7D9F0" w14:textId="77777777" w:rsidTr="001E4D8E">
        <w:tc>
          <w:tcPr>
            <w:tcW w:w="1535" w:type="dxa"/>
            <w:tcBorders>
              <w:top w:val="single" w:sz="12" w:space="0" w:color="auto"/>
              <w:left w:val="single" w:sz="12" w:space="0" w:color="auto"/>
              <w:bottom w:val="nil"/>
              <w:right w:val="nil"/>
            </w:tcBorders>
            <w:shd w:val="clear" w:color="auto" w:fill="auto"/>
          </w:tcPr>
          <w:p w14:paraId="0C1C3E6B" w14:textId="77777777" w:rsidR="00721A91" w:rsidRPr="00016DCE" w:rsidRDefault="00721A91" w:rsidP="001E4D8E">
            <w:pPr>
              <w:rPr>
                <w:rFonts w:ascii="Arial" w:hAnsi="Arial" w:cs="Arial"/>
              </w:rPr>
            </w:pPr>
            <w:r w:rsidRPr="00016DCE">
              <w:rPr>
                <w:rFonts w:ascii="Arial" w:hAnsi="Arial" w:cs="Arial"/>
                <w:sz w:val="20"/>
              </w:rPr>
              <w:t>Akce:</w:t>
            </w:r>
          </w:p>
        </w:tc>
        <w:tc>
          <w:tcPr>
            <w:tcW w:w="4605" w:type="dxa"/>
            <w:gridSpan w:val="3"/>
            <w:vMerge w:val="restart"/>
            <w:tcBorders>
              <w:left w:val="nil"/>
              <w:right w:val="single" w:sz="12" w:space="0" w:color="auto"/>
            </w:tcBorders>
            <w:shd w:val="clear" w:color="auto" w:fill="auto"/>
          </w:tcPr>
          <w:p w14:paraId="329334DC" w14:textId="77777777" w:rsidR="00721A91" w:rsidRPr="00016DCE" w:rsidRDefault="00721A91" w:rsidP="001E4D8E">
            <w:pPr>
              <w:jc w:val="center"/>
              <w:rPr>
                <w:rFonts w:ascii="Arial" w:hAnsi="Arial" w:cs="Arial"/>
                <w:sz w:val="28"/>
              </w:rPr>
            </w:pPr>
            <w:r w:rsidRPr="00016DCE">
              <w:rPr>
                <w:rFonts w:ascii="Arial" w:hAnsi="Arial" w:cs="Arial"/>
                <w:sz w:val="28"/>
                <w:highlight w:val="yellow"/>
              </w:rPr>
              <w:t>(bude doplněno)</w:t>
            </w:r>
          </w:p>
          <w:p w14:paraId="545FB948" w14:textId="77777777" w:rsidR="00721A91" w:rsidRPr="00016DCE" w:rsidRDefault="00721A91" w:rsidP="001E4D8E">
            <w:pPr>
              <w:jc w:val="center"/>
              <w:rPr>
                <w:rFonts w:ascii="Arial" w:hAnsi="Arial" w:cs="Arial"/>
              </w:rPr>
            </w:pPr>
          </w:p>
        </w:tc>
        <w:tc>
          <w:tcPr>
            <w:tcW w:w="1536" w:type="dxa"/>
            <w:tcBorders>
              <w:top w:val="single" w:sz="12" w:space="0" w:color="auto"/>
              <w:left w:val="single" w:sz="12" w:space="0" w:color="auto"/>
              <w:bottom w:val="single" w:sz="4" w:space="0" w:color="auto"/>
              <w:right w:val="single" w:sz="12" w:space="0" w:color="auto"/>
            </w:tcBorders>
            <w:shd w:val="clear" w:color="auto" w:fill="auto"/>
          </w:tcPr>
          <w:p w14:paraId="7753E56E" w14:textId="77777777" w:rsidR="00721A91" w:rsidRPr="00016DCE" w:rsidRDefault="00721A91" w:rsidP="001E4D8E">
            <w:pPr>
              <w:rPr>
                <w:rFonts w:ascii="Arial" w:hAnsi="Arial" w:cs="Arial"/>
                <w:sz w:val="20"/>
              </w:rPr>
            </w:pPr>
            <w:r w:rsidRPr="00016DCE">
              <w:rPr>
                <w:rFonts w:ascii="Arial" w:hAnsi="Arial" w:cs="Arial"/>
                <w:sz w:val="20"/>
              </w:rPr>
              <w:t>Datum</w:t>
            </w:r>
          </w:p>
        </w:tc>
        <w:tc>
          <w:tcPr>
            <w:tcW w:w="1536" w:type="dxa"/>
            <w:gridSpan w:val="2"/>
            <w:tcBorders>
              <w:top w:val="single" w:sz="12" w:space="0" w:color="auto"/>
              <w:left w:val="single" w:sz="12" w:space="0" w:color="auto"/>
              <w:bottom w:val="single" w:sz="4" w:space="0" w:color="auto"/>
              <w:right w:val="single" w:sz="12" w:space="0" w:color="auto"/>
            </w:tcBorders>
            <w:shd w:val="clear" w:color="auto" w:fill="auto"/>
          </w:tcPr>
          <w:p w14:paraId="6895AAD7" w14:textId="77777777" w:rsidR="00721A91" w:rsidRPr="00016DCE" w:rsidRDefault="00721A91" w:rsidP="001E4D8E">
            <w:pPr>
              <w:rPr>
                <w:rFonts w:ascii="Arial" w:hAnsi="Arial" w:cs="Arial"/>
                <w:sz w:val="20"/>
              </w:rPr>
            </w:pPr>
            <w:r w:rsidRPr="00016DCE">
              <w:rPr>
                <w:rFonts w:ascii="Arial" w:hAnsi="Arial" w:cs="Arial"/>
                <w:sz w:val="20"/>
              </w:rPr>
              <w:t>Stupeň</w:t>
            </w:r>
          </w:p>
        </w:tc>
      </w:tr>
      <w:tr w:rsidR="00721A91" w:rsidRPr="00016DCE" w14:paraId="0671CC90" w14:textId="77777777" w:rsidTr="001E4D8E">
        <w:trPr>
          <w:trHeight w:val="70"/>
        </w:trPr>
        <w:tc>
          <w:tcPr>
            <w:tcW w:w="1535" w:type="dxa"/>
            <w:tcBorders>
              <w:top w:val="nil"/>
              <w:left w:val="single" w:sz="12" w:space="0" w:color="auto"/>
              <w:bottom w:val="nil"/>
              <w:right w:val="nil"/>
            </w:tcBorders>
            <w:shd w:val="clear" w:color="auto" w:fill="auto"/>
          </w:tcPr>
          <w:p w14:paraId="1E00B23E" w14:textId="77777777" w:rsidR="00721A91" w:rsidRPr="00016DCE" w:rsidRDefault="00721A91" w:rsidP="001E4D8E">
            <w:pPr>
              <w:rPr>
                <w:rFonts w:ascii="Arial" w:hAnsi="Arial" w:cs="Arial"/>
              </w:rPr>
            </w:pPr>
          </w:p>
        </w:tc>
        <w:tc>
          <w:tcPr>
            <w:tcW w:w="4605" w:type="dxa"/>
            <w:gridSpan w:val="3"/>
            <w:vMerge/>
            <w:tcBorders>
              <w:left w:val="nil"/>
              <w:right w:val="single" w:sz="12" w:space="0" w:color="auto"/>
            </w:tcBorders>
            <w:shd w:val="clear" w:color="auto" w:fill="auto"/>
          </w:tcPr>
          <w:p w14:paraId="1BC2B723" w14:textId="77777777" w:rsidR="00721A91" w:rsidRPr="00016DCE" w:rsidRDefault="00721A91" w:rsidP="001E4D8E">
            <w:pPr>
              <w:rPr>
                <w:rFonts w:ascii="Arial" w:hAnsi="Arial" w:cs="Arial"/>
              </w:rPr>
            </w:pPr>
          </w:p>
        </w:tc>
        <w:tc>
          <w:tcPr>
            <w:tcW w:w="1536" w:type="dxa"/>
            <w:tcBorders>
              <w:top w:val="single" w:sz="4" w:space="0" w:color="auto"/>
              <w:left w:val="single" w:sz="12" w:space="0" w:color="auto"/>
              <w:bottom w:val="single" w:sz="12" w:space="0" w:color="auto"/>
              <w:right w:val="single" w:sz="12" w:space="0" w:color="auto"/>
            </w:tcBorders>
            <w:shd w:val="clear" w:color="auto" w:fill="auto"/>
          </w:tcPr>
          <w:p w14:paraId="17F87F8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gridSpan w:val="2"/>
            <w:tcBorders>
              <w:top w:val="single" w:sz="4" w:space="0" w:color="auto"/>
              <w:left w:val="single" w:sz="12" w:space="0" w:color="auto"/>
              <w:bottom w:val="single" w:sz="12" w:space="0" w:color="auto"/>
              <w:right w:val="single" w:sz="12" w:space="0" w:color="auto"/>
            </w:tcBorders>
            <w:shd w:val="clear" w:color="auto" w:fill="auto"/>
          </w:tcPr>
          <w:p w14:paraId="334202CA"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100621BB" w14:textId="77777777" w:rsidTr="001E4D8E">
        <w:trPr>
          <w:trHeight w:val="562"/>
        </w:trPr>
        <w:tc>
          <w:tcPr>
            <w:tcW w:w="1535" w:type="dxa"/>
            <w:tcBorders>
              <w:top w:val="nil"/>
              <w:left w:val="single" w:sz="12" w:space="0" w:color="auto"/>
              <w:bottom w:val="nil"/>
              <w:right w:val="nil"/>
            </w:tcBorders>
            <w:shd w:val="clear" w:color="auto" w:fill="auto"/>
          </w:tcPr>
          <w:p w14:paraId="56C1673C" w14:textId="77777777" w:rsidR="00721A91" w:rsidRPr="00016DCE" w:rsidRDefault="00721A91" w:rsidP="001E4D8E">
            <w:pPr>
              <w:rPr>
                <w:rFonts w:ascii="Arial" w:hAnsi="Arial" w:cs="Arial"/>
              </w:rPr>
            </w:pPr>
          </w:p>
        </w:tc>
        <w:tc>
          <w:tcPr>
            <w:tcW w:w="4605" w:type="dxa"/>
            <w:gridSpan w:val="3"/>
            <w:vMerge/>
            <w:tcBorders>
              <w:left w:val="nil"/>
              <w:bottom w:val="nil"/>
              <w:right w:val="single" w:sz="12" w:space="0" w:color="auto"/>
            </w:tcBorders>
            <w:shd w:val="clear" w:color="auto" w:fill="auto"/>
          </w:tcPr>
          <w:p w14:paraId="54A2481B" w14:textId="77777777" w:rsidR="00721A91" w:rsidRPr="00016DCE" w:rsidRDefault="00721A91" w:rsidP="001E4D8E">
            <w:pPr>
              <w:rPr>
                <w:rFonts w:ascii="Arial" w:hAnsi="Arial" w:cs="Arial"/>
              </w:rPr>
            </w:pPr>
          </w:p>
        </w:tc>
        <w:tc>
          <w:tcPr>
            <w:tcW w:w="1536" w:type="dxa"/>
            <w:vMerge w:val="restart"/>
            <w:tcBorders>
              <w:top w:val="single" w:sz="12" w:space="0" w:color="auto"/>
              <w:left w:val="single" w:sz="12" w:space="0" w:color="auto"/>
              <w:right w:val="single" w:sz="12" w:space="0" w:color="auto"/>
            </w:tcBorders>
            <w:shd w:val="clear" w:color="auto" w:fill="auto"/>
          </w:tcPr>
          <w:p w14:paraId="70B50F71" w14:textId="77777777" w:rsidR="00721A91" w:rsidRPr="00016DCE" w:rsidRDefault="00721A91" w:rsidP="001E4D8E">
            <w:pPr>
              <w:rPr>
                <w:rFonts w:ascii="Arial" w:hAnsi="Arial" w:cs="Arial"/>
                <w:sz w:val="20"/>
              </w:rPr>
            </w:pPr>
            <w:r w:rsidRPr="00016DCE">
              <w:rPr>
                <w:rFonts w:ascii="Arial" w:hAnsi="Arial" w:cs="Arial"/>
                <w:sz w:val="20"/>
              </w:rPr>
              <w:t>Souprava</w:t>
            </w:r>
          </w:p>
          <w:p w14:paraId="6D1E67DF"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c>
          <w:tcPr>
            <w:tcW w:w="1536" w:type="dxa"/>
            <w:gridSpan w:val="2"/>
            <w:vMerge w:val="restart"/>
            <w:tcBorders>
              <w:top w:val="single" w:sz="12" w:space="0" w:color="auto"/>
              <w:left w:val="single" w:sz="12" w:space="0" w:color="auto"/>
              <w:right w:val="single" w:sz="12" w:space="0" w:color="auto"/>
            </w:tcBorders>
            <w:shd w:val="clear" w:color="auto" w:fill="auto"/>
          </w:tcPr>
          <w:p w14:paraId="4283BFBC" w14:textId="77777777" w:rsidR="00721A91" w:rsidRPr="00016DCE" w:rsidRDefault="00721A91" w:rsidP="001E4D8E">
            <w:pPr>
              <w:rPr>
                <w:rFonts w:ascii="Arial" w:hAnsi="Arial" w:cs="Arial"/>
                <w:sz w:val="20"/>
              </w:rPr>
            </w:pPr>
            <w:r w:rsidRPr="00016DCE">
              <w:rPr>
                <w:rFonts w:ascii="Arial" w:hAnsi="Arial" w:cs="Arial"/>
                <w:sz w:val="20"/>
              </w:rPr>
              <w:t>Č. přílohy</w:t>
            </w:r>
          </w:p>
          <w:p w14:paraId="535F7486"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r>
      <w:tr w:rsidR="00721A91" w:rsidRPr="00016DCE" w14:paraId="6D11D424" w14:textId="77777777" w:rsidTr="001E4D8E">
        <w:tc>
          <w:tcPr>
            <w:tcW w:w="1535" w:type="dxa"/>
            <w:tcBorders>
              <w:top w:val="nil"/>
              <w:left w:val="single" w:sz="12" w:space="0" w:color="auto"/>
              <w:bottom w:val="single" w:sz="12" w:space="0" w:color="auto"/>
              <w:right w:val="nil"/>
            </w:tcBorders>
            <w:shd w:val="clear" w:color="auto" w:fill="auto"/>
          </w:tcPr>
          <w:p w14:paraId="5648CFBC" w14:textId="77777777" w:rsidR="00721A91" w:rsidRPr="00016DCE" w:rsidRDefault="00721A91" w:rsidP="001E4D8E">
            <w:pPr>
              <w:rPr>
                <w:rFonts w:ascii="Arial" w:hAnsi="Arial" w:cs="Arial"/>
              </w:rPr>
            </w:pPr>
            <w:r w:rsidRPr="00016DCE">
              <w:rPr>
                <w:rFonts w:ascii="Arial" w:hAnsi="Arial" w:cs="Arial"/>
                <w:sz w:val="20"/>
              </w:rPr>
              <w:t>Objekt:</w:t>
            </w:r>
          </w:p>
        </w:tc>
        <w:tc>
          <w:tcPr>
            <w:tcW w:w="4605" w:type="dxa"/>
            <w:gridSpan w:val="3"/>
            <w:tcBorders>
              <w:top w:val="nil"/>
              <w:left w:val="nil"/>
              <w:bottom w:val="single" w:sz="12" w:space="0" w:color="auto"/>
              <w:right w:val="single" w:sz="12" w:space="0" w:color="auto"/>
            </w:tcBorders>
            <w:shd w:val="clear" w:color="auto" w:fill="auto"/>
          </w:tcPr>
          <w:p w14:paraId="4256401B" w14:textId="77777777" w:rsidR="00721A91" w:rsidRPr="00016DCE" w:rsidRDefault="00721A91" w:rsidP="001E4D8E">
            <w:pPr>
              <w:jc w:val="center"/>
              <w:rPr>
                <w:rFonts w:ascii="Arial" w:hAnsi="Arial" w:cs="Arial"/>
                <w:sz w:val="28"/>
              </w:rPr>
            </w:pPr>
            <w:r w:rsidRPr="00016DCE">
              <w:rPr>
                <w:rFonts w:ascii="Arial" w:hAnsi="Arial" w:cs="Arial"/>
                <w:sz w:val="32"/>
                <w:highlight w:val="yellow"/>
              </w:rPr>
              <w:t>(bude doplněno)</w:t>
            </w:r>
          </w:p>
        </w:tc>
        <w:tc>
          <w:tcPr>
            <w:tcW w:w="1536" w:type="dxa"/>
            <w:vMerge/>
            <w:tcBorders>
              <w:left w:val="single" w:sz="12" w:space="0" w:color="auto"/>
              <w:bottom w:val="single" w:sz="12" w:space="0" w:color="auto"/>
              <w:right w:val="single" w:sz="12" w:space="0" w:color="auto"/>
            </w:tcBorders>
            <w:shd w:val="clear" w:color="auto" w:fill="auto"/>
          </w:tcPr>
          <w:p w14:paraId="01E6195D" w14:textId="77777777" w:rsidR="00721A91" w:rsidRPr="00016DCE" w:rsidRDefault="00721A91" w:rsidP="001E4D8E">
            <w:pPr>
              <w:rPr>
                <w:rFonts w:ascii="Arial" w:hAnsi="Arial" w:cs="Arial"/>
              </w:rPr>
            </w:pPr>
          </w:p>
        </w:tc>
        <w:tc>
          <w:tcPr>
            <w:tcW w:w="1536" w:type="dxa"/>
            <w:gridSpan w:val="2"/>
            <w:vMerge/>
            <w:tcBorders>
              <w:left w:val="single" w:sz="12" w:space="0" w:color="auto"/>
              <w:bottom w:val="single" w:sz="12" w:space="0" w:color="auto"/>
              <w:right w:val="single" w:sz="12" w:space="0" w:color="auto"/>
            </w:tcBorders>
            <w:shd w:val="clear" w:color="auto" w:fill="auto"/>
          </w:tcPr>
          <w:p w14:paraId="7367B82F" w14:textId="77777777" w:rsidR="00721A91" w:rsidRPr="00016DCE" w:rsidRDefault="00721A91" w:rsidP="001E4D8E">
            <w:pPr>
              <w:rPr>
                <w:rFonts w:ascii="Arial" w:hAnsi="Arial" w:cs="Arial"/>
              </w:rPr>
            </w:pPr>
          </w:p>
        </w:tc>
      </w:tr>
      <w:tr w:rsidR="00721A91" w:rsidRPr="00016DCE" w14:paraId="22875514" w14:textId="77777777" w:rsidTr="001E4D8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gridAfter w:val="1"/>
          <w:wBefore w:w="6140" w:type="dxa"/>
          <w:wAfter w:w="672" w:type="dxa"/>
          <w:trHeight w:val="100"/>
        </w:trPr>
        <w:tc>
          <w:tcPr>
            <w:tcW w:w="1800" w:type="dxa"/>
            <w:gridSpan w:val="2"/>
            <w:tcBorders>
              <w:top w:val="single" w:sz="12" w:space="0" w:color="auto"/>
            </w:tcBorders>
            <w:shd w:val="clear" w:color="auto" w:fill="auto"/>
          </w:tcPr>
          <w:p w14:paraId="60045D97" w14:textId="77777777" w:rsidR="00721A91" w:rsidRPr="00016DCE" w:rsidRDefault="00721A91" w:rsidP="001E4D8E">
            <w:pPr>
              <w:rPr>
                <w:rFonts w:ascii="Arial" w:hAnsi="Arial" w:cs="Arial"/>
              </w:rPr>
            </w:pPr>
          </w:p>
        </w:tc>
      </w:tr>
    </w:tbl>
    <w:p w14:paraId="3CD7B755" w14:textId="77777777" w:rsidR="00721A91" w:rsidRPr="00016DCE" w:rsidRDefault="00721A91" w:rsidP="00721A91">
      <w:pPr>
        <w:spacing w:line="240" w:lineRule="auto"/>
        <w:rPr>
          <w:rFonts w:ascii="Arial" w:hAnsi="Arial" w:cs="Arial"/>
        </w:rPr>
      </w:pPr>
    </w:p>
    <w:p w14:paraId="3AA11444" w14:textId="77777777" w:rsidR="00721A91" w:rsidRPr="00016DCE" w:rsidRDefault="00721A91" w:rsidP="00721A91">
      <w:pPr>
        <w:spacing w:line="240" w:lineRule="auto"/>
        <w:rPr>
          <w:rFonts w:ascii="Arial" w:hAnsi="Arial" w:cs="Arial"/>
        </w:rPr>
      </w:pPr>
      <w:r w:rsidRPr="00016DCE">
        <w:rPr>
          <w:rFonts w:ascii="Arial" w:hAnsi="Arial" w:cs="Arial"/>
        </w:rPr>
        <w:br w:type="page"/>
      </w:r>
    </w:p>
    <w:p w14:paraId="50934D1E"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lastRenderedPageBreak/>
        <w:t>Příloha č.4: Zápis o odevzdání a převzetí dokončené budovy, stavby nebo její dokončené části</w:t>
      </w:r>
    </w:p>
    <w:p w14:paraId="3E025EA0" w14:textId="77777777" w:rsidR="00226EB9" w:rsidRPr="00016DCE" w:rsidRDefault="00226EB9" w:rsidP="00226EB9">
      <w:pPr>
        <w:pStyle w:val="Textodst1sl"/>
        <w:numPr>
          <w:ilvl w:val="0"/>
          <w:numId w:val="0"/>
        </w:numPr>
        <w:rPr>
          <w:rFonts w:ascii="Arial" w:hAnsi="Arial" w:cs="Arial"/>
          <w:sz w:val="22"/>
          <w:szCs w:val="22"/>
          <w:highlight w:val="green"/>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1"/>
        <w:gridCol w:w="1021"/>
        <w:gridCol w:w="1465"/>
        <w:gridCol w:w="2503"/>
      </w:tblGrid>
      <w:tr w:rsidR="00226EB9" w:rsidRPr="00016DCE" w14:paraId="74D585ED" w14:textId="77777777" w:rsidTr="006714D3">
        <w:trPr>
          <w:trHeight w:val="1155"/>
        </w:trPr>
        <w:tc>
          <w:tcPr>
            <w:tcW w:w="9360" w:type="dxa"/>
            <w:gridSpan w:val="4"/>
            <w:tcBorders>
              <w:top w:val="single" w:sz="4" w:space="0" w:color="auto"/>
              <w:left w:val="single" w:sz="4" w:space="0" w:color="auto"/>
              <w:bottom w:val="single" w:sz="4" w:space="0" w:color="auto"/>
              <w:right w:val="single" w:sz="4" w:space="0" w:color="auto"/>
            </w:tcBorders>
          </w:tcPr>
          <w:p w14:paraId="7BF4FB16" w14:textId="77777777" w:rsidR="00226EB9" w:rsidRPr="00016DCE" w:rsidRDefault="00226EB9" w:rsidP="006714D3">
            <w:pPr>
              <w:ind w:left="180"/>
              <w:rPr>
                <w:rFonts w:ascii="Arial" w:hAnsi="Arial" w:cs="Arial"/>
                <w:sz w:val="22"/>
                <w:szCs w:val="22"/>
              </w:rPr>
            </w:pPr>
            <w:r w:rsidRPr="00016DCE">
              <w:rPr>
                <w:rFonts w:ascii="Arial" w:hAnsi="Arial" w:cs="Arial"/>
                <w:sz w:val="22"/>
                <w:szCs w:val="22"/>
                <w:highlight w:val="green"/>
              </w:rPr>
              <w:br w:type="page"/>
            </w:r>
          </w:p>
          <w:p w14:paraId="00516877" w14:textId="77777777" w:rsidR="00226EB9" w:rsidRPr="00016DCE" w:rsidRDefault="00226EB9" w:rsidP="006714D3">
            <w:pPr>
              <w:ind w:left="180"/>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ZÁPIS O ODEVZDÁNÍ A PŘEVZETÍ</w:t>
            </w:r>
          </w:p>
          <w:p w14:paraId="4E215F3E" w14:textId="77777777" w:rsidR="00226EB9" w:rsidRPr="00016DCE" w:rsidRDefault="00226EB9" w:rsidP="006714D3">
            <w:pPr>
              <w:ind w:left="180"/>
              <w:rPr>
                <w:rFonts w:ascii="Arial" w:hAnsi="Arial" w:cs="Arial"/>
                <w:bCs/>
                <w:sz w:val="22"/>
                <w:szCs w:val="22"/>
              </w:rPr>
            </w:pPr>
            <w:r w:rsidRPr="00016DCE">
              <w:rPr>
                <w:rFonts w:ascii="Arial" w:hAnsi="Arial" w:cs="Arial"/>
                <w:bCs/>
                <w:sz w:val="22"/>
                <w:szCs w:val="22"/>
              </w:rPr>
              <w:t xml:space="preserve">                                                       budovy nebo stavby</w:t>
            </w:r>
          </w:p>
          <w:p w14:paraId="714FA856"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r w:rsidRPr="00016DCE">
              <w:rPr>
                <w:rFonts w:ascii="Arial" w:hAnsi="Arial" w:cs="Arial"/>
                <w:bCs/>
                <w:sz w:val="22"/>
                <w:szCs w:val="22"/>
              </w:rPr>
              <w:t xml:space="preserve">nebo její dokončené části </w:t>
            </w:r>
            <w:r w:rsidRPr="00016DCE">
              <w:rPr>
                <w:rFonts w:ascii="Arial" w:hAnsi="Arial" w:cs="Arial"/>
                <w:sz w:val="22"/>
                <w:szCs w:val="22"/>
              </w:rPr>
              <w:t xml:space="preserve"> </w:t>
            </w:r>
          </w:p>
          <w:p w14:paraId="17F9D92A" w14:textId="77777777" w:rsidR="00226EB9" w:rsidRPr="00016DCE" w:rsidRDefault="00226EB9" w:rsidP="006714D3">
            <w:pPr>
              <w:ind w:left="180"/>
              <w:rPr>
                <w:rFonts w:ascii="Arial" w:hAnsi="Arial" w:cs="Arial"/>
                <w:sz w:val="22"/>
                <w:szCs w:val="22"/>
              </w:rPr>
            </w:pPr>
          </w:p>
          <w:p w14:paraId="670CE5B7"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6666455C" w14:textId="77777777" w:rsidTr="006714D3">
        <w:trPr>
          <w:cantSplit/>
          <w:trHeight w:val="1410"/>
        </w:trPr>
        <w:tc>
          <w:tcPr>
            <w:tcW w:w="5392" w:type="dxa"/>
            <w:gridSpan w:val="2"/>
            <w:tcBorders>
              <w:top w:val="single" w:sz="4" w:space="0" w:color="auto"/>
              <w:left w:val="single" w:sz="4" w:space="0" w:color="auto"/>
              <w:bottom w:val="single" w:sz="4" w:space="0" w:color="auto"/>
              <w:right w:val="single" w:sz="4" w:space="0" w:color="auto"/>
            </w:tcBorders>
          </w:tcPr>
          <w:p w14:paraId="3E7FDD3E"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Přejímací organizace (Objednatel)</w:t>
            </w:r>
          </w:p>
          <w:p w14:paraId="4A576F03"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název a sídlo (razítko)</w:t>
            </w:r>
          </w:p>
          <w:p w14:paraId="174A979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 xml:space="preserve">  </w:t>
            </w:r>
          </w:p>
          <w:p w14:paraId="23A72D7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Středočeský kraj</w:t>
            </w:r>
          </w:p>
          <w:p w14:paraId="5F88EAE0"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Zborovská 11</w:t>
            </w:r>
          </w:p>
          <w:p w14:paraId="22A784BE"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150 21 Praha 5</w:t>
            </w:r>
          </w:p>
          <w:p w14:paraId="0F9C400C" w14:textId="77777777" w:rsidR="00226EB9" w:rsidRPr="00016DCE" w:rsidRDefault="00226EB9" w:rsidP="006714D3">
            <w:pPr>
              <w:tabs>
                <w:tab w:val="left" w:pos="0"/>
                <w:tab w:val="left" w:pos="284"/>
                <w:tab w:val="left" w:pos="1701"/>
              </w:tabs>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7851C9B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č. zápisu:  </w:t>
            </w:r>
          </w:p>
          <w:p w14:paraId="74B4B557" w14:textId="77777777" w:rsidR="00226EB9" w:rsidRPr="00016DCE" w:rsidRDefault="00226EB9" w:rsidP="006714D3">
            <w:pPr>
              <w:ind w:left="180"/>
              <w:rPr>
                <w:rFonts w:ascii="Arial" w:hAnsi="Arial" w:cs="Arial"/>
                <w:bCs/>
                <w:sz w:val="22"/>
                <w:szCs w:val="22"/>
              </w:rPr>
            </w:pPr>
          </w:p>
          <w:p w14:paraId="539DC39D"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BD993C7" w14:textId="77777777" w:rsidTr="006714D3">
        <w:trPr>
          <w:trHeight w:val="1080"/>
        </w:trPr>
        <w:tc>
          <w:tcPr>
            <w:tcW w:w="5392" w:type="dxa"/>
            <w:gridSpan w:val="2"/>
            <w:tcBorders>
              <w:top w:val="single" w:sz="4" w:space="0" w:color="auto"/>
              <w:left w:val="single" w:sz="4" w:space="0" w:color="auto"/>
              <w:bottom w:val="single" w:sz="4" w:space="0" w:color="auto"/>
              <w:right w:val="single" w:sz="4" w:space="0" w:color="auto"/>
            </w:tcBorders>
          </w:tcPr>
          <w:p w14:paraId="7C7FC6C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Datum zahájení přejímacího řízení </w:t>
            </w:r>
          </w:p>
          <w:p w14:paraId="4CF94011" w14:textId="77777777" w:rsidR="00226EB9" w:rsidRPr="00016DCE" w:rsidRDefault="00226EB9" w:rsidP="006714D3">
            <w:pPr>
              <w:rPr>
                <w:rFonts w:ascii="Arial" w:hAnsi="Arial" w:cs="Arial"/>
                <w:sz w:val="22"/>
                <w:szCs w:val="22"/>
              </w:rPr>
            </w:pPr>
          </w:p>
          <w:p w14:paraId="111BB78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F5D5ADC" w14:textId="77777777" w:rsidR="00226EB9" w:rsidRPr="00016DCE" w:rsidRDefault="00226EB9" w:rsidP="006714D3">
            <w:pPr>
              <w:ind w:left="180"/>
              <w:jc w:val="left"/>
              <w:rPr>
                <w:rFonts w:ascii="Arial" w:hAnsi="Arial" w:cs="Arial"/>
                <w:bCs/>
                <w:sz w:val="22"/>
                <w:szCs w:val="22"/>
              </w:rPr>
            </w:pPr>
          </w:p>
          <w:p w14:paraId="6B73A46D" w14:textId="77777777" w:rsidR="00226EB9" w:rsidRPr="00016DCE" w:rsidRDefault="00226EB9" w:rsidP="006714D3">
            <w:pPr>
              <w:tabs>
                <w:tab w:val="left" w:pos="0"/>
                <w:tab w:val="left" w:pos="284"/>
                <w:tab w:val="left" w:pos="1701"/>
              </w:tabs>
              <w:ind w:left="180"/>
              <w:jc w:val="left"/>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E77E93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Název budovy nebo stavby</w:t>
            </w:r>
          </w:p>
          <w:p w14:paraId="693A304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(nebo její dokončené části)</w:t>
            </w:r>
          </w:p>
          <w:p w14:paraId="785A0893" w14:textId="77777777" w:rsidR="00226EB9" w:rsidRPr="00016DCE" w:rsidRDefault="00226EB9" w:rsidP="006714D3">
            <w:pPr>
              <w:ind w:left="180"/>
              <w:rPr>
                <w:rFonts w:ascii="Arial" w:hAnsi="Arial" w:cs="Arial"/>
                <w:bCs/>
                <w:sz w:val="22"/>
                <w:szCs w:val="22"/>
              </w:rPr>
            </w:pPr>
          </w:p>
          <w:p w14:paraId="3107DCE0" w14:textId="77777777" w:rsidR="00226EB9" w:rsidRPr="00016DCE" w:rsidRDefault="00226EB9" w:rsidP="006714D3">
            <w:pPr>
              <w:tabs>
                <w:tab w:val="left" w:pos="709"/>
              </w:tabs>
              <w:rPr>
                <w:rFonts w:ascii="Arial" w:hAnsi="Arial" w:cs="Arial"/>
                <w:sz w:val="22"/>
                <w:szCs w:val="22"/>
              </w:rPr>
            </w:pPr>
            <w:r w:rsidRPr="00016DCE">
              <w:rPr>
                <w:rFonts w:ascii="Arial" w:hAnsi="Arial" w:cs="Arial"/>
                <w:sz w:val="22"/>
                <w:szCs w:val="22"/>
              </w:rPr>
              <w:t>„název akce“</w:t>
            </w:r>
          </w:p>
          <w:p w14:paraId="15B13F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792720FC" w14:textId="77777777" w:rsidTr="006714D3">
        <w:trPr>
          <w:trHeight w:val="1590"/>
        </w:trPr>
        <w:tc>
          <w:tcPr>
            <w:tcW w:w="9360" w:type="dxa"/>
            <w:gridSpan w:val="4"/>
            <w:tcBorders>
              <w:top w:val="single" w:sz="4" w:space="0" w:color="auto"/>
              <w:left w:val="single" w:sz="4" w:space="0" w:color="auto"/>
              <w:bottom w:val="single" w:sz="4" w:space="0" w:color="auto"/>
              <w:right w:val="single" w:sz="4" w:space="0" w:color="auto"/>
            </w:tcBorders>
          </w:tcPr>
          <w:p w14:paraId="750718D3"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Místo realizace akce: </w:t>
            </w:r>
          </w:p>
          <w:p w14:paraId="2C504732" w14:textId="77777777" w:rsidR="00226EB9" w:rsidRPr="00016DCE" w:rsidRDefault="00226EB9" w:rsidP="006714D3">
            <w:pPr>
              <w:rPr>
                <w:rFonts w:ascii="Arial" w:hAnsi="Arial" w:cs="Arial"/>
                <w:sz w:val="22"/>
                <w:szCs w:val="22"/>
              </w:rPr>
            </w:pPr>
          </w:p>
          <w:p w14:paraId="1EC81C69" w14:textId="77777777" w:rsidR="00226EB9" w:rsidRPr="00016DCE" w:rsidRDefault="00226EB9" w:rsidP="006714D3">
            <w:pPr>
              <w:rPr>
                <w:rFonts w:ascii="Arial" w:hAnsi="Arial" w:cs="Arial"/>
                <w:sz w:val="22"/>
                <w:szCs w:val="22"/>
              </w:rPr>
            </w:pPr>
          </w:p>
          <w:p w14:paraId="7DF6BA6A" w14:textId="77777777" w:rsidR="00226EB9" w:rsidRPr="00016DCE" w:rsidRDefault="00226EB9" w:rsidP="006714D3">
            <w:pPr>
              <w:rPr>
                <w:rFonts w:ascii="Arial" w:hAnsi="Arial" w:cs="Arial"/>
                <w:sz w:val="22"/>
                <w:szCs w:val="22"/>
              </w:rPr>
            </w:pPr>
            <w:r w:rsidRPr="00016DCE">
              <w:rPr>
                <w:rFonts w:ascii="Arial" w:hAnsi="Arial" w:cs="Arial"/>
                <w:sz w:val="22"/>
                <w:szCs w:val="22"/>
              </w:rPr>
              <w:t>Popis:</w:t>
            </w:r>
          </w:p>
          <w:p w14:paraId="7D5A5F47" w14:textId="77777777" w:rsidR="00226EB9" w:rsidRPr="00016DCE" w:rsidRDefault="00226EB9" w:rsidP="006714D3">
            <w:pPr>
              <w:rPr>
                <w:rFonts w:ascii="Arial" w:hAnsi="Arial" w:cs="Arial"/>
                <w:sz w:val="22"/>
                <w:szCs w:val="22"/>
              </w:rPr>
            </w:pPr>
          </w:p>
          <w:p w14:paraId="0F0620DB"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p>
        </w:tc>
      </w:tr>
      <w:tr w:rsidR="00226EB9" w:rsidRPr="00016DCE" w14:paraId="42D770E9" w14:textId="77777777" w:rsidTr="006714D3">
        <w:trPr>
          <w:trHeight w:val="1065"/>
        </w:trPr>
        <w:tc>
          <w:tcPr>
            <w:tcW w:w="5392" w:type="dxa"/>
            <w:gridSpan w:val="2"/>
            <w:tcBorders>
              <w:top w:val="single" w:sz="4" w:space="0" w:color="auto"/>
              <w:left w:val="single" w:sz="4" w:space="0" w:color="auto"/>
              <w:bottom w:val="single" w:sz="4" w:space="0" w:color="auto"/>
              <w:right w:val="single" w:sz="4" w:space="0" w:color="auto"/>
            </w:tcBorders>
          </w:tcPr>
          <w:p w14:paraId="6D2962EC"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Odpovědný stavbyvedoucí</w:t>
            </w:r>
          </w:p>
          <w:p w14:paraId="67C4EFD8" w14:textId="77777777" w:rsidR="00226EB9" w:rsidRPr="00016DCE" w:rsidRDefault="00226EB9" w:rsidP="006714D3">
            <w:pPr>
              <w:rPr>
                <w:rFonts w:ascii="Arial" w:hAnsi="Arial" w:cs="Arial"/>
                <w:bCs/>
                <w:sz w:val="22"/>
                <w:szCs w:val="22"/>
              </w:rPr>
            </w:pPr>
          </w:p>
          <w:p w14:paraId="093211E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60E59BFD"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639E27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Generální projektant</w:t>
            </w:r>
          </w:p>
          <w:p w14:paraId="4555BDFD" w14:textId="77777777" w:rsidR="00226EB9" w:rsidRPr="00016DCE" w:rsidRDefault="00226EB9" w:rsidP="006714D3">
            <w:pPr>
              <w:rPr>
                <w:rFonts w:ascii="Arial" w:hAnsi="Arial" w:cs="Arial"/>
                <w:bCs/>
                <w:sz w:val="22"/>
                <w:szCs w:val="22"/>
              </w:rPr>
            </w:pPr>
          </w:p>
          <w:p w14:paraId="05665BA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r>
      <w:tr w:rsidR="00226EB9" w:rsidRPr="00016DCE" w14:paraId="2E315209" w14:textId="77777777" w:rsidTr="006714D3">
        <w:trPr>
          <w:trHeight w:val="885"/>
        </w:trPr>
        <w:tc>
          <w:tcPr>
            <w:tcW w:w="5392" w:type="dxa"/>
            <w:gridSpan w:val="2"/>
            <w:tcBorders>
              <w:top w:val="single" w:sz="4" w:space="0" w:color="auto"/>
              <w:left w:val="single" w:sz="4" w:space="0" w:color="auto"/>
              <w:bottom w:val="single" w:sz="4" w:space="0" w:color="auto"/>
              <w:right w:val="single" w:sz="4" w:space="0" w:color="auto"/>
            </w:tcBorders>
          </w:tcPr>
          <w:p w14:paraId="5E13608D"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Stavební dozor Objednatele</w:t>
            </w:r>
          </w:p>
          <w:p w14:paraId="286BED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4F748751" w14:textId="77777777" w:rsidR="00226EB9" w:rsidRPr="00016DCE" w:rsidRDefault="00226EB9" w:rsidP="006714D3">
            <w:pPr>
              <w:rPr>
                <w:rFonts w:ascii="Arial" w:hAnsi="Arial" w:cs="Arial"/>
                <w:bCs/>
                <w:sz w:val="22"/>
                <w:szCs w:val="22"/>
              </w:rPr>
            </w:pPr>
          </w:p>
          <w:p w14:paraId="44780C16"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C7483C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Zhotovitel:</w:t>
            </w:r>
          </w:p>
          <w:p w14:paraId="2CF056B1"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B3A7F46"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00E59825" w14:textId="77777777" w:rsidTr="006714D3">
        <w:trPr>
          <w:trHeight w:val="70"/>
        </w:trPr>
        <w:tc>
          <w:tcPr>
            <w:tcW w:w="5392" w:type="dxa"/>
            <w:gridSpan w:val="2"/>
            <w:tcBorders>
              <w:top w:val="single" w:sz="4" w:space="0" w:color="auto"/>
              <w:left w:val="single" w:sz="4" w:space="0" w:color="auto"/>
              <w:bottom w:val="single" w:sz="4" w:space="0" w:color="auto"/>
              <w:right w:val="single" w:sz="4" w:space="0" w:color="auto"/>
            </w:tcBorders>
          </w:tcPr>
          <w:p w14:paraId="3524E030" w14:textId="77777777" w:rsidR="00226EB9" w:rsidRPr="00016DCE" w:rsidRDefault="00226EB9" w:rsidP="006714D3">
            <w:pPr>
              <w:rPr>
                <w:rFonts w:ascii="Arial" w:hAnsi="Arial" w:cs="Arial"/>
                <w:bCs/>
                <w:sz w:val="22"/>
                <w:szCs w:val="22"/>
              </w:rPr>
            </w:pPr>
          </w:p>
          <w:p w14:paraId="62B95EC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Stavební povolení: </w:t>
            </w:r>
          </w:p>
          <w:p w14:paraId="7C754A0F"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3AA71EE1" w14:textId="77777777" w:rsidR="00226EB9" w:rsidRPr="00016DCE" w:rsidRDefault="00226EB9" w:rsidP="006714D3">
            <w:pPr>
              <w:rPr>
                <w:rFonts w:ascii="Arial" w:hAnsi="Arial" w:cs="Arial"/>
                <w:bCs/>
                <w:sz w:val="22"/>
                <w:szCs w:val="22"/>
              </w:rPr>
            </w:pPr>
          </w:p>
          <w:p w14:paraId="38587A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vydal: </w:t>
            </w:r>
          </w:p>
          <w:p w14:paraId="3557B5C8"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E146FA2" w14:textId="77777777" w:rsidTr="006714D3">
        <w:trPr>
          <w:trHeight w:val="1425"/>
        </w:trPr>
        <w:tc>
          <w:tcPr>
            <w:tcW w:w="9360" w:type="dxa"/>
            <w:gridSpan w:val="4"/>
            <w:tcBorders>
              <w:top w:val="single" w:sz="4" w:space="0" w:color="auto"/>
              <w:left w:val="single" w:sz="4" w:space="0" w:color="auto"/>
              <w:bottom w:val="single" w:sz="4" w:space="0" w:color="auto"/>
              <w:right w:val="single" w:sz="4" w:space="0" w:color="auto"/>
            </w:tcBorders>
          </w:tcPr>
          <w:p w14:paraId="030A78CB" w14:textId="77777777" w:rsidR="00226EB9" w:rsidRPr="00016DCE" w:rsidRDefault="00226EB9" w:rsidP="006714D3">
            <w:pPr>
              <w:ind w:left="180"/>
              <w:rPr>
                <w:rFonts w:ascii="Arial" w:hAnsi="Arial" w:cs="Arial"/>
                <w:sz w:val="22"/>
                <w:szCs w:val="22"/>
              </w:rPr>
            </w:pPr>
          </w:p>
          <w:p w14:paraId="43C8C3D0" w14:textId="77777777" w:rsidR="00226EB9" w:rsidRPr="00016DCE" w:rsidRDefault="00226EB9" w:rsidP="006714D3">
            <w:pPr>
              <w:rPr>
                <w:rFonts w:ascii="Arial" w:hAnsi="Arial" w:cs="Arial"/>
                <w:sz w:val="22"/>
                <w:szCs w:val="22"/>
              </w:rPr>
            </w:pPr>
            <w:r w:rsidRPr="00016DCE">
              <w:rPr>
                <w:rFonts w:ascii="Arial" w:hAnsi="Arial" w:cs="Arial"/>
                <w:sz w:val="22"/>
                <w:szCs w:val="22"/>
              </w:rPr>
              <w:t>Smlouva o dílo č.</w:t>
            </w:r>
            <w:r w:rsidRPr="00016DCE">
              <w:rPr>
                <w:rFonts w:ascii="Arial" w:hAnsi="Arial" w:cs="Arial"/>
                <w:sz w:val="22"/>
                <w:szCs w:val="22"/>
              </w:rPr>
              <w:tab/>
            </w:r>
          </w:p>
          <w:p w14:paraId="080CCD28" w14:textId="77777777" w:rsidR="00226EB9" w:rsidRPr="00016DCE" w:rsidRDefault="00226EB9" w:rsidP="006714D3">
            <w:pPr>
              <w:ind w:left="180"/>
              <w:rPr>
                <w:rFonts w:ascii="Arial" w:hAnsi="Arial" w:cs="Arial"/>
                <w:bCs/>
                <w:sz w:val="22"/>
                <w:szCs w:val="22"/>
              </w:rPr>
            </w:pPr>
          </w:p>
          <w:p w14:paraId="6E272071"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ze dne                                                                  včetně    </w:t>
            </w:r>
          </w:p>
        </w:tc>
      </w:tr>
      <w:tr w:rsidR="00226EB9" w:rsidRPr="00016DCE" w14:paraId="33BEF70E" w14:textId="77777777" w:rsidTr="006714D3">
        <w:trPr>
          <w:trHeight w:val="1410"/>
        </w:trPr>
        <w:tc>
          <w:tcPr>
            <w:tcW w:w="5392" w:type="dxa"/>
            <w:gridSpan w:val="2"/>
            <w:tcBorders>
              <w:top w:val="single" w:sz="4" w:space="0" w:color="auto"/>
              <w:left w:val="single" w:sz="4" w:space="0" w:color="auto"/>
              <w:bottom w:val="single" w:sz="4" w:space="0" w:color="auto"/>
              <w:right w:val="single" w:sz="4" w:space="0" w:color="auto"/>
            </w:tcBorders>
          </w:tcPr>
          <w:p w14:paraId="210B78F0" w14:textId="77777777" w:rsidR="00226EB9" w:rsidRPr="00016DCE" w:rsidRDefault="00226EB9" w:rsidP="006714D3">
            <w:pPr>
              <w:ind w:left="180"/>
              <w:rPr>
                <w:rFonts w:ascii="Arial" w:hAnsi="Arial" w:cs="Arial"/>
                <w:sz w:val="22"/>
                <w:szCs w:val="22"/>
              </w:rPr>
            </w:pPr>
          </w:p>
          <w:p w14:paraId="502B55FE"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Datum zahájení prací</w:t>
            </w:r>
          </w:p>
          <w:p w14:paraId="298EE411"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 xml:space="preserve">podle smlouvy o dílo        </w:t>
            </w:r>
          </w:p>
          <w:p w14:paraId="69D01E24" w14:textId="77777777" w:rsidR="00226EB9" w:rsidRPr="00016DCE" w:rsidRDefault="00226EB9" w:rsidP="006714D3">
            <w:pPr>
              <w:rPr>
                <w:rFonts w:ascii="Arial" w:hAnsi="Arial" w:cs="Arial"/>
                <w:bCs/>
                <w:sz w:val="22"/>
                <w:szCs w:val="22"/>
                <w:lang w:eastAsia="cs-CZ"/>
              </w:rPr>
            </w:pPr>
            <w:r w:rsidRPr="00016DCE">
              <w:rPr>
                <w:rFonts w:ascii="Arial" w:hAnsi="Arial" w:cs="Arial"/>
                <w:bCs/>
                <w:sz w:val="22"/>
                <w:szCs w:val="22"/>
              </w:rPr>
              <w:t xml:space="preserve">                </w:t>
            </w:r>
          </w:p>
          <w:p w14:paraId="70212D3B" w14:textId="77777777" w:rsidR="00226EB9" w:rsidRPr="00016DCE" w:rsidRDefault="00226EB9" w:rsidP="006714D3">
            <w:pPr>
              <w:rPr>
                <w:rFonts w:ascii="Arial" w:hAnsi="Arial" w:cs="Arial"/>
                <w:bCs/>
                <w:sz w:val="22"/>
                <w:szCs w:val="22"/>
              </w:rPr>
            </w:pPr>
          </w:p>
          <w:p w14:paraId="43D12EB0"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AF8F253"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p>
          <w:p w14:paraId="4B75329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Datum dokončení prací</w:t>
            </w:r>
          </w:p>
          <w:p w14:paraId="6A21CB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podle smlouvy o dílo           </w:t>
            </w:r>
          </w:p>
          <w:p w14:paraId="2D850962" w14:textId="77777777" w:rsidR="00226EB9" w:rsidRPr="00016DCE" w:rsidRDefault="00226EB9" w:rsidP="006714D3">
            <w:pPr>
              <w:ind w:left="180"/>
              <w:rPr>
                <w:rFonts w:ascii="Arial" w:hAnsi="Arial" w:cs="Arial"/>
                <w:bCs/>
                <w:sz w:val="22"/>
                <w:szCs w:val="22"/>
              </w:rPr>
            </w:pPr>
          </w:p>
          <w:p w14:paraId="63C5BBB5" w14:textId="77777777" w:rsidR="00226EB9" w:rsidRPr="00016DCE" w:rsidRDefault="00226EB9" w:rsidP="006714D3">
            <w:pPr>
              <w:tabs>
                <w:tab w:val="left" w:pos="0"/>
                <w:tab w:val="left" w:pos="284"/>
                <w:tab w:val="left" w:pos="1701"/>
              </w:tabs>
              <w:ind w:left="180"/>
              <w:rPr>
                <w:rFonts w:ascii="Arial" w:hAnsi="Arial" w:cs="Arial"/>
                <w:bCs/>
                <w:sz w:val="22"/>
                <w:szCs w:val="22"/>
              </w:rPr>
            </w:pPr>
            <w:r w:rsidRPr="00016DCE">
              <w:rPr>
                <w:rFonts w:ascii="Arial" w:hAnsi="Arial" w:cs="Arial"/>
                <w:bCs/>
                <w:sz w:val="22"/>
                <w:szCs w:val="22"/>
              </w:rPr>
              <w:t xml:space="preserve">             </w:t>
            </w:r>
          </w:p>
        </w:tc>
      </w:tr>
      <w:tr w:rsidR="00226EB9" w:rsidRPr="00016DCE" w14:paraId="3D318809" w14:textId="77777777" w:rsidTr="006714D3">
        <w:trPr>
          <w:trHeight w:val="705"/>
        </w:trPr>
        <w:tc>
          <w:tcPr>
            <w:tcW w:w="5392" w:type="dxa"/>
            <w:gridSpan w:val="2"/>
            <w:tcBorders>
              <w:top w:val="single" w:sz="4" w:space="0" w:color="auto"/>
              <w:left w:val="single" w:sz="4" w:space="0" w:color="auto"/>
              <w:bottom w:val="single" w:sz="4" w:space="0" w:color="auto"/>
              <w:right w:val="single" w:sz="4" w:space="0" w:color="auto"/>
            </w:tcBorders>
            <w:hideMark/>
          </w:tcPr>
          <w:p w14:paraId="4018A7EE"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CEF391E"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Skutečný termín zahájení:</w:t>
            </w:r>
          </w:p>
        </w:tc>
        <w:tc>
          <w:tcPr>
            <w:tcW w:w="3968" w:type="dxa"/>
            <w:gridSpan w:val="2"/>
            <w:tcBorders>
              <w:top w:val="single" w:sz="4" w:space="0" w:color="auto"/>
              <w:left w:val="single" w:sz="4" w:space="0" w:color="auto"/>
              <w:bottom w:val="single" w:sz="4" w:space="0" w:color="auto"/>
              <w:right w:val="single" w:sz="4" w:space="0" w:color="auto"/>
            </w:tcBorders>
          </w:tcPr>
          <w:p w14:paraId="506EFDB4" w14:textId="77777777" w:rsidR="00226EB9" w:rsidRPr="00016DCE" w:rsidRDefault="00226EB9" w:rsidP="006714D3">
            <w:pPr>
              <w:ind w:left="180"/>
              <w:rPr>
                <w:rFonts w:ascii="Arial" w:hAnsi="Arial" w:cs="Arial"/>
                <w:bCs/>
                <w:sz w:val="22"/>
                <w:szCs w:val="22"/>
              </w:rPr>
            </w:pPr>
          </w:p>
          <w:p w14:paraId="4D07B902"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Skutečný termín dokončení prací: </w:t>
            </w:r>
          </w:p>
          <w:p w14:paraId="3C515AAB" w14:textId="77777777" w:rsidR="00226EB9" w:rsidRPr="00016DCE" w:rsidRDefault="00226EB9" w:rsidP="006714D3">
            <w:pPr>
              <w:ind w:left="180"/>
              <w:rPr>
                <w:rFonts w:ascii="Arial" w:hAnsi="Arial" w:cs="Arial"/>
                <w:bCs/>
                <w:sz w:val="22"/>
                <w:szCs w:val="22"/>
              </w:rPr>
            </w:pPr>
          </w:p>
          <w:p w14:paraId="18101CE7"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285ED0B"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03C8B00" w14:textId="77777777" w:rsidR="00226EB9" w:rsidRPr="00016DCE" w:rsidRDefault="00226EB9" w:rsidP="006714D3">
            <w:pPr>
              <w:rPr>
                <w:rFonts w:ascii="Arial" w:hAnsi="Arial" w:cs="Arial"/>
                <w:sz w:val="22"/>
                <w:szCs w:val="22"/>
              </w:rPr>
            </w:pPr>
          </w:p>
          <w:p w14:paraId="1DAD4EA7" w14:textId="77777777" w:rsidR="00226EB9" w:rsidRPr="00016DCE" w:rsidRDefault="00226EB9" w:rsidP="006714D3">
            <w:pPr>
              <w:rPr>
                <w:rFonts w:ascii="Arial" w:hAnsi="Arial" w:cs="Arial"/>
                <w:sz w:val="22"/>
                <w:szCs w:val="22"/>
              </w:rPr>
            </w:pPr>
            <w:r w:rsidRPr="00016DCE">
              <w:rPr>
                <w:rFonts w:ascii="Arial" w:hAnsi="Arial" w:cs="Arial"/>
                <w:sz w:val="22"/>
                <w:szCs w:val="22"/>
              </w:rPr>
              <w:t>Odchylky od schváleného projektu a jejich důvody</w:t>
            </w:r>
          </w:p>
          <w:p w14:paraId="1CAF135E" w14:textId="77777777" w:rsidR="00226EB9" w:rsidRPr="00016DCE" w:rsidRDefault="00226EB9" w:rsidP="006714D3">
            <w:pPr>
              <w:rPr>
                <w:rFonts w:ascii="Arial" w:hAnsi="Arial" w:cs="Arial"/>
                <w:sz w:val="22"/>
                <w:szCs w:val="22"/>
              </w:rPr>
            </w:pPr>
          </w:p>
          <w:p w14:paraId="0386C78E" w14:textId="77777777" w:rsidR="00226EB9" w:rsidRPr="00016DCE" w:rsidRDefault="00226EB9" w:rsidP="006714D3">
            <w:pPr>
              <w:rPr>
                <w:rFonts w:ascii="Arial" w:hAnsi="Arial" w:cs="Arial"/>
                <w:sz w:val="22"/>
                <w:szCs w:val="22"/>
              </w:rPr>
            </w:pPr>
            <w:r w:rsidRPr="00016DCE">
              <w:rPr>
                <w:rFonts w:ascii="Arial" w:hAnsi="Arial" w:cs="Arial"/>
                <w:sz w:val="22"/>
                <w:szCs w:val="22"/>
              </w:rPr>
              <w:t>Viz změnové listy a důvodová zpráva, posunutí půdorysné kanalizace z důvodu existence podzemních vedení inženýrských sítí v místech nepředpokládaných v projektové dokumentaci.</w:t>
            </w:r>
          </w:p>
          <w:p w14:paraId="64A25439"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5D3AD401"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26E38CC6" w14:textId="77777777" w:rsidR="00226EB9" w:rsidRPr="00016DCE" w:rsidRDefault="00226EB9" w:rsidP="006714D3">
            <w:pPr>
              <w:ind w:left="180"/>
              <w:rPr>
                <w:rFonts w:ascii="Arial" w:hAnsi="Arial" w:cs="Arial"/>
                <w:sz w:val="22"/>
                <w:szCs w:val="22"/>
              </w:rPr>
            </w:pPr>
          </w:p>
          <w:p w14:paraId="029C503D" w14:textId="77777777" w:rsidR="00226EB9" w:rsidRPr="00016DCE" w:rsidRDefault="00226EB9" w:rsidP="006714D3">
            <w:pPr>
              <w:rPr>
                <w:rFonts w:ascii="Arial" w:hAnsi="Arial" w:cs="Arial"/>
                <w:sz w:val="22"/>
                <w:szCs w:val="22"/>
              </w:rPr>
            </w:pPr>
            <w:r w:rsidRPr="00016DCE">
              <w:rPr>
                <w:rFonts w:ascii="Arial" w:hAnsi="Arial" w:cs="Arial"/>
                <w:sz w:val="22"/>
                <w:szCs w:val="22"/>
              </w:rPr>
              <w:t>Soupis ojedinělých drobných nedodělků a vad zřejmých při odevzdání převzetí</w:t>
            </w:r>
          </w:p>
          <w:p w14:paraId="41BEF280" w14:textId="77777777" w:rsidR="00226EB9" w:rsidRPr="00016DCE" w:rsidRDefault="00226EB9" w:rsidP="006714D3">
            <w:pPr>
              <w:rPr>
                <w:rFonts w:ascii="Arial" w:hAnsi="Arial" w:cs="Arial"/>
                <w:sz w:val="22"/>
                <w:szCs w:val="22"/>
              </w:rPr>
            </w:pPr>
            <w:r w:rsidRPr="00016DCE">
              <w:rPr>
                <w:rFonts w:ascii="Arial" w:hAnsi="Arial" w:cs="Arial"/>
                <w:sz w:val="22"/>
                <w:szCs w:val="22"/>
              </w:rPr>
              <w:t>ne</w:t>
            </w:r>
          </w:p>
          <w:p w14:paraId="5569F723" w14:textId="77777777" w:rsidR="00226EB9" w:rsidRPr="00016DCE" w:rsidRDefault="00226EB9" w:rsidP="006714D3">
            <w:pPr>
              <w:tabs>
                <w:tab w:val="left" w:pos="0"/>
                <w:tab w:val="left" w:pos="284"/>
                <w:tab w:val="left" w:pos="1701"/>
              </w:tabs>
              <w:ind w:left="180"/>
              <w:jc w:val="center"/>
              <w:rPr>
                <w:rFonts w:ascii="Arial" w:hAnsi="Arial" w:cs="Arial"/>
                <w:sz w:val="22"/>
                <w:szCs w:val="22"/>
              </w:rPr>
            </w:pPr>
          </w:p>
        </w:tc>
      </w:tr>
      <w:tr w:rsidR="00226EB9" w:rsidRPr="00016DCE" w14:paraId="18FE33D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4E3FF7C" w14:textId="77777777" w:rsidR="00226EB9" w:rsidRPr="00016DCE" w:rsidRDefault="00226EB9" w:rsidP="006714D3">
            <w:pPr>
              <w:ind w:left="180"/>
              <w:rPr>
                <w:rFonts w:ascii="Arial" w:hAnsi="Arial" w:cs="Arial"/>
                <w:sz w:val="22"/>
                <w:szCs w:val="22"/>
              </w:rPr>
            </w:pPr>
          </w:p>
          <w:p w14:paraId="29CCF8B6" w14:textId="77777777" w:rsidR="00226EB9" w:rsidRPr="00016DCE" w:rsidRDefault="00226EB9" w:rsidP="006714D3">
            <w:pPr>
              <w:rPr>
                <w:rFonts w:ascii="Arial" w:hAnsi="Arial" w:cs="Arial"/>
                <w:sz w:val="22"/>
                <w:szCs w:val="22"/>
              </w:rPr>
            </w:pPr>
            <w:r w:rsidRPr="00016DCE">
              <w:rPr>
                <w:rFonts w:ascii="Arial" w:hAnsi="Arial" w:cs="Arial"/>
                <w:sz w:val="22"/>
                <w:szCs w:val="22"/>
              </w:rPr>
              <w:t>Dohoda o opatřeních a lhůtách k odstranění nedodělků a vad</w:t>
            </w:r>
          </w:p>
          <w:p w14:paraId="376E2E97"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467B25E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6B17A8E7" w14:textId="77777777" w:rsidR="00226EB9" w:rsidRPr="00016DCE" w:rsidRDefault="00226EB9" w:rsidP="006714D3">
            <w:pPr>
              <w:ind w:left="180"/>
              <w:rPr>
                <w:rFonts w:ascii="Arial" w:hAnsi="Arial" w:cs="Arial"/>
                <w:sz w:val="22"/>
                <w:szCs w:val="22"/>
              </w:rPr>
            </w:pPr>
          </w:p>
          <w:p w14:paraId="05B7920B" w14:textId="77777777" w:rsidR="00226EB9" w:rsidRPr="00016DCE" w:rsidRDefault="00226EB9" w:rsidP="006714D3">
            <w:pPr>
              <w:rPr>
                <w:rFonts w:ascii="Arial" w:hAnsi="Arial" w:cs="Arial"/>
                <w:sz w:val="22"/>
                <w:szCs w:val="22"/>
              </w:rPr>
            </w:pPr>
            <w:r w:rsidRPr="00016DCE">
              <w:rPr>
                <w:rFonts w:ascii="Arial" w:hAnsi="Arial" w:cs="Arial"/>
                <w:sz w:val="22"/>
                <w:szCs w:val="22"/>
              </w:rPr>
              <w:t>Dohoda o zajištění přístupu zhotovitele do objektu za účelem odstranění nedodělků a vad</w:t>
            </w:r>
          </w:p>
          <w:p w14:paraId="6E6A67AA"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0317E3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3722C2E2"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7D6A000F" w14:textId="77777777" w:rsidR="00226EB9" w:rsidRPr="00016DCE" w:rsidRDefault="00226EB9" w:rsidP="006714D3">
            <w:pPr>
              <w:ind w:left="180"/>
              <w:rPr>
                <w:rFonts w:ascii="Arial" w:hAnsi="Arial" w:cs="Arial"/>
                <w:sz w:val="22"/>
                <w:szCs w:val="22"/>
              </w:rPr>
            </w:pPr>
          </w:p>
          <w:p w14:paraId="66913AEE" w14:textId="77777777" w:rsidR="00226EB9" w:rsidRPr="00016DCE" w:rsidRDefault="00226EB9" w:rsidP="006714D3">
            <w:pPr>
              <w:rPr>
                <w:rFonts w:ascii="Arial" w:hAnsi="Arial" w:cs="Arial"/>
                <w:sz w:val="22"/>
                <w:szCs w:val="22"/>
              </w:rPr>
            </w:pPr>
            <w:r w:rsidRPr="00016DCE">
              <w:rPr>
                <w:rFonts w:ascii="Arial" w:hAnsi="Arial" w:cs="Arial"/>
                <w:sz w:val="22"/>
                <w:szCs w:val="22"/>
              </w:rPr>
              <w:t>Dodatečně požadované práce a dodávky a způsob jejich zajištění</w:t>
            </w:r>
          </w:p>
          <w:p w14:paraId="6C8EA37C"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15FA463B" w14:textId="77777777" w:rsidTr="006714D3">
        <w:trPr>
          <w:trHeight w:val="885"/>
        </w:trPr>
        <w:tc>
          <w:tcPr>
            <w:tcW w:w="9360" w:type="dxa"/>
            <w:gridSpan w:val="4"/>
            <w:tcBorders>
              <w:top w:val="single" w:sz="4" w:space="0" w:color="auto"/>
              <w:left w:val="single" w:sz="4" w:space="0" w:color="auto"/>
              <w:bottom w:val="single" w:sz="4" w:space="0" w:color="auto"/>
              <w:right w:val="single" w:sz="4" w:space="0" w:color="auto"/>
            </w:tcBorders>
            <w:hideMark/>
          </w:tcPr>
          <w:p w14:paraId="4B9B353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C56368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Termín úplného vyklizení staveniště:   </w:t>
            </w:r>
          </w:p>
          <w:p w14:paraId="3276E34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                                                                               </w:t>
            </w:r>
          </w:p>
        </w:tc>
      </w:tr>
      <w:tr w:rsidR="00226EB9" w:rsidRPr="00016DCE" w14:paraId="28890419"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D650FB0" w14:textId="77777777" w:rsidR="00226EB9" w:rsidRPr="00016DCE" w:rsidRDefault="00226EB9" w:rsidP="006714D3">
            <w:pPr>
              <w:rPr>
                <w:rFonts w:ascii="Arial" w:hAnsi="Arial" w:cs="Arial"/>
                <w:sz w:val="22"/>
                <w:szCs w:val="22"/>
              </w:rPr>
            </w:pPr>
          </w:p>
          <w:p w14:paraId="6917AD00" w14:textId="77777777" w:rsidR="00226EB9" w:rsidRPr="00016DCE" w:rsidRDefault="00226EB9" w:rsidP="006714D3">
            <w:pPr>
              <w:rPr>
                <w:rFonts w:ascii="Arial" w:hAnsi="Arial" w:cs="Arial"/>
                <w:sz w:val="22"/>
                <w:szCs w:val="22"/>
              </w:rPr>
            </w:pPr>
            <w:r w:rsidRPr="00016DCE">
              <w:rPr>
                <w:rFonts w:ascii="Arial" w:hAnsi="Arial" w:cs="Arial"/>
                <w:sz w:val="22"/>
                <w:szCs w:val="22"/>
              </w:rPr>
              <w:t>Další ujednání, např. dohoda o vypořádání vzájemných práv a nároků</w:t>
            </w:r>
          </w:p>
          <w:p w14:paraId="4C54BF94" w14:textId="77777777" w:rsidR="00226EB9" w:rsidRPr="00016DCE" w:rsidRDefault="00226EB9" w:rsidP="006714D3">
            <w:pPr>
              <w:rPr>
                <w:rFonts w:ascii="Arial" w:hAnsi="Arial" w:cs="Arial"/>
                <w:sz w:val="22"/>
                <w:szCs w:val="22"/>
              </w:rPr>
            </w:pPr>
          </w:p>
          <w:p w14:paraId="6A465DCA" w14:textId="77777777" w:rsidR="00226EB9" w:rsidRPr="00016DCE" w:rsidRDefault="00226EB9" w:rsidP="006714D3">
            <w:pPr>
              <w:tabs>
                <w:tab w:val="left" w:pos="0"/>
                <w:tab w:val="left" w:pos="284"/>
                <w:tab w:val="left" w:pos="1701"/>
              </w:tabs>
              <w:rPr>
                <w:rFonts w:ascii="Arial" w:hAnsi="Arial" w:cs="Arial"/>
                <w:i/>
                <w:sz w:val="22"/>
                <w:szCs w:val="22"/>
              </w:rPr>
            </w:pPr>
            <w:r w:rsidRPr="00016DCE">
              <w:rPr>
                <w:rFonts w:ascii="Arial" w:hAnsi="Arial" w:cs="Arial"/>
                <w:i/>
                <w:sz w:val="22"/>
                <w:szCs w:val="22"/>
              </w:rPr>
              <w:t xml:space="preserve">administrativní přejímka dokladů bude dokončena do …….. </w:t>
            </w:r>
          </w:p>
        </w:tc>
      </w:tr>
      <w:tr w:rsidR="00226EB9" w:rsidRPr="00016DCE" w14:paraId="72FC070B"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2B6EF445" w14:textId="77777777" w:rsidR="00226EB9" w:rsidRPr="00016DCE" w:rsidRDefault="00226EB9" w:rsidP="006714D3">
            <w:pPr>
              <w:rPr>
                <w:rFonts w:ascii="Arial" w:hAnsi="Arial" w:cs="Arial"/>
                <w:sz w:val="22"/>
                <w:szCs w:val="22"/>
              </w:rPr>
            </w:pPr>
          </w:p>
          <w:p w14:paraId="5A9DD5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Údaje o převzetí dokumentace skutečného provedení stavby: </w:t>
            </w:r>
          </w:p>
          <w:p w14:paraId="7425D824"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 w:val="22"/>
                <w:szCs w:val="22"/>
              </w:rPr>
            </w:pPr>
            <w:bookmarkStart w:id="6" w:name="_Toc482884757"/>
            <w:r w:rsidRPr="00016DCE">
              <w:rPr>
                <w:rFonts w:ascii="Arial" w:hAnsi="Arial" w:cs="Arial"/>
                <w:b w:val="0"/>
                <w:szCs w:val="22"/>
              </w:rPr>
              <w:t>ne</w:t>
            </w:r>
            <w:bookmarkEnd w:id="6"/>
          </w:p>
          <w:p w14:paraId="6AE1C97F"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Cs w:val="22"/>
              </w:rPr>
            </w:pPr>
            <w:r w:rsidRPr="00016DCE">
              <w:rPr>
                <w:rFonts w:ascii="Arial" w:hAnsi="Arial" w:cs="Arial"/>
                <w:b w:val="0"/>
                <w:bCs w:val="0"/>
                <w:szCs w:val="22"/>
              </w:rPr>
              <w:t xml:space="preserve">   </w:t>
            </w:r>
          </w:p>
        </w:tc>
      </w:tr>
      <w:tr w:rsidR="00226EB9" w:rsidRPr="00016DCE" w14:paraId="5FB4F2E9" w14:textId="77777777" w:rsidTr="006714D3">
        <w:trPr>
          <w:trHeight w:val="1050"/>
        </w:trPr>
        <w:tc>
          <w:tcPr>
            <w:tcW w:w="9360" w:type="dxa"/>
            <w:gridSpan w:val="4"/>
            <w:tcBorders>
              <w:top w:val="single" w:sz="4" w:space="0" w:color="auto"/>
              <w:left w:val="single" w:sz="4" w:space="0" w:color="auto"/>
              <w:bottom w:val="single" w:sz="4" w:space="0" w:color="auto"/>
              <w:right w:val="single" w:sz="4" w:space="0" w:color="auto"/>
            </w:tcBorders>
          </w:tcPr>
          <w:p w14:paraId="49A71F37" w14:textId="77777777" w:rsidR="00226EB9" w:rsidRPr="00016DCE" w:rsidRDefault="00226EB9" w:rsidP="006714D3">
            <w:pPr>
              <w:ind w:left="180"/>
              <w:rPr>
                <w:rFonts w:ascii="Arial" w:hAnsi="Arial" w:cs="Arial"/>
                <w:sz w:val="22"/>
                <w:szCs w:val="22"/>
              </w:rPr>
            </w:pPr>
          </w:p>
          <w:p w14:paraId="2B656250"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Listinné doklady vydané v průběhu realizace výstavby </w:t>
            </w:r>
          </w:p>
          <w:p w14:paraId="6B796F07" w14:textId="77777777" w:rsidR="00226EB9" w:rsidRPr="00016DCE" w:rsidRDefault="00226EB9" w:rsidP="006714D3">
            <w:pPr>
              <w:rPr>
                <w:rFonts w:ascii="Arial" w:hAnsi="Arial" w:cs="Arial"/>
                <w:sz w:val="22"/>
                <w:szCs w:val="22"/>
              </w:rPr>
            </w:pPr>
          </w:p>
          <w:p w14:paraId="2CA542D3"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5B01660D"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261F133B" w14:textId="77777777" w:rsidTr="006714D3">
        <w:trPr>
          <w:trHeight w:val="975"/>
        </w:trPr>
        <w:tc>
          <w:tcPr>
            <w:tcW w:w="9360" w:type="dxa"/>
            <w:gridSpan w:val="4"/>
            <w:tcBorders>
              <w:top w:val="single" w:sz="4" w:space="0" w:color="auto"/>
              <w:left w:val="single" w:sz="4" w:space="0" w:color="auto"/>
              <w:bottom w:val="single" w:sz="4" w:space="0" w:color="auto"/>
              <w:right w:val="single" w:sz="4" w:space="0" w:color="auto"/>
            </w:tcBorders>
          </w:tcPr>
          <w:p w14:paraId="3BD7CD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104E6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stavbu           Kč</w:t>
            </w:r>
          </w:p>
          <w:p w14:paraId="1407D25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stavební dozor               Kč</w:t>
            </w:r>
          </w:p>
          <w:p w14:paraId="0B1C1930" w14:textId="77777777" w:rsidR="00226EB9" w:rsidRPr="00016DCE" w:rsidRDefault="00226EB9" w:rsidP="006714D3">
            <w:pPr>
              <w:rPr>
                <w:rFonts w:ascii="Arial" w:hAnsi="Arial" w:cs="Arial"/>
                <w:bCs/>
                <w:sz w:val="22"/>
                <w:szCs w:val="22"/>
              </w:rPr>
            </w:pPr>
          </w:p>
          <w:p w14:paraId="4FFEFCE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Celková cena s DPH</w:t>
            </w:r>
          </w:p>
          <w:p w14:paraId="04395283"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30979647" w14:textId="77777777" w:rsidTr="006714D3">
        <w:trPr>
          <w:trHeight w:val="990"/>
        </w:trPr>
        <w:tc>
          <w:tcPr>
            <w:tcW w:w="9360" w:type="dxa"/>
            <w:gridSpan w:val="4"/>
            <w:tcBorders>
              <w:top w:val="single" w:sz="4" w:space="0" w:color="auto"/>
              <w:left w:val="single" w:sz="4" w:space="0" w:color="auto"/>
              <w:bottom w:val="single" w:sz="4" w:space="0" w:color="auto"/>
              <w:right w:val="single" w:sz="4" w:space="0" w:color="auto"/>
            </w:tcBorders>
          </w:tcPr>
          <w:p w14:paraId="11317549"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316D237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Záruční doba (konečné datum):    </w:t>
            </w:r>
          </w:p>
          <w:p w14:paraId="42F79EE5" w14:textId="77777777" w:rsidR="00226EB9" w:rsidRPr="00016DCE" w:rsidRDefault="00226EB9" w:rsidP="006714D3">
            <w:pPr>
              <w:tabs>
                <w:tab w:val="left" w:pos="0"/>
                <w:tab w:val="left" w:pos="284"/>
                <w:tab w:val="left" w:pos="1701"/>
              </w:tabs>
              <w:jc w:val="center"/>
              <w:rPr>
                <w:rFonts w:ascii="Arial" w:hAnsi="Arial" w:cs="Arial"/>
                <w:bCs/>
                <w:sz w:val="22"/>
                <w:szCs w:val="22"/>
              </w:rPr>
            </w:pPr>
          </w:p>
        </w:tc>
      </w:tr>
      <w:tr w:rsidR="00226EB9" w:rsidRPr="00016DCE" w14:paraId="0F9564DE" w14:textId="77777777" w:rsidTr="006714D3">
        <w:trPr>
          <w:trHeight w:val="70"/>
        </w:trPr>
        <w:tc>
          <w:tcPr>
            <w:tcW w:w="9360" w:type="dxa"/>
            <w:gridSpan w:val="4"/>
            <w:tcBorders>
              <w:top w:val="single" w:sz="4" w:space="0" w:color="auto"/>
              <w:left w:val="single" w:sz="4" w:space="0" w:color="auto"/>
              <w:bottom w:val="single" w:sz="4" w:space="0" w:color="auto"/>
              <w:right w:val="single" w:sz="4" w:space="0" w:color="auto"/>
            </w:tcBorders>
          </w:tcPr>
          <w:p w14:paraId="426CE887" w14:textId="77777777" w:rsidR="00226EB9" w:rsidRPr="00016DCE" w:rsidRDefault="00226EB9" w:rsidP="006714D3">
            <w:pPr>
              <w:rPr>
                <w:rFonts w:ascii="Arial" w:hAnsi="Arial" w:cs="Arial"/>
                <w:sz w:val="22"/>
                <w:szCs w:val="22"/>
              </w:rPr>
            </w:pPr>
            <w:r w:rsidRPr="00016DCE">
              <w:rPr>
                <w:rFonts w:ascii="Arial" w:hAnsi="Arial" w:cs="Arial"/>
                <w:sz w:val="22"/>
                <w:szCs w:val="22"/>
              </w:rPr>
              <w:t>Soupis příloh, které tvoří nedílnou součást tohoto zápisu</w:t>
            </w:r>
          </w:p>
          <w:p w14:paraId="67214880" w14:textId="77777777" w:rsidR="00226EB9" w:rsidRPr="00016DCE" w:rsidRDefault="00226EB9" w:rsidP="006714D3">
            <w:pPr>
              <w:rPr>
                <w:rFonts w:ascii="Arial" w:hAnsi="Arial" w:cs="Arial"/>
                <w:sz w:val="22"/>
                <w:szCs w:val="22"/>
              </w:rPr>
            </w:pPr>
          </w:p>
          <w:p w14:paraId="02E73EF4"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7C66D20E" w14:textId="77777777" w:rsidR="00226EB9" w:rsidRPr="00016DCE" w:rsidRDefault="00226EB9" w:rsidP="006714D3">
            <w:pPr>
              <w:tabs>
                <w:tab w:val="left" w:pos="0"/>
                <w:tab w:val="left" w:pos="284"/>
                <w:tab w:val="left" w:pos="1701"/>
              </w:tabs>
              <w:ind w:left="360"/>
              <w:rPr>
                <w:rFonts w:ascii="Arial" w:hAnsi="Arial" w:cs="Arial"/>
                <w:sz w:val="22"/>
                <w:szCs w:val="22"/>
              </w:rPr>
            </w:pPr>
          </w:p>
        </w:tc>
      </w:tr>
      <w:tr w:rsidR="00226EB9" w:rsidRPr="00016DCE" w14:paraId="0C5586DB" w14:textId="77777777" w:rsidTr="006714D3">
        <w:trPr>
          <w:trHeight w:val="1017"/>
        </w:trPr>
        <w:tc>
          <w:tcPr>
            <w:tcW w:w="9360" w:type="dxa"/>
            <w:gridSpan w:val="4"/>
            <w:tcBorders>
              <w:top w:val="single" w:sz="4" w:space="0" w:color="auto"/>
              <w:left w:val="single" w:sz="4" w:space="0" w:color="auto"/>
              <w:bottom w:val="single" w:sz="4" w:space="0" w:color="auto"/>
              <w:right w:val="single" w:sz="4" w:space="0" w:color="auto"/>
            </w:tcBorders>
          </w:tcPr>
          <w:p w14:paraId="714B53E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1DF2BD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Vyjádření účastníků řízení: </w:t>
            </w:r>
          </w:p>
          <w:p w14:paraId="19A1F6C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75850D2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8A66325" w14:textId="77777777" w:rsidTr="006714D3">
        <w:trPr>
          <w:trHeight w:val="713"/>
        </w:trPr>
        <w:tc>
          <w:tcPr>
            <w:tcW w:w="9360" w:type="dxa"/>
            <w:gridSpan w:val="4"/>
            <w:tcBorders>
              <w:top w:val="single" w:sz="4" w:space="0" w:color="auto"/>
              <w:left w:val="single" w:sz="4" w:space="0" w:color="auto"/>
              <w:bottom w:val="single" w:sz="4" w:space="0" w:color="auto"/>
              <w:right w:val="single" w:sz="4" w:space="0" w:color="auto"/>
            </w:tcBorders>
          </w:tcPr>
          <w:p w14:paraId="48232758"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7A946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Datum skončení přejímacího řízení:  </w:t>
            </w:r>
          </w:p>
          <w:p w14:paraId="03F3BD00"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5985C424"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62365A7B"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5A3A0AEE" w14:textId="77777777" w:rsidR="00226EB9" w:rsidRPr="00016DCE" w:rsidRDefault="00226EB9" w:rsidP="006714D3">
            <w:pPr>
              <w:rPr>
                <w:rFonts w:ascii="Arial" w:hAnsi="Arial" w:cs="Arial"/>
                <w:bCs/>
                <w:sz w:val="22"/>
                <w:szCs w:val="22"/>
              </w:rPr>
            </w:pPr>
            <w:r w:rsidRPr="00016DCE">
              <w:rPr>
                <w:rFonts w:ascii="Arial" w:hAnsi="Arial" w:cs="Arial"/>
                <w:sz w:val="22"/>
                <w:szCs w:val="22"/>
              </w:rPr>
              <w:t xml:space="preserve">Dnem skončení přejímacího řízení zástupci zhotovitele odevzdávají dokončenou stavbu: „název akce“ </w:t>
            </w:r>
            <w:r w:rsidRPr="00016DCE">
              <w:rPr>
                <w:rFonts w:ascii="Arial" w:hAnsi="Arial" w:cs="Arial"/>
                <w:bCs/>
                <w:sz w:val="22"/>
                <w:szCs w:val="22"/>
              </w:rPr>
              <w:t xml:space="preserve">a zástupci objednatele ji přejímají. Zároveň zástupci budoucího uživatele přejímají toto </w:t>
            </w:r>
            <w:r w:rsidRPr="00016DCE">
              <w:rPr>
                <w:rFonts w:ascii="Arial" w:hAnsi="Arial" w:cs="Arial"/>
                <w:bCs/>
                <w:sz w:val="22"/>
                <w:szCs w:val="22"/>
              </w:rPr>
              <w:lastRenderedPageBreak/>
              <w:t xml:space="preserve">dílo do své správy a užívání. </w:t>
            </w:r>
          </w:p>
          <w:p w14:paraId="7FC23C07"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B59184E" w14:textId="77777777" w:rsidTr="006714D3">
        <w:trPr>
          <w:cantSplit/>
          <w:trHeight w:val="510"/>
        </w:trPr>
        <w:tc>
          <w:tcPr>
            <w:tcW w:w="4371" w:type="dxa"/>
            <w:vMerge w:val="restart"/>
            <w:tcBorders>
              <w:top w:val="single" w:sz="4" w:space="0" w:color="auto"/>
              <w:left w:val="single" w:sz="4" w:space="0" w:color="auto"/>
              <w:bottom w:val="single" w:sz="4" w:space="0" w:color="auto"/>
              <w:right w:val="single" w:sz="4" w:space="0" w:color="auto"/>
            </w:tcBorders>
          </w:tcPr>
          <w:p w14:paraId="7BC26C9F" w14:textId="77777777" w:rsidR="00226EB9" w:rsidRPr="00016DCE" w:rsidRDefault="00226EB9" w:rsidP="006714D3">
            <w:pPr>
              <w:rPr>
                <w:rFonts w:ascii="Arial" w:hAnsi="Arial" w:cs="Arial"/>
                <w:sz w:val="22"/>
                <w:szCs w:val="22"/>
              </w:rPr>
            </w:pPr>
          </w:p>
          <w:p w14:paraId="6CCDFDE7" w14:textId="77777777" w:rsidR="00226EB9" w:rsidRPr="00016DCE" w:rsidRDefault="00226EB9" w:rsidP="006714D3">
            <w:pPr>
              <w:rPr>
                <w:rFonts w:ascii="Arial" w:hAnsi="Arial" w:cs="Arial"/>
                <w:sz w:val="22"/>
                <w:szCs w:val="22"/>
              </w:rPr>
            </w:pPr>
          </w:p>
          <w:p w14:paraId="359287B8" w14:textId="77777777" w:rsidR="00226EB9" w:rsidRPr="00016DCE" w:rsidRDefault="00226EB9" w:rsidP="006714D3">
            <w:pPr>
              <w:rPr>
                <w:rFonts w:ascii="Arial" w:hAnsi="Arial" w:cs="Arial"/>
                <w:sz w:val="22"/>
                <w:szCs w:val="22"/>
              </w:rPr>
            </w:pPr>
          </w:p>
          <w:p w14:paraId="516D80F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Zástupci zhotovitele</w:t>
            </w:r>
          </w:p>
        </w:tc>
        <w:tc>
          <w:tcPr>
            <w:tcW w:w="2486" w:type="dxa"/>
            <w:gridSpan w:val="2"/>
            <w:tcBorders>
              <w:top w:val="single" w:sz="4" w:space="0" w:color="auto"/>
              <w:left w:val="single" w:sz="4" w:space="0" w:color="auto"/>
              <w:bottom w:val="single" w:sz="4" w:space="0" w:color="auto"/>
              <w:right w:val="single" w:sz="4" w:space="0" w:color="auto"/>
            </w:tcBorders>
          </w:tcPr>
          <w:p w14:paraId="70F9B635" w14:textId="77777777" w:rsidR="00226EB9" w:rsidRPr="00016DCE" w:rsidRDefault="00226EB9" w:rsidP="006714D3">
            <w:pPr>
              <w:jc w:val="center"/>
              <w:rPr>
                <w:rFonts w:ascii="Arial" w:hAnsi="Arial" w:cs="Arial"/>
                <w:sz w:val="22"/>
                <w:szCs w:val="22"/>
              </w:rPr>
            </w:pPr>
          </w:p>
          <w:p w14:paraId="36D002B8"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Jméno a příjmení</w:t>
            </w:r>
          </w:p>
        </w:tc>
        <w:tc>
          <w:tcPr>
            <w:tcW w:w="2503" w:type="dxa"/>
            <w:tcBorders>
              <w:top w:val="single" w:sz="4" w:space="0" w:color="auto"/>
              <w:left w:val="single" w:sz="4" w:space="0" w:color="auto"/>
              <w:bottom w:val="single" w:sz="4" w:space="0" w:color="auto"/>
              <w:right w:val="single" w:sz="4" w:space="0" w:color="auto"/>
            </w:tcBorders>
          </w:tcPr>
          <w:p w14:paraId="6505233C" w14:textId="77777777" w:rsidR="00226EB9" w:rsidRPr="00016DCE" w:rsidRDefault="00226EB9" w:rsidP="006714D3">
            <w:pPr>
              <w:jc w:val="center"/>
              <w:rPr>
                <w:rFonts w:ascii="Arial" w:hAnsi="Arial" w:cs="Arial"/>
                <w:sz w:val="22"/>
                <w:szCs w:val="22"/>
              </w:rPr>
            </w:pPr>
          </w:p>
          <w:p w14:paraId="11259F33"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podpisy</w:t>
            </w:r>
          </w:p>
        </w:tc>
      </w:tr>
      <w:tr w:rsidR="00226EB9" w:rsidRPr="00016DCE" w14:paraId="1F532486" w14:textId="77777777" w:rsidTr="006714D3">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64BB1" w14:textId="77777777" w:rsidR="00226EB9" w:rsidRPr="00016DCE" w:rsidRDefault="00226EB9" w:rsidP="006714D3">
            <w:pPr>
              <w:jc w:val="left"/>
              <w:rPr>
                <w:rFonts w:ascii="Arial" w:hAnsi="Arial" w:cs="Arial"/>
                <w:bCs/>
                <w:sz w:val="22"/>
                <w:szCs w:val="22"/>
              </w:rPr>
            </w:pPr>
          </w:p>
        </w:tc>
        <w:tc>
          <w:tcPr>
            <w:tcW w:w="2486" w:type="dxa"/>
            <w:gridSpan w:val="2"/>
            <w:tcBorders>
              <w:top w:val="single" w:sz="4" w:space="0" w:color="auto"/>
              <w:left w:val="single" w:sz="4" w:space="0" w:color="auto"/>
              <w:bottom w:val="single" w:sz="4" w:space="0" w:color="auto"/>
              <w:right w:val="single" w:sz="4" w:space="0" w:color="auto"/>
            </w:tcBorders>
          </w:tcPr>
          <w:p w14:paraId="109299C0" w14:textId="77777777" w:rsidR="00226EB9" w:rsidRPr="00016DCE" w:rsidRDefault="00226EB9" w:rsidP="006714D3">
            <w:pPr>
              <w:rPr>
                <w:rFonts w:ascii="Arial" w:hAnsi="Arial" w:cs="Arial"/>
                <w:sz w:val="22"/>
                <w:szCs w:val="22"/>
              </w:rPr>
            </w:pPr>
          </w:p>
          <w:p w14:paraId="6321030F" w14:textId="77777777" w:rsidR="00226EB9" w:rsidRPr="00016DCE" w:rsidRDefault="00226EB9" w:rsidP="006714D3">
            <w:pPr>
              <w:rPr>
                <w:rFonts w:ascii="Arial" w:hAnsi="Arial" w:cs="Arial"/>
                <w:sz w:val="22"/>
                <w:szCs w:val="22"/>
              </w:rPr>
            </w:pPr>
          </w:p>
          <w:p w14:paraId="047F4C04"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2293E8B5"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70C5E3FF" w14:textId="77777777" w:rsidTr="006714D3">
        <w:trPr>
          <w:cantSplit/>
          <w:trHeight w:val="1440"/>
        </w:trPr>
        <w:tc>
          <w:tcPr>
            <w:tcW w:w="4371" w:type="dxa"/>
            <w:tcBorders>
              <w:top w:val="single" w:sz="4" w:space="0" w:color="auto"/>
              <w:left w:val="single" w:sz="4" w:space="0" w:color="auto"/>
              <w:bottom w:val="single" w:sz="4" w:space="0" w:color="auto"/>
              <w:right w:val="single" w:sz="4" w:space="0" w:color="auto"/>
            </w:tcBorders>
          </w:tcPr>
          <w:p w14:paraId="53ACE811" w14:textId="77777777" w:rsidR="00226EB9" w:rsidRPr="00016DCE" w:rsidRDefault="00226EB9" w:rsidP="006714D3">
            <w:pPr>
              <w:rPr>
                <w:rFonts w:ascii="Arial" w:hAnsi="Arial" w:cs="Arial"/>
                <w:bCs/>
                <w:sz w:val="22"/>
                <w:szCs w:val="22"/>
              </w:rPr>
            </w:pPr>
          </w:p>
          <w:p w14:paraId="2B4FC7A4" w14:textId="77777777" w:rsidR="00226EB9" w:rsidRPr="00016DCE" w:rsidRDefault="00226EB9" w:rsidP="006714D3">
            <w:pPr>
              <w:rPr>
                <w:rFonts w:ascii="Arial" w:hAnsi="Arial" w:cs="Arial"/>
                <w:bCs/>
                <w:sz w:val="22"/>
                <w:szCs w:val="22"/>
              </w:rPr>
            </w:pPr>
          </w:p>
          <w:p w14:paraId="2EAAB4E6" w14:textId="77777777" w:rsidR="00226EB9" w:rsidRPr="00016DCE" w:rsidRDefault="00226EB9" w:rsidP="006714D3">
            <w:pPr>
              <w:pStyle w:val="Nadpis4"/>
              <w:tabs>
                <w:tab w:val="left" w:pos="708"/>
              </w:tabs>
              <w:rPr>
                <w:rFonts w:ascii="Arial" w:hAnsi="Arial" w:cs="Arial"/>
                <w:b w:val="0"/>
                <w:bCs w:val="0"/>
                <w:sz w:val="22"/>
                <w:szCs w:val="22"/>
              </w:rPr>
            </w:pPr>
            <w:r w:rsidRPr="00016DCE">
              <w:rPr>
                <w:rFonts w:ascii="Arial" w:hAnsi="Arial" w:cs="Arial"/>
                <w:b w:val="0"/>
                <w:bCs w:val="0"/>
                <w:szCs w:val="22"/>
              </w:rPr>
              <w:t xml:space="preserve">Zástupci přejímací </w:t>
            </w:r>
          </w:p>
          <w:p w14:paraId="65EA989F"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organizace   </w:t>
            </w:r>
          </w:p>
        </w:tc>
        <w:tc>
          <w:tcPr>
            <w:tcW w:w="2486" w:type="dxa"/>
            <w:gridSpan w:val="2"/>
            <w:tcBorders>
              <w:top w:val="single" w:sz="4" w:space="0" w:color="auto"/>
              <w:left w:val="single" w:sz="4" w:space="0" w:color="auto"/>
              <w:bottom w:val="single" w:sz="4" w:space="0" w:color="auto"/>
              <w:right w:val="single" w:sz="4" w:space="0" w:color="auto"/>
            </w:tcBorders>
          </w:tcPr>
          <w:p w14:paraId="73EDE706" w14:textId="77777777" w:rsidR="00226EB9" w:rsidRPr="00016DCE" w:rsidRDefault="00226EB9" w:rsidP="006714D3">
            <w:pPr>
              <w:rPr>
                <w:rFonts w:ascii="Arial" w:hAnsi="Arial" w:cs="Arial"/>
                <w:sz w:val="22"/>
                <w:szCs w:val="22"/>
              </w:rPr>
            </w:pPr>
          </w:p>
          <w:p w14:paraId="08C4B42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D4060C8" w14:textId="77777777" w:rsidR="00226EB9" w:rsidRPr="00016DCE" w:rsidRDefault="00226EB9" w:rsidP="006714D3">
            <w:pPr>
              <w:rPr>
                <w:rFonts w:ascii="Arial" w:hAnsi="Arial" w:cs="Arial"/>
                <w:sz w:val="22"/>
                <w:szCs w:val="22"/>
              </w:rPr>
            </w:pPr>
          </w:p>
          <w:p w14:paraId="29CDDB55"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59641D53"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EA38D56" w14:textId="77777777" w:rsidTr="006714D3">
        <w:trPr>
          <w:cantSplit/>
          <w:trHeight w:val="1110"/>
        </w:trPr>
        <w:tc>
          <w:tcPr>
            <w:tcW w:w="4371" w:type="dxa"/>
            <w:tcBorders>
              <w:top w:val="single" w:sz="4" w:space="0" w:color="auto"/>
              <w:left w:val="single" w:sz="4" w:space="0" w:color="auto"/>
              <w:bottom w:val="single" w:sz="4" w:space="0" w:color="auto"/>
              <w:right w:val="single" w:sz="4" w:space="0" w:color="auto"/>
            </w:tcBorders>
          </w:tcPr>
          <w:p w14:paraId="72C8AE96" w14:textId="77777777" w:rsidR="00226EB9" w:rsidRPr="00016DCE" w:rsidRDefault="00226EB9" w:rsidP="006714D3">
            <w:pPr>
              <w:rPr>
                <w:rFonts w:ascii="Arial" w:hAnsi="Arial" w:cs="Arial"/>
                <w:sz w:val="22"/>
                <w:szCs w:val="22"/>
              </w:rPr>
            </w:pPr>
          </w:p>
          <w:p w14:paraId="17DEA19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Zástupci budoucího</w:t>
            </w:r>
          </w:p>
          <w:p w14:paraId="52E8C889"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bCs/>
                <w:sz w:val="22"/>
                <w:szCs w:val="22"/>
              </w:rPr>
              <w:t>uživatele</w:t>
            </w:r>
          </w:p>
        </w:tc>
        <w:tc>
          <w:tcPr>
            <w:tcW w:w="2486" w:type="dxa"/>
            <w:gridSpan w:val="2"/>
            <w:tcBorders>
              <w:top w:val="single" w:sz="4" w:space="0" w:color="auto"/>
              <w:left w:val="single" w:sz="4" w:space="0" w:color="auto"/>
              <w:bottom w:val="single" w:sz="4" w:space="0" w:color="auto"/>
              <w:right w:val="single" w:sz="4" w:space="0" w:color="auto"/>
            </w:tcBorders>
          </w:tcPr>
          <w:p w14:paraId="47620497" w14:textId="77777777" w:rsidR="00226EB9" w:rsidRPr="00016DCE" w:rsidRDefault="00226EB9" w:rsidP="006714D3">
            <w:pPr>
              <w:rPr>
                <w:rFonts w:ascii="Arial" w:hAnsi="Arial" w:cs="Arial"/>
                <w:sz w:val="22"/>
                <w:szCs w:val="22"/>
              </w:rPr>
            </w:pPr>
          </w:p>
          <w:p w14:paraId="1656E003" w14:textId="77777777" w:rsidR="00226EB9" w:rsidRPr="00016DCE" w:rsidRDefault="00226EB9" w:rsidP="006714D3">
            <w:pPr>
              <w:rPr>
                <w:rFonts w:ascii="Arial" w:hAnsi="Arial" w:cs="Arial"/>
                <w:sz w:val="22"/>
                <w:szCs w:val="22"/>
              </w:rPr>
            </w:pPr>
          </w:p>
          <w:p w14:paraId="1DDC8DB0"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31344E1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08F826E5" w14:textId="77777777" w:rsidTr="006714D3">
        <w:trPr>
          <w:trHeight w:val="795"/>
        </w:trPr>
        <w:tc>
          <w:tcPr>
            <w:tcW w:w="4371" w:type="dxa"/>
            <w:tcBorders>
              <w:top w:val="single" w:sz="4" w:space="0" w:color="auto"/>
              <w:left w:val="single" w:sz="4" w:space="0" w:color="auto"/>
              <w:bottom w:val="single" w:sz="4" w:space="0" w:color="auto"/>
              <w:right w:val="single" w:sz="4" w:space="0" w:color="auto"/>
            </w:tcBorders>
            <w:hideMark/>
          </w:tcPr>
          <w:p w14:paraId="2371E7B2"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3D26E2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Ostatní účastníci řízení</w:t>
            </w:r>
          </w:p>
          <w:p w14:paraId="1AD7D95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486" w:type="dxa"/>
            <w:gridSpan w:val="2"/>
            <w:tcBorders>
              <w:top w:val="single" w:sz="4" w:space="0" w:color="auto"/>
              <w:left w:val="single" w:sz="4" w:space="0" w:color="auto"/>
              <w:bottom w:val="single" w:sz="4" w:space="0" w:color="auto"/>
              <w:right w:val="single" w:sz="4" w:space="0" w:color="auto"/>
            </w:tcBorders>
          </w:tcPr>
          <w:p w14:paraId="65BA4B14" w14:textId="77777777" w:rsidR="00226EB9" w:rsidRPr="00016DCE" w:rsidRDefault="00226EB9" w:rsidP="006714D3">
            <w:pPr>
              <w:rPr>
                <w:rFonts w:ascii="Arial" w:hAnsi="Arial" w:cs="Arial"/>
                <w:sz w:val="22"/>
                <w:szCs w:val="22"/>
              </w:rPr>
            </w:pPr>
          </w:p>
          <w:p w14:paraId="36DF21FF" w14:textId="77777777" w:rsidR="00226EB9" w:rsidRPr="00016DCE" w:rsidRDefault="00226EB9" w:rsidP="006714D3">
            <w:pPr>
              <w:rPr>
                <w:rFonts w:ascii="Arial" w:hAnsi="Arial" w:cs="Arial"/>
                <w:sz w:val="22"/>
                <w:szCs w:val="22"/>
              </w:rPr>
            </w:pPr>
          </w:p>
          <w:p w14:paraId="29280469" w14:textId="77777777" w:rsidR="00226EB9" w:rsidRPr="00016DCE" w:rsidRDefault="00226EB9" w:rsidP="006714D3">
            <w:pPr>
              <w:tabs>
                <w:tab w:val="left" w:pos="0"/>
                <w:tab w:val="left" w:pos="284"/>
                <w:tab w:val="left" w:pos="1701"/>
              </w:tabs>
              <w:rPr>
                <w:rFonts w:ascii="Arial" w:hAnsi="Arial" w:cs="Arial"/>
                <w:sz w:val="22"/>
                <w:szCs w:val="22"/>
              </w:rPr>
            </w:pPr>
          </w:p>
        </w:tc>
        <w:tc>
          <w:tcPr>
            <w:tcW w:w="2503" w:type="dxa"/>
            <w:tcBorders>
              <w:top w:val="single" w:sz="4" w:space="0" w:color="auto"/>
              <w:left w:val="single" w:sz="4" w:space="0" w:color="auto"/>
              <w:bottom w:val="single" w:sz="4" w:space="0" w:color="auto"/>
              <w:right w:val="single" w:sz="4" w:space="0" w:color="auto"/>
            </w:tcBorders>
          </w:tcPr>
          <w:p w14:paraId="7F3E02A3" w14:textId="77777777" w:rsidR="00226EB9" w:rsidRPr="00016DCE" w:rsidRDefault="00226EB9" w:rsidP="006714D3">
            <w:pPr>
              <w:tabs>
                <w:tab w:val="left" w:pos="0"/>
                <w:tab w:val="left" w:pos="284"/>
                <w:tab w:val="left" w:pos="1701"/>
              </w:tabs>
              <w:rPr>
                <w:rFonts w:ascii="Arial" w:hAnsi="Arial" w:cs="Arial"/>
                <w:sz w:val="22"/>
                <w:szCs w:val="22"/>
              </w:rPr>
            </w:pPr>
          </w:p>
        </w:tc>
      </w:tr>
    </w:tbl>
    <w:p w14:paraId="32F8E673" w14:textId="77777777" w:rsidR="003A7B4C" w:rsidRPr="00016DCE" w:rsidRDefault="003A7B4C" w:rsidP="003A7B4C">
      <w:pPr>
        <w:pStyle w:val="Normal"/>
        <w:ind w:left="2832"/>
        <w:rPr>
          <w:rFonts w:ascii="Arial" w:hAnsi="Arial" w:cs="Arial"/>
          <w:szCs w:val="24"/>
        </w:rPr>
      </w:pPr>
    </w:p>
    <w:p w14:paraId="11AD99A7" w14:textId="77777777" w:rsidR="001A355C" w:rsidRPr="00016DCE" w:rsidRDefault="001A355C" w:rsidP="003A7B4C">
      <w:pPr>
        <w:pStyle w:val="Normal"/>
        <w:ind w:left="2832"/>
        <w:rPr>
          <w:rFonts w:ascii="Arial" w:hAnsi="Arial" w:cs="Arial"/>
          <w:szCs w:val="24"/>
        </w:rPr>
      </w:pPr>
    </w:p>
    <w:p w14:paraId="4BEC6745" w14:textId="77777777" w:rsidR="003A7B4C" w:rsidRPr="00016DCE" w:rsidRDefault="003A7B4C" w:rsidP="003A7B4C">
      <w:pPr>
        <w:pStyle w:val="Textodst1sl"/>
        <w:numPr>
          <w:ilvl w:val="0"/>
          <w:numId w:val="0"/>
        </w:numPr>
        <w:rPr>
          <w:rFonts w:ascii="Arial" w:hAnsi="Arial" w:cs="Arial"/>
          <w:sz w:val="22"/>
          <w:szCs w:val="22"/>
        </w:rPr>
      </w:pPr>
    </w:p>
    <w:p w14:paraId="4742A678" w14:textId="77777777" w:rsidR="00226EB9" w:rsidRPr="00016DCE" w:rsidRDefault="001A355C" w:rsidP="001A355C">
      <w:pPr>
        <w:rPr>
          <w:rFonts w:ascii="Arial" w:hAnsi="Arial" w:cs="Arial"/>
          <w:sz w:val="22"/>
          <w:szCs w:val="22"/>
        </w:rPr>
      </w:pPr>
      <w:r w:rsidRPr="00016DCE">
        <w:rPr>
          <w:rFonts w:ascii="Arial" w:hAnsi="Arial" w:cs="Arial"/>
          <w:sz w:val="22"/>
          <w:szCs w:val="22"/>
        </w:rPr>
        <w:br w:type="page"/>
      </w:r>
      <w:r w:rsidR="00226EB9" w:rsidRPr="00016DCE">
        <w:rPr>
          <w:rFonts w:ascii="Arial" w:hAnsi="Arial" w:cs="Arial"/>
          <w:sz w:val="22"/>
          <w:szCs w:val="22"/>
        </w:rPr>
        <w:lastRenderedPageBreak/>
        <w:t>Příloha č. 5: Vzor - Jednotný vizuální styl Středočeského kraje a Grafický manuál povinné publicity pro IROP</w:t>
      </w:r>
    </w:p>
    <w:p w14:paraId="62F932B7" w14:textId="77777777" w:rsidR="00226EB9" w:rsidRPr="00016DCE" w:rsidRDefault="00226EB9" w:rsidP="001A355C">
      <w:pPr>
        <w:rPr>
          <w:rFonts w:ascii="Arial" w:hAnsi="Arial" w:cs="Arial"/>
          <w:sz w:val="22"/>
          <w:szCs w:val="22"/>
        </w:rPr>
      </w:pPr>
    </w:p>
    <w:p w14:paraId="0D1B909E" w14:textId="77777777" w:rsidR="001A355C" w:rsidRPr="00016DCE" w:rsidRDefault="001A355C" w:rsidP="001A355C">
      <w:pPr>
        <w:rPr>
          <w:rFonts w:ascii="Arial" w:hAnsi="Arial" w:cs="Arial"/>
          <w:sz w:val="22"/>
          <w:szCs w:val="22"/>
        </w:rPr>
      </w:pPr>
      <w:r w:rsidRPr="00016DCE">
        <w:rPr>
          <w:rFonts w:ascii="Arial" w:hAnsi="Arial" w:cs="Arial"/>
          <w:bCs/>
          <w:sz w:val="22"/>
          <w:szCs w:val="22"/>
          <w:u w:val="single"/>
        </w:rPr>
        <w:t>VZOR – Jednotný vizuální styl Středočeského kraje</w:t>
      </w:r>
    </w:p>
    <w:p w14:paraId="7587B3B8" w14:textId="77777777" w:rsidR="001A355C" w:rsidRPr="00016DCE" w:rsidRDefault="001A355C" w:rsidP="001A355C">
      <w:pPr>
        <w:rPr>
          <w:rFonts w:ascii="Arial" w:hAnsi="Arial" w:cs="Arial"/>
        </w:rPr>
      </w:pPr>
    </w:p>
    <w:p w14:paraId="72068E21" w14:textId="77777777" w:rsidR="001A355C" w:rsidRPr="00016DCE" w:rsidRDefault="00C522FA" w:rsidP="001A355C">
      <w:pPr>
        <w:rPr>
          <w:rFonts w:ascii="Arial" w:hAnsi="Arial" w:cs="Arial"/>
        </w:rPr>
      </w:pPr>
      <w:r w:rsidRPr="00016DCE">
        <w:rPr>
          <w:rFonts w:ascii="Arial" w:hAnsi="Arial" w:cs="Arial"/>
          <w:bCs/>
          <w:noProof/>
          <w:lang w:eastAsia="cs-CZ"/>
        </w:rPr>
        <w:drawing>
          <wp:inline distT="0" distB="0" distL="0" distR="0" wp14:anchorId="27040C5A" wp14:editId="615AAAAA">
            <wp:extent cx="5136515" cy="3029585"/>
            <wp:effectExtent l="0" t="0" r="6985" b="0"/>
            <wp:docPr id="4"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001A355C" w:rsidRPr="00016DCE">
        <w:rPr>
          <w:rFonts w:ascii="Arial" w:hAnsi="Arial" w:cs="Arial"/>
        </w:rPr>
        <w:tab/>
      </w:r>
    </w:p>
    <w:p w14:paraId="00878499" w14:textId="77777777" w:rsidR="001A355C" w:rsidRPr="00016DCE" w:rsidRDefault="001A355C" w:rsidP="001A355C">
      <w:pPr>
        <w:autoSpaceDE w:val="0"/>
        <w:spacing w:line="240" w:lineRule="auto"/>
        <w:rPr>
          <w:rFonts w:ascii="Arial" w:hAnsi="Arial" w:cs="Arial"/>
          <w:bCs/>
          <w:sz w:val="20"/>
          <w:szCs w:val="20"/>
        </w:rPr>
      </w:pPr>
    </w:p>
    <w:p w14:paraId="69F697C1"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VZOR – Publicita IROP</w:t>
      </w:r>
    </w:p>
    <w:p w14:paraId="3428AD78" w14:textId="77777777" w:rsidR="001A355C" w:rsidRPr="00016DCE" w:rsidRDefault="001A355C" w:rsidP="001A355C">
      <w:pPr>
        <w:autoSpaceDE w:val="0"/>
        <w:spacing w:line="240" w:lineRule="auto"/>
        <w:rPr>
          <w:rFonts w:ascii="Arial" w:hAnsi="Arial" w:cs="Arial"/>
          <w:bCs/>
          <w:sz w:val="22"/>
          <w:szCs w:val="22"/>
          <w:u w:val="single"/>
        </w:rPr>
      </w:pPr>
    </w:p>
    <w:p w14:paraId="1793982F"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1441F069" w14:textId="77777777" w:rsidR="001A355C" w:rsidRPr="00016DCE" w:rsidRDefault="001A355C" w:rsidP="001A355C">
      <w:pPr>
        <w:autoSpaceDE w:val="0"/>
        <w:spacing w:line="240" w:lineRule="auto"/>
        <w:rPr>
          <w:rFonts w:ascii="Arial" w:hAnsi="Arial" w:cs="Arial"/>
          <w:bCs/>
          <w:sz w:val="22"/>
          <w:szCs w:val="22"/>
          <w:u w:val="single"/>
        </w:rPr>
      </w:pPr>
    </w:p>
    <w:p w14:paraId="40B09B80"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24A4F8C" w14:textId="77777777" w:rsidR="001A355C" w:rsidRPr="00016DCE" w:rsidRDefault="001A355C" w:rsidP="001A355C">
      <w:pPr>
        <w:autoSpaceDE w:val="0"/>
        <w:spacing w:line="240" w:lineRule="auto"/>
        <w:rPr>
          <w:rFonts w:ascii="Arial" w:hAnsi="Arial" w:cs="Arial"/>
          <w:bCs/>
          <w:sz w:val="20"/>
          <w:szCs w:val="20"/>
        </w:rPr>
      </w:pPr>
    </w:p>
    <w:p w14:paraId="07DA83BB"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 xml:space="preserve">Před dokončením realizace projektu zhotoví a umístí </w:t>
      </w:r>
      <w:r w:rsidRPr="00016DCE">
        <w:rPr>
          <w:rFonts w:ascii="Arial" w:hAnsi="Arial" w:cs="Arial"/>
          <w:sz w:val="20"/>
          <w:szCs w:val="20"/>
        </w:rPr>
        <w:t>dodavatel</w:t>
      </w:r>
      <w:r w:rsidRPr="00016DCE">
        <w:rPr>
          <w:rFonts w:ascii="Arial" w:hAnsi="Arial" w:cs="Arial"/>
          <w:bCs/>
          <w:sz w:val="20"/>
          <w:szCs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64FC568D" w14:textId="77777777" w:rsidR="001A355C" w:rsidRPr="00016DCE" w:rsidRDefault="001A355C" w:rsidP="001A355C">
      <w:pPr>
        <w:autoSpaceDE w:val="0"/>
        <w:spacing w:line="240" w:lineRule="auto"/>
        <w:rPr>
          <w:rFonts w:ascii="Arial" w:hAnsi="Arial" w:cs="Arial"/>
          <w:bCs/>
          <w:sz w:val="22"/>
          <w:szCs w:val="22"/>
          <w:u w:val="single"/>
        </w:rPr>
      </w:pPr>
    </w:p>
    <w:p w14:paraId="3F915336" w14:textId="77777777" w:rsidR="00226EB9" w:rsidRPr="00016DCE" w:rsidRDefault="00226EB9" w:rsidP="001A355C">
      <w:pPr>
        <w:autoSpaceDE w:val="0"/>
        <w:spacing w:line="240" w:lineRule="auto"/>
        <w:rPr>
          <w:rFonts w:ascii="Arial" w:hAnsi="Arial" w:cs="Arial"/>
          <w:bCs/>
          <w:sz w:val="22"/>
          <w:szCs w:val="22"/>
          <w:u w:val="single"/>
        </w:rPr>
      </w:pPr>
    </w:p>
    <w:p w14:paraId="45321F5A"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Logo IROP</w:t>
      </w:r>
    </w:p>
    <w:p w14:paraId="2EE98647" w14:textId="77777777" w:rsidR="001A355C" w:rsidRPr="00016DCE" w:rsidRDefault="001A355C" w:rsidP="001A355C">
      <w:pPr>
        <w:autoSpaceDE w:val="0"/>
        <w:spacing w:line="240" w:lineRule="auto"/>
        <w:rPr>
          <w:rFonts w:ascii="Arial" w:hAnsi="Arial" w:cs="Arial"/>
          <w:bCs/>
          <w:sz w:val="22"/>
          <w:szCs w:val="22"/>
          <w:u w:val="single"/>
        </w:rPr>
      </w:pPr>
    </w:p>
    <w:p w14:paraId="4FD12FAD"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6E523105" wp14:editId="622F70EB">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271EF08B" w14:textId="77777777" w:rsidR="001A355C" w:rsidRPr="00016DCE" w:rsidRDefault="001A355C" w:rsidP="001A355C">
      <w:pPr>
        <w:autoSpaceDE w:val="0"/>
        <w:spacing w:line="240" w:lineRule="auto"/>
        <w:rPr>
          <w:rFonts w:ascii="Arial" w:hAnsi="Arial" w:cs="Arial"/>
          <w:bCs/>
          <w:sz w:val="22"/>
          <w:szCs w:val="22"/>
          <w:u w:val="single"/>
        </w:rPr>
      </w:pPr>
    </w:p>
    <w:p w14:paraId="68FEBF2A" w14:textId="77777777" w:rsidR="00226EB9" w:rsidRPr="00016DCE" w:rsidRDefault="00226EB9" w:rsidP="001A355C">
      <w:pPr>
        <w:autoSpaceDE w:val="0"/>
        <w:spacing w:line="240" w:lineRule="auto"/>
        <w:rPr>
          <w:rFonts w:ascii="Arial" w:hAnsi="Arial" w:cs="Arial"/>
          <w:bCs/>
          <w:sz w:val="22"/>
          <w:szCs w:val="22"/>
          <w:u w:val="single"/>
        </w:rPr>
      </w:pPr>
    </w:p>
    <w:p w14:paraId="0FF890B8" w14:textId="77777777" w:rsidR="00226EB9" w:rsidRPr="00016DCE" w:rsidRDefault="00226EB9" w:rsidP="001A355C">
      <w:pPr>
        <w:autoSpaceDE w:val="0"/>
        <w:spacing w:line="240" w:lineRule="auto"/>
        <w:rPr>
          <w:rFonts w:ascii="Arial" w:hAnsi="Arial" w:cs="Arial"/>
          <w:bCs/>
          <w:sz w:val="22"/>
          <w:szCs w:val="22"/>
          <w:u w:val="single"/>
        </w:rPr>
      </w:pPr>
    </w:p>
    <w:p w14:paraId="4DD489E2"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lastRenderedPageBreak/>
        <w:t>Logo MMR ČR</w:t>
      </w:r>
    </w:p>
    <w:p w14:paraId="6DBA6EED" w14:textId="77777777" w:rsidR="001A355C" w:rsidRPr="00016DCE" w:rsidRDefault="001A355C" w:rsidP="001A355C">
      <w:pPr>
        <w:autoSpaceDE w:val="0"/>
        <w:spacing w:line="240" w:lineRule="auto"/>
        <w:rPr>
          <w:rFonts w:ascii="Arial" w:hAnsi="Arial" w:cs="Arial"/>
          <w:sz w:val="23"/>
          <w:szCs w:val="23"/>
        </w:rPr>
      </w:pPr>
    </w:p>
    <w:p w14:paraId="243E7369" w14:textId="77777777" w:rsidR="001A355C" w:rsidRPr="00016DCE" w:rsidRDefault="001A355C" w:rsidP="001A355C">
      <w:pPr>
        <w:autoSpaceDE w:val="0"/>
        <w:spacing w:line="240" w:lineRule="auto"/>
        <w:rPr>
          <w:rFonts w:ascii="Arial" w:hAnsi="Arial" w:cs="Arial"/>
          <w:bCs/>
          <w:sz w:val="22"/>
          <w:szCs w:val="22"/>
          <w:u w:val="single"/>
        </w:rPr>
      </w:pPr>
    </w:p>
    <w:p w14:paraId="0ADE399F"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510BDAFC" wp14:editId="4EDCD9CD">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553E44" w14:textId="77777777" w:rsidR="001A355C" w:rsidRPr="00016DCE" w:rsidRDefault="001A355C" w:rsidP="001A355C">
      <w:pPr>
        <w:autoSpaceDE w:val="0"/>
        <w:spacing w:line="240" w:lineRule="auto"/>
        <w:rPr>
          <w:rFonts w:ascii="Arial" w:hAnsi="Arial" w:cs="Arial"/>
          <w:bCs/>
          <w:sz w:val="22"/>
          <w:szCs w:val="22"/>
          <w:u w:val="single"/>
        </w:rPr>
      </w:pPr>
    </w:p>
    <w:p w14:paraId="03425E58"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242A0CD1" w14:textId="77777777" w:rsidR="001A355C" w:rsidRPr="00016DCE" w:rsidRDefault="001A355C" w:rsidP="001A355C">
      <w:pPr>
        <w:autoSpaceDE w:val="0"/>
        <w:spacing w:line="240" w:lineRule="auto"/>
        <w:rPr>
          <w:rFonts w:ascii="Arial" w:hAnsi="Arial" w:cs="Arial"/>
          <w:bCs/>
          <w:sz w:val="22"/>
          <w:szCs w:val="22"/>
          <w:u w:val="single"/>
        </w:rPr>
      </w:pPr>
    </w:p>
    <w:p w14:paraId="7C3A8644" w14:textId="77777777" w:rsidR="00226EB9" w:rsidRPr="00016DCE" w:rsidRDefault="00226EB9" w:rsidP="001A355C">
      <w:pPr>
        <w:autoSpaceDE w:val="0"/>
        <w:spacing w:line="240" w:lineRule="auto"/>
        <w:rPr>
          <w:rFonts w:ascii="Arial" w:hAnsi="Arial" w:cs="Arial"/>
          <w:bCs/>
          <w:sz w:val="22"/>
          <w:szCs w:val="22"/>
          <w:u w:val="single"/>
        </w:rPr>
      </w:pPr>
    </w:p>
    <w:p w14:paraId="6C3DD576"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Ideální logolink</w:t>
      </w:r>
    </w:p>
    <w:p w14:paraId="1B330C53" w14:textId="77777777" w:rsidR="001A355C" w:rsidRPr="00016DCE" w:rsidRDefault="001A355C" w:rsidP="001A355C">
      <w:pPr>
        <w:autoSpaceDE w:val="0"/>
        <w:spacing w:line="240" w:lineRule="auto"/>
        <w:rPr>
          <w:rFonts w:ascii="Arial" w:hAnsi="Arial" w:cs="Arial"/>
          <w:sz w:val="23"/>
          <w:szCs w:val="23"/>
        </w:rPr>
      </w:pPr>
    </w:p>
    <w:p w14:paraId="106C9AC1"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099C68AA" wp14:editId="5067F768">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3179A658" w14:textId="77777777" w:rsidR="001A355C" w:rsidRPr="00016DCE" w:rsidRDefault="001A355C" w:rsidP="001A355C">
      <w:pPr>
        <w:pStyle w:val="Zkladntext21"/>
        <w:spacing w:after="0" w:line="240" w:lineRule="auto"/>
        <w:ind w:right="-828"/>
        <w:rPr>
          <w:rFonts w:ascii="Arial" w:hAnsi="Arial" w:cs="Arial"/>
          <w:bCs/>
          <w:sz w:val="22"/>
          <w:szCs w:val="22"/>
          <w:u w:val="single"/>
          <w:lang w:val="cs-CZ"/>
        </w:rPr>
      </w:pPr>
    </w:p>
    <w:p w14:paraId="22EF5BB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Povolené alternativy logolinku jsou v dostatečně kvalitním rozlišení, případně i v křivkách, k dispozici na webových stránkách IROP </w:t>
      </w:r>
      <w:hyperlink r:id="rId29" w:history="1">
        <w:r w:rsidRPr="00016DCE">
          <w:rPr>
            <w:rStyle w:val="Hypertextovodkaz"/>
            <w:rFonts w:ascii="Arial" w:hAnsi="Arial" w:cs="Arial"/>
            <w:bCs/>
            <w:sz w:val="20"/>
            <w:szCs w:val="20"/>
            <w:lang w:val="cs-CZ"/>
          </w:rPr>
          <w:t>http://www.strukturalni-fondy.cz/cs/Microsites/IROP/Dokumenty?refnodeid=760249</w:t>
        </w:r>
      </w:hyperlink>
      <w:r w:rsidRPr="00016DCE">
        <w:rPr>
          <w:rFonts w:ascii="Arial" w:hAnsi="Arial" w:cs="Arial"/>
          <w:bCs/>
          <w:sz w:val="20"/>
          <w:szCs w:val="20"/>
          <w:lang w:val="cs-CZ"/>
        </w:rPr>
        <w:t>.</w:t>
      </w:r>
    </w:p>
    <w:p w14:paraId="539DEB2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Další podmínky publicity lze nalézt na </w:t>
      </w:r>
      <w:hyperlink r:id="rId30"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6C52D3B7" w14:textId="77777777" w:rsidR="00AD636A" w:rsidRPr="00016DCE" w:rsidRDefault="001A355C" w:rsidP="001A355C">
      <w:pPr>
        <w:pStyle w:val="Zkladntext21"/>
        <w:spacing w:line="240" w:lineRule="auto"/>
        <w:ind w:right="-2"/>
        <w:jc w:val="left"/>
        <w:rPr>
          <w:rFonts w:ascii="Arial" w:hAnsi="Arial" w:cs="Arial"/>
          <w:bCs/>
          <w:sz w:val="20"/>
          <w:szCs w:val="20"/>
        </w:rPr>
      </w:pPr>
      <w:r w:rsidRPr="00016DCE">
        <w:rPr>
          <w:rFonts w:ascii="Arial" w:hAnsi="Arial" w:cs="Arial"/>
          <w:bCs/>
          <w:sz w:val="20"/>
          <w:szCs w:val="20"/>
          <w:lang w:val="cs-CZ"/>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4090F530" w14:textId="77777777" w:rsidR="00AD602E" w:rsidRPr="00016DCE" w:rsidRDefault="00AD602E" w:rsidP="007C6CB7">
      <w:pPr>
        <w:tabs>
          <w:tab w:val="left" w:pos="448"/>
          <w:tab w:val="left" w:pos="4120"/>
        </w:tabs>
        <w:autoSpaceDE w:val="0"/>
        <w:autoSpaceDN w:val="0"/>
        <w:rPr>
          <w:rFonts w:ascii="Arial" w:hAnsi="Arial" w:cs="Arial"/>
          <w:i/>
          <w:color w:val="000000"/>
          <w:sz w:val="22"/>
          <w:szCs w:val="22"/>
        </w:rPr>
      </w:pPr>
    </w:p>
    <w:p w14:paraId="141B06E2" w14:textId="77777777" w:rsidR="001A355C" w:rsidRPr="00016DCE" w:rsidRDefault="001A355C" w:rsidP="001A355C">
      <w:pPr>
        <w:pStyle w:val="Zkladntext21"/>
        <w:spacing w:line="240" w:lineRule="auto"/>
        <w:ind w:right="-2"/>
        <w:jc w:val="left"/>
        <w:rPr>
          <w:rFonts w:ascii="Arial" w:hAnsi="Arial" w:cs="Arial"/>
          <w:bCs/>
          <w:sz w:val="22"/>
          <w:szCs w:val="22"/>
          <w:lang w:val="cs-CZ"/>
        </w:rPr>
      </w:pPr>
    </w:p>
    <w:p w14:paraId="6BE3DAC6" w14:textId="77777777" w:rsidR="001A355C" w:rsidRPr="00016DCE" w:rsidRDefault="001A355C" w:rsidP="001A355C">
      <w:pPr>
        <w:pStyle w:val="Zkladntext21"/>
        <w:spacing w:after="0" w:line="240" w:lineRule="auto"/>
        <w:ind w:right="-828"/>
        <w:rPr>
          <w:rFonts w:ascii="Arial" w:hAnsi="Arial" w:cs="Arial"/>
          <w:bCs/>
          <w:sz w:val="22"/>
          <w:szCs w:val="22"/>
          <w:lang w:val="cs-CZ"/>
        </w:rPr>
      </w:pPr>
      <w:r w:rsidRPr="00016DCE">
        <w:rPr>
          <w:rFonts w:ascii="Arial" w:hAnsi="Arial" w:cs="Arial"/>
          <w:bCs/>
          <w:sz w:val="22"/>
          <w:szCs w:val="22"/>
          <w:lang w:val="cs-CZ"/>
        </w:rPr>
        <w:t xml:space="preserve"> </w:t>
      </w:r>
    </w:p>
    <w:p w14:paraId="1F4CD37F"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15A6276" w14:textId="77777777" w:rsidR="0006750D" w:rsidRPr="00016DCE" w:rsidRDefault="00226EB9"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rPr>
        <w:br w:type="page"/>
      </w:r>
      <w:r w:rsidR="00C22CE4" w:rsidRPr="00016DCE">
        <w:rPr>
          <w:rFonts w:ascii="Arial" w:hAnsi="Arial" w:cs="Arial"/>
          <w:sz w:val="22"/>
          <w:szCs w:val="22"/>
          <w:highlight w:val="yellow"/>
        </w:rPr>
        <w:lastRenderedPageBreak/>
        <w:t xml:space="preserve">[Doplní </w:t>
      </w:r>
      <w:r w:rsidR="004C56B4" w:rsidRPr="00016DCE">
        <w:rPr>
          <w:rFonts w:ascii="Arial" w:hAnsi="Arial" w:cs="Arial"/>
          <w:sz w:val="22"/>
          <w:szCs w:val="22"/>
          <w:highlight w:val="yellow"/>
        </w:rPr>
        <w:t>dodavatel</w:t>
      </w:r>
      <w:r w:rsidR="00C22CE4" w:rsidRPr="00016DCE">
        <w:rPr>
          <w:rFonts w:ascii="Arial" w:hAnsi="Arial" w:cs="Arial"/>
          <w:sz w:val="22"/>
          <w:szCs w:val="22"/>
          <w:highlight w:val="yellow"/>
        </w:rPr>
        <w:t>]</w:t>
      </w:r>
    </w:p>
    <w:p w14:paraId="638032F7" w14:textId="77777777" w:rsidR="0006750D" w:rsidRPr="00016DCE" w:rsidRDefault="0006750D" w:rsidP="0006750D">
      <w:pPr>
        <w:tabs>
          <w:tab w:val="left" w:pos="360"/>
        </w:tabs>
        <w:autoSpaceDE w:val="0"/>
        <w:ind w:left="567" w:hanging="567"/>
        <w:rPr>
          <w:rFonts w:ascii="Arial" w:hAnsi="Arial" w:cs="Arial"/>
          <w:sz w:val="22"/>
          <w:szCs w:val="22"/>
          <w:highlight w:val="yellow"/>
        </w:rPr>
      </w:pPr>
    </w:p>
    <w:p w14:paraId="48300F5D" w14:textId="77777777" w:rsidR="00C22CE4" w:rsidRPr="00016DCE" w:rsidRDefault="0006750D"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r>
      <w:r w:rsidR="007C6CB7" w:rsidRPr="00016DCE">
        <w:rPr>
          <w:rFonts w:ascii="Arial" w:hAnsi="Arial" w:cs="Arial"/>
          <w:sz w:val="22"/>
          <w:szCs w:val="22"/>
          <w:highlight w:val="yellow"/>
        </w:rPr>
        <w:t>Příloha č. 6</w:t>
      </w:r>
      <w:r w:rsidR="00C22CE4" w:rsidRPr="00016DCE">
        <w:rPr>
          <w:rFonts w:ascii="Arial" w:hAnsi="Arial" w:cs="Arial"/>
          <w:sz w:val="22"/>
          <w:szCs w:val="22"/>
          <w:highlight w:val="yellow"/>
        </w:rPr>
        <w:t>: Pojistná smlouva/pojistný certifikát – pojištění odpovědnosti za škodu</w:t>
      </w:r>
    </w:p>
    <w:p w14:paraId="76CA3042" w14:textId="77777777" w:rsidR="00226EB9" w:rsidRPr="00016DCE" w:rsidRDefault="00226EB9"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Pří</w:t>
      </w:r>
      <w:r w:rsidR="007C6CB7" w:rsidRPr="00016DCE">
        <w:rPr>
          <w:rFonts w:ascii="Arial" w:hAnsi="Arial" w:cs="Arial"/>
          <w:sz w:val="22"/>
          <w:szCs w:val="22"/>
          <w:highlight w:val="yellow"/>
        </w:rPr>
        <w:t>loha č. 7</w:t>
      </w:r>
      <w:r w:rsidRPr="00016DCE">
        <w:rPr>
          <w:rFonts w:ascii="Arial" w:hAnsi="Arial" w:cs="Arial"/>
          <w:sz w:val="22"/>
          <w:szCs w:val="22"/>
          <w:highlight w:val="yellow"/>
        </w:rPr>
        <w:t>: Finanční a časový harmonogram plnění</w:t>
      </w:r>
    </w:p>
    <w:p w14:paraId="45AA4D23" w14:textId="77777777" w:rsidR="00226EB9" w:rsidRPr="00016DCE" w:rsidRDefault="00134165"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 xml:space="preserve">Příloha č. </w:t>
      </w:r>
      <w:r w:rsidR="007C6CB7" w:rsidRPr="00016DCE">
        <w:rPr>
          <w:rFonts w:ascii="Arial" w:hAnsi="Arial" w:cs="Arial"/>
          <w:sz w:val="22"/>
          <w:szCs w:val="22"/>
          <w:highlight w:val="yellow"/>
        </w:rPr>
        <w:t>8</w:t>
      </w:r>
      <w:r w:rsidR="00226EB9" w:rsidRPr="00016DCE">
        <w:rPr>
          <w:rFonts w:ascii="Arial" w:hAnsi="Arial" w:cs="Arial"/>
          <w:sz w:val="22"/>
          <w:szCs w:val="22"/>
          <w:highlight w:val="yellow"/>
        </w:rPr>
        <w:t>: Oceněný výkaz výměr</w:t>
      </w:r>
    </w:p>
    <w:p w14:paraId="315E069E" w14:textId="77777777" w:rsidR="003A7B4C" w:rsidRPr="00016DCE" w:rsidRDefault="003A7B4C" w:rsidP="00226EB9">
      <w:pPr>
        <w:tabs>
          <w:tab w:val="left" w:pos="708"/>
        </w:tabs>
        <w:jc w:val="left"/>
        <w:rPr>
          <w:rFonts w:ascii="Arial" w:hAnsi="Arial" w:cs="Arial"/>
          <w:sz w:val="22"/>
          <w:szCs w:val="22"/>
          <w:highlight w:val="green"/>
        </w:rPr>
      </w:pPr>
    </w:p>
    <w:sectPr w:rsidR="003A7B4C" w:rsidRPr="00016DCE" w:rsidSect="001D5F8F">
      <w:pgSz w:w="11906" w:h="16838"/>
      <w:pgMar w:top="1418" w:right="1276" w:bottom="1242"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27F6D" w14:textId="77777777" w:rsidR="0013193C" w:rsidRDefault="0013193C">
      <w:pPr>
        <w:spacing w:line="240" w:lineRule="auto"/>
      </w:pPr>
      <w:r>
        <w:separator/>
      </w:r>
    </w:p>
  </w:endnote>
  <w:endnote w:type="continuationSeparator" w:id="0">
    <w:p w14:paraId="789A6A82" w14:textId="77777777" w:rsidR="0013193C" w:rsidRDefault="0013193C">
      <w:pPr>
        <w:spacing w:line="240" w:lineRule="auto"/>
      </w:pPr>
      <w:r>
        <w:continuationSeparator/>
      </w:r>
    </w:p>
  </w:endnote>
  <w:endnote w:type="continuationNotice" w:id="1">
    <w:p w14:paraId="0DD3CBEC" w14:textId="77777777" w:rsidR="0013193C" w:rsidRDefault="001319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ont392">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5D70" w14:textId="77777777" w:rsidR="0071498B" w:rsidRDefault="0071498B" w:rsidP="009F76EA">
    <w:pPr>
      <w:pStyle w:val="Zpat"/>
      <w:jc w:val="center"/>
    </w:pPr>
    <w:r>
      <w:t xml:space="preserve">- </w:t>
    </w:r>
    <w:r>
      <w:fldChar w:fldCharType="begin"/>
    </w:r>
    <w:r>
      <w:instrText>PAGE   \* MERGEFORMAT</w:instrText>
    </w:r>
    <w:r>
      <w:fldChar w:fldCharType="separate"/>
    </w:r>
    <w:r w:rsidR="0058581D" w:rsidRPr="0058581D">
      <w:rPr>
        <w:noProof/>
        <w:lang w:val="cs-CZ"/>
      </w:rPr>
      <w:t>33</w:t>
    </w:r>
    <w:r>
      <w:fldChar w:fldCharType="end"/>
    </w:r>
    <w:r>
      <w:rPr>
        <w:lang w:val="cs-CZ"/>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3410C" w14:textId="77777777" w:rsidR="0013193C" w:rsidRDefault="0013193C">
      <w:pPr>
        <w:spacing w:line="240" w:lineRule="auto"/>
      </w:pPr>
      <w:r>
        <w:separator/>
      </w:r>
    </w:p>
  </w:footnote>
  <w:footnote w:type="continuationSeparator" w:id="0">
    <w:p w14:paraId="5E387728" w14:textId="77777777" w:rsidR="0013193C" w:rsidRDefault="0013193C">
      <w:pPr>
        <w:spacing w:line="240" w:lineRule="auto"/>
      </w:pPr>
      <w:r>
        <w:continuationSeparator/>
      </w:r>
    </w:p>
  </w:footnote>
  <w:footnote w:type="continuationNotice" w:id="1">
    <w:p w14:paraId="31B243FC" w14:textId="77777777" w:rsidR="0013193C" w:rsidRDefault="0013193C">
      <w:pPr>
        <w:spacing w:line="240" w:lineRule="auto"/>
      </w:pPr>
    </w:p>
  </w:footnote>
  <w:footnote w:id="2">
    <w:p w14:paraId="73863A1E" w14:textId="77777777" w:rsidR="006519CE" w:rsidRPr="00E43989" w:rsidRDefault="006519CE" w:rsidP="006519CE">
      <w:pPr>
        <w:pStyle w:val="Textpoznpodarou"/>
        <w:rPr>
          <w:sz w:val="14"/>
          <w:szCs w:val="14"/>
        </w:rPr>
      </w:pPr>
      <w:r w:rsidRPr="00E43989">
        <w:rPr>
          <w:rStyle w:val="Znakapoznpodarou"/>
          <w:sz w:val="14"/>
          <w:szCs w:val="14"/>
        </w:rPr>
        <w:t>*</w:t>
      </w:r>
      <w:r w:rsidRPr="00E43989">
        <w:rPr>
          <w:sz w:val="14"/>
          <w:szCs w:val="14"/>
        </w:rPr>
        <w:t xml:space="preserve"> dodavatel má </w:t>
      </w:r>
      <w:r w:rsidRPr="00E43989">
        <w:rPr>
          <w:color w:val="000000"/>
          <w:sz w:val="14"/>
          <w:szCs w:val="14"/>
          <w:shd w:val="clear" w:color="auto" w:fill="FFFFFF"/>
        </w:rPr>
        <w:t>možnost nabídnout rovnocenné řešení v soula</w:t>
      </w:r>
      <w:r>
        <w:rPr>
          <w:color w:val="000000"/>
          <w:sz w:val="14"/>
          <w:szCs w:val="14"/>
          <w:shd w:val="clear" w:color="auto" w:fill="FFFFFF"/>
        </w:rPr>
        <w:t>d</w:t>
      </w:r>
      <w:r w:rsidRPr="00E43989">
        <w:rPr>
          <w:color w:val="000000"/>
          <w:sz w:val="14"/>
          <w:szCs w:val="14"/>
          <w:shd w:val="clear" w:color="auto" w:fill="FFFFFF"/>
        </w:rPr>
        <w:t>u s ustanovením § 90 odst. 3 zákona</w:t>
      </w:r>
    </w:p>
  </w:footnote>
  <w:footnote w:id="3">
    <w:p w14:paraId="1837305F"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4">
    <w:p w14:paraId="1847701A"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5">
    <w:p w14:paraId="07A442C8" w14:textId="77777777" w:rsidR="0071498B" w:rsidRPr="005D057D" w:rsidRDefault="0071498B">
      <w:pPr>
        <w:pStyle w:val="Textpoznpodarou"/>
        <w:rPr>
          <w:sz w:val="14"/>
          <w:szCs w:val="14"/>
        </w:rPr>
      </w:pPr>
      <w:r w:rsidRPr="005D057D">
        <w:rPr>
          <w:rStyle w:val="Znakapoznpodarou"/>
          <w:sz w:val="14"/>
          <w:szCs w:val="14"/>
        </w:rPr>
        <w:t>*</w:t>
      </w:r>
      <w:r w:rsidRPr="005D057D">
        <w:rPr>
          <w:sz w:val="14"/>
          <w:szCs w:val="14"/>
        </w:rPr>
        <w:t xml:space="preserve"> dodavatel má </w:t>
      </w:r>
      <w:r w:rsidRPr="005D057D">
        <w:rPr>
          <w:color w:val="000000"/>
          <w:sz w:val="14"/>
          <w:szCs w:val="14"/>
          <w:shd w:val="clear" w:color="auto" w:fill="FFFFFF"/>
        </w:rPr>
        <w:t>možnost nabídnout rovnocenné řešení v soula</w:t>
      </w:r>
      <w:r>
        <w:rPr>
          <w:color w:val="000000"/>
          <w:sz w:val="14"/>
          <w:szCs w:val="14"/>
          <w:shd w:val="clear" w:color="auto" w:fill="FFFFFF"/>
        </w:rPr>
        <w:t>d</w:t>
      </w:r>
      <w:r w:rsidRPr="005D057D">
        <w:rPr>
          <w:color w:val="000000"/>
          <w:sz w:val="14"/>
          <w:szCs w:val="14"/>
          <w:shd w:val="clear" w:color="auto" w:fill="FFFFFF"/>
        </w:rPr>
        <w:t>u s ustanovením § 90 odst. 3 zákona</w:t>
      </w:r>
    </w:p>
  </w:footnote>
  <w:footnote w:id="6">
    <w:p w14:paraId="43A2A20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7">
    <w:p w14:paraId="512E1F2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58A8" w14:textId="77777777" w:rsidR="0071498B" w:rsidRDefault="0071498B" w:rsidP="00345DDB">
    <w:pPr>
      <w:pStyle w:val="Zhlav"/>
      <w:jc w:val="center"/>
    </w:pPr>
    <w:r w:rsidRPr="00345DDB">
      <w:rPr>
        <w:noProof/>
        <w:lang w:val="cs-CZ" w:eastAsia="cs-CZ"/>
      </w:rPr>
      <w:drawing>
        <wp:inline distT="0" distB="0" distL="0" distR="0" wp14:anchorId="0D7ED71F" wp14:editId="560F783B">
          <wp:extent cx="5716905" cy="890270"/>
          <wp:effectExtent l="0" t="0" r="0" b="5080"/>
          <wp:docPr id="8"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9" w15:restartNumberingAfterBreak="0">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51" w15:restartNumberingAfterBreak="0">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0A5E6D06"/>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15:restartNumberingAfterBreak="0">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55"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7"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1F3C0521"/>
    <w:multiLevelType w:val="hybridMultilevel"/>
    <w:tmpl w:val="EA903F52"/>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76145F7E">
      <w:start w:val="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63" w15:restartNumberingAfterBreak="0">
    <w:nsid w:val="27BE50DB"/>
    <w:multiLevelType w:val="multilevel"/>
    <w:tmpl w:val="E9A26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2ADE508F"/>
    <w:multiLevelType w:val="hybridMultilevel"/>
    <w:tmpl w:val="0776BE8E"/>
    <w:lvl w:ilvl="0" w:tplc="F3B04142">
      <w:start w:val="1"/>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15:restartNumberingAfterBreak="0">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336E4570"/>
    <w:multiLevelType w:val="hybridMultilevel"/>
    <w:tmpl w:val="C00ADD28"/>
    <w:lvl w:ilvl="0" w:tplc="ABAC769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72"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3" w15:restartNumberingAfterBreak="0">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7"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8"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hAnsi="Calibri" w:cs="Calibr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C24335D"/>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4" w15:restartNumberingAfterBreak="0">
    <w:nsid w:val="4F9006C7"/>
    <w:multiLevelType w:val="hybridMultilevel"/>
    <w:tmpl w:val="4F98D2C6"/>
    <w:lvl w:ilvl="0" w:tplc="709804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8"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9" w15:restartNumberingAfterBreak="0">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2" w15:restartNumberingAfterBreak="0">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6" w15:restartNumberingAfterBreak="0">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7" w15:restartNumberingAfterBreak="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0" w15:restartNumberingAfterBreak="0">
    <w:nsid w:val="64780D11"/>
    <w:multiLevelType w:val="hybridMultilevel"/>
    <w:tmpl w:val="567A0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04" w15:restartNumberingAfterBreak="0">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C030F9C"/>
    <w:multiLevelType w:val="hybridMultilevel"/>
    <w:tmpl w:val="24E02A8E"/>
    <w:lvl w:ilvl="0" w:tplc="44FA91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7" w15:restartNumberingAfterBreak="0">
    <w:nsid w:val="6E113EB5"/>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8"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9"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0" w15:restartNumberingAfterBreak="0">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111" w15:restartNumberingAfterBreak="0">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3" w15:restartNumberingAfterBreak="0">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6" w15:restartNumberingAfterBreak="0">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8" w15:restartNumberingAfterBreak="0">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4"/>
  </w:num>
  <w:num w:numId="4">
    <w:abstractNumId w:val="45"/>
  </w:num>
  <w:num w:numId="5">
    <w:abstractNumId w:val="46"/>
  </w:num>
  <w:num w:numId="6">
    <w:abstractNumId w:val="47"/>
  </w:num>
  <w:num w:numId="7">
    <w:abstractNumId w:val="74"/>
  </w:num>
  <w:num w:numId="8">
    <w:abstractNumId w:val="100"/>
  </w:num>
  <w:num w:numId="9">
    <w:abstractNumId w:val="65"/>
  </w:num>
  <w:num w:numId="10">
    <w:abstractNumId w:val="90"/>
  </w:num>
  <w:num w:numId="11">
    <w:abstractNumId w:val="55"/>
  </w:num>
  <w:num w:numId="12">
    <w:abstractNumId w:val="87"/>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78"/>
  </w:num>
  <w:num w:numId="16">
    <w:abstractNumId w:val="77"/>
  </w:num>
  <w:num w:numId="17">
    <w:abstractNumId w:val="53"/>
  </w:num>
  <w:num w:numId="18">
    <w:abstractNumId w:val="76"/>
  </w:num>
  <w:num w:numId="19">
    <w:abstractNumId w:val="108"/>
  </w:num>
  <w:num w:numId="20">
    <w:abstractNumId w:val="114"/>
  </w:num>
  <w:num w:numId="21">
    <w:abstractNumId w:val="64"/>
  </w:num>
  <w:num w:numId="22">
    <w:abstractNumId w:val="109"/>
  </w:num>
  <w:num w:numId="23">
    <w:abstractNumId w:val="88"/>
  </w:num>
  <w:num w:numId="24">
    <w:abstractNumId w:val="99"/>
  </w:num>
  <w:num w:numId="25">
    <w:abstractNumId w:val="95"/>
  </w:num>
  <w:num w:numId="26">
    <w:abstractNumId w:val="72"/>
  </w:num>
  <w:num w:numId="27">
    <w:abstractNumId w:val="6"/>
  </w:num>
  <w:num w:numId="28">
    <w:abstractNumId w:val="79"/>
  </w:num>
  <w:num w:numId="29">
    <w:abstractNumId w:val="93"/>
  </w:num>
  <w:num w:numId="30">
    <w:abstractNumId w:val="110"/>
  </w:num>
  <w:num w:numId="31">
    <w:abstractNumId w:val="113"/>
  </w:num>
  <w:num w:numId="32">
    <w:abstractNumId w:val="86"/>
  </w:num>
  <w:num w:numId="33">
    <w:abstractNumId w:val="102"/>
  </w:num>
  <w:num w:numId="34">
    <w:abstractNumId w:val="54"/>
  </w:num>
  <w:num w:numId="35">
    <w:abstractNumId w:val="52"/>
  </w:num>
  <w:num w:numId="36">
    <w:abstractNumId w:val="97"/>
  </w:num>
  <w:num w:numId="37">
    <w:abstractNumId w:val="92"/>
  </w:num>
  <w:num w:numId="38">
    <w:abstractNumId w:val="119"/>
  </w:num>
  <w:num w:numId="39">
    <w:abstractNumId w:val="116"/>
  </w:num>
  <w:num w:numId="40">
    <w:abstractNumId w:val="73"/>
  </w:num>
  <w:num w:numId="41">
    <w:abstractNumId w:val="80"/>
  </w:num>
  <w:num w:numId="42">
    <w:abstractNumId w:val="82"/>
  </w:num>
  <w:num w:numId="43">
    <w:abstractNumId w:val="98"/>
  </w:num>
  <w:num w:numId="44">
    <w:abstractNumId w:val="94"/>
  </w:num>
  <w:num w:numId="45">
    <w:abstractNumId w:val="85"/>
  </w:num>
  <w:num w:numId="46">
    <w:abstractNumId w:val="103"/>
  </w:num>
  <w:num w:numId="47">
    <w:abstractNumId w:val="49"/>
  </w:num>
  <w:num w:numId="48">
    <w:abstractNumId w:val="69"/>
  </w:num>
  <w:num w:numId="49">
    <w:abstractNumId w:val="104"/>
  </w:num>
  <w:num w:numId="50">
    <w:abstractNumId w:val="101"/>
  </w:num>
  <w:num w:numId="51">
    <w:abstractNumId w:val="60"/>
  </w:num>
  <w:num w:numId="52">
    <w:abstractNumId w:val="117"/>
  </w:num>
  <w:num w:numId="53">
    <w:abstractNumId w:val="48"/>
  </w:num>
  <w:num w:numId="54">
    <w:abstractNumId w:val="75"/>
  </w:num>
  <w:num w:numId="55">
    <w:abstractNumId w:val="56"/>
  </w:num>
  <w:num w:numId="56">
    <w:abstractNumId w:val="83"/>
  </w:num>
  <w:num w:numId="57">
    <w:abstractNumId w:val="112"/>
  </w:num>
  <w:num w:numId="58">
    <w:abstractNumId w:val="62"/>
  </w:num>
  <w:num w:numId="59">
    <w:abstractNumId w:val="96"/>
  </w:num>
  <w:num w:numId="60">
    <w:abstractNumId w:val="61"/>
  </w:num>
  <w:num w:numId="61">
    <w:abstractNumId w:val="118"/>
  </w:num>
  <w:num w:numId="62">
    <w:abstractNumId w:val="70"/>
  </w:num>
  <w:num w:numId="63">
    <w:abstractNumId w:val="68"/>
  </w:num>
  <w:num w:numId="64">
    <w:abstractNumId w:val="89"/>
  </w:num>
  <w:num w:numId="65">
    <w:abstractNumId w:val="59"/>
  </w:num>
  <w:num w:numId="66">
    <w:abstractNumId w:val="9"/>
  </w:num>
  <w:num w:numId="67">
    <w:abstractNumId w:val="91"/>
  </w:num>
  <w:num w:numId="68">
    <w:abstractNumId w:val="10"/>
  </w:num>
  <w:num w:numId="69">
    <w:abstractNumId w:val="50"/>
  </w:num>
  <w:num w:numId="70">
    <w:abstractNumId w:val="111"/>
  </w:num>
  <w:num w:numId="71">
    <w:abstractNumId w:val="115"/>
  </w:num>
  <w:num w:numId="72">
    <w:abstractNumId w:val="63"/>
  </w:num>
  <w:num w:numId="73">
    <w:abstractNumId w:val="105"/>
  </w:num>
  <w:num w:numId="74">
    <w:abstractNumId w:val="84"/>
  </w:num>
  <w:num w:numId="75">
    <w:abstractNumId w:val="51"/>
  </w:num>
  <w:num w:numId="76">
    <w:abstractNumId w:val="14"/>
  </w:num>
  <w:num w:numId="77">
    <w:abstractNumId w:val="81"/>
  </w:num>
  <w:num w:numId="78">
    <w:abstractNumId w:val="106"/>
  </w:num>
  <w:num w:numId="79">
    <w:abstractNumId w:val="0"/>
  </w:num>
  <w:num w:numId="80">
    <w:abstractNumId w:val="57"/>
  </w:num>
  <w:num w:numId="81">
    <w:abstractNumId w:val="58"/>
  </w:num>
  <w:num w:numId="82">
    <w:abstractNumId w:val="58"/>
    <w:lvlOverride w:ilvl="0">
      <w:startOverride w:val="1"/>
    </w:lvlOverride>
  </w:num>
  <w:num w:numId="83">
    <w:abstractNumId w:val="66"/>
  </w:num>
  <w:num w:numId="84">
    <w:abstractNumId w:val="10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CD8"/>
    <w:rsid w:val="00015DFE"/>
    <w:rsid w:val="00015EF5"/>
    <w:rsid w:val="00016230"/>
    <w:rsid w:val="00016294"/>
    <w:rsid w:val="00016B3D"/>
    <w:rsid w:val="00016DCE"/>
    <w:rsid w:val="000170B5"/>
    <w:rsid w:val="000208B4"/>
    <w:rsid w:val="00022A01"/>
    <w:rsid w:val="00022DB1"/>
    <w:rsid w:val="00023045"/>
    <w:rsid w:val="000233C3"/>
    <w:rsid w:val="00023E4C"/>
    <w:rsid w:val="000245A2"/>
    <w:rsid w:val="000249E4"/>
    <w:rsid w:val="0002506D"/>
    <w:rsid w:val="00025711"/>
    <w:rsid w:val="00026ED3"/>
    <w:rsid w:val="00027E2B"/>
    <w:rsid w:val="0003077D"/>
    <w:rsid w:val="00032311"/>
    <w:rsid w:val="00032493"/>
    <w:rsid w:val="00032736"/>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573E9"/>
    <w:rsid w:val="00060AE4"/>
    <w:rsid w:val="00060E2F"/>
    <w:rsid w:val="00062015"/>
    <w:rsid w:val="00062D19"/>
    <w:rsid w:val="0006300F"/>
    <w:rsid w:val="0006415E"/>
    <w:rsid w:val="00064587"/>
    <w:rsid w:val="00065207"/>
    <w:rsid w:val="000654B1"/>
    <w:rsid w:val="00066409"/>
    <w:rsid w:val="0006663D"/>
    <w:rsid w:val="0006750D"/>
    <w:rsid w:val="00067595"/>
    <w:rsid w:val="00067724"/>
    <w:rsid w:val="0007010C"/>
    <w:rsid w:val="00071620"/>
    <w:rsid w:val="000721FB"/>
    <w:rsid w:val="000722B5"/>
    <w:rsid w:val="00072B19"/>
    <w:rsid w:val="00074FC6"/>
    <w:rsid w:val="0007549D"/>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70BF"/>
    <w:rsid w:val="00087CCC"/>
    <w:rsid w:val="00090184"/>
    <w:rsid w:val="00090909"/>
    <w:rsid w:val="00090C14"/>
    <w:rsid w:val="00090CF7"/>
    <w:rsid w:val="00090DE6"/>
    <w:rsid w:val="000911AF"/>
    <w:rsid w:val="000919CB"/>
    <w:rsid w:val="00092949"/>
    <w:rsid w:val="00092F37"/>
    <w:rsid w:val="00093262"/>
    <w:rsid w:val="000938AE"/>
    <w:rsid w:val="000943DE"/>
    <w:rsid w:val="000955EC"/>
    <w:rsid w:val="00096BA4"/>
    <w:rsid w:val="000A27E7"/>
    <w:rsid w:val="000A2F50"/>
    <w:rsid w:val="000A3795"/>
    <w:rsid w:val="000A448C"/>
    <w:rsid w:val="000A49BF"/>
    <w:rsid w:val="000A5F9B"/>
    <w:rsid w:val="000A743A"/>
    <w:rsid w:val="000B01E9"/>
    <w:rsid w:val="000B05B4"/>
    <w:rsid w:val="000B08C2"/>
    <w:rsid w:val="000B10B4"/>
    <w:rsid w:val="000B1FE9"/>
    <w:rsid w:val="000B3942"/>
    <w:rsid w:val="000B3F04"/>
    <w:rsid w:val="000B41A2"/>
    <w:rsid w:val="000B437C"/>
    <w:rsid w:val="000B6076"/>
    <w:rsid w:val="000B742C"/>
    <w:rsid w:val="000B7FBD"/>
    <w:rsid w:val="000C0782"/>
    <w:rsid w:val="000C13F9"/>
    <w:rsid w:val="000C17DE"/>
    <w:rsid w:val="000C243C"/>
    <w:rsid w:val="000C2558"/>
    <w:rsid w:val="000C3447"/>
    <w:rsid w:val="000C46A1"/>
    <w:rsid w:val="000C4913"/>
    <w:rsid w:val="000C4E78"/>
    <w:rsid w:val="000C6DE1"/>
    <w:rsid w:val="000C76E6"/>
    <w:rsid w:val="000D02BD"/>
    <w:rsid w:val="000D05E4"/>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6EF5"/>
    <w:rsid w:val="000F72FE"/>
    <w:rsid w:val="000F77CA"/>
    <w:rsid w:val="00100459"/>
    <w:rsid w:val="00100637"/>
    <w:rsid w:val="00101ADC"/>
    <w:rsid w:val="00101C01"/>
    <w:rsid w:val="00102E72"/>
    <w:rsid w:val="001036BA"/>
    <w:rsid w:val="00103905"/>
    <w:rsid w:val="00103DE9"/>
    <w:rsid w:val="00104BE8"/>
    <w:rsid w:val="0010551E"/>
    <w:rsid w:val="00105823"/>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20522"/>
    <w:rsid w:val="00120649"/>
    <w:rsid w:val="001225C7"/>
    <w:rsid w:val="0012328B"/>
    <w:rsid w:val="00123407"/>
    <w:rsid w:val="0012658B"/>
    <w:rsid w:val="001266D7"/>
    <w:rsid w:val="00126AE4"/>
    <w:rsid w:val="00127040"/>
    <w:rsid w:val="001278F4"/>
    <w:rsid w:val="00127EC8"/>
    <w:rsid w:val="00130025"/>
    <w:rsid w:val="0013193C"/>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552"/>
    <w:rsid w:val="00150D55"/>
    <w:rsid w:val="00151198"/>
    <w:rsid w:val="00151628"/>
    <w:rsid w:val="00152E3B"/>
    <w:rsid w:val="001533FD"/>
    <w:rsid w:val="00153D87"/>
    <w:rsid w:val="00154234"/>
    <w:rsid w:val="0015484D"/>
    <w:rsid w:val="00154B3F"/>
    <w:rsid w:val="00161B79"/>
    <w:rsid w:val="00162100"/>
    <w:rsid w:val="001621C9"/>
    <w:rsid w:val="001628CF"/>
    <w:rsid w:val="00162FC0"/>
    <w:rsid w:val="001639BA"/>
    <w:rsid w:val="00164D07"/>
    <w:rsid w:val="00164EE9"/>
    <w:rsid w:val="001650D6"/>
    <w:rsid w:val="0016568C"/>
    <w:rsid w:val="0016685E"/>
    <w:rsid w:val="00166871"/>
    <w:rsid w:val="00166F6D"/>
    <w:rsid w:val="00167C6C"/>
    <w:rsid w:val="00170469"/>
    <w:rsid w:val="001705A4"/>
    <w:rsid w:val="00170B08"/>
    <w:rsid w:val="0017302D"/>
    <w:rsid w:val="00174944"/>
    <w:rsid w:val="00175E8C"/>
    <w:rsid w:val="00176227"/>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A2C"/>
    <w:rsid w:val="00190021"/>
    <w:rsid w:val="00190CA1"/>
    <w:rsid w:val="00190E9A"/>
    <w:rsid w:val="001914A8"/>
    <w:rsid w:val="001914D6"/>
    <w:rsid w:val="001917B5"/>
    <w:rsid w:val="00191A47"/>
    <w:rsid w:val="001925DC"/>
    <w:rsid w:val="00193360"/>
    <w:rsid w:val="00193EE6"/>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63E6"/>
    <w:rsid w:val="001C67FC"/>
    <w:rsid w:val="001D0F52"/>
    <w:rsid w:val="001D16BF"/>
    <w:rsid w:val="001D1B84"/>
    <w:rsid w:val="001D1EE7"/>
    <w:rsid w:val="001D21CB"/>
    <w:rsid w:val="001D3194"/>
    <w:rsid w:val="001D3626"/>
    <w:rsid w:val="001D3752"/>
    <w:rsid w:val="001D3E48"/>
    <w:rsid w:val="001D48FC"/>
    <w:rsid w:val="001D4F3B"/>
    <w:rsid w:val="001D53AC"/>
    <w:rsid w:val="001D5F8F"/>
    <w:rsid w:val="001D6C1C"/>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8A9"/>
    <w:rsid w:val="001E7B46"/>
    <w:rsid w:val="001E7E7B"/>
    <w:rsid w:val="001F054F"/>
    <w:rsid w:val="001F07D5"/>
    <w:rsid w:val="001F0B55"/>
    <w:rsid w:val="001F1488"/>
    <w:rsid w:val="001F1FEB"/>
    <w:rsid w:val="001F2923"/>
    <w:rsid w:val="001F2CC0"/>
    <w:rsid w:val="001F33E5"/>
    <w:rsid w:val="001F35DC"/>
    <w:rsid w:val="001F4067"/>
    <w:rsid w:val="001F4BF5"/>
    <w:rsid w:val="001F525E"/>
    <w:rsid w:val="001F6272"/>
    <w:rsid w:val="001F66E9"/>
    <w:rsid w:val="001F69F6"/>
    <w:rsid w:val="001F6CB5"/>
    <w:rsid w:val="001F6DA4"/>
    <w:rsid w:val="001F7692"/>
    <w:rsid w:val="001F7F34"/>
    <w:rsid w:val="00200813"/>
    <w:rsid w:val="0020081C"/>
    <w:rsid w:val="002009DA"/>
    <w:rsid w:val="002014AC"/>
    <w:rsid w:val="00201FA2"/>
    <w:rsid w:val="002026A3"/>
    <w:rsid w:val="00203DE3"/>
    <w:rsid w:val="002055DB"/>
    <w:rsid w:val="002055E4"/>
    <w:rsid w:val="002058DF"/>
    <w:rsid w:val="00207B0D"/>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CB3"/>
    <w:rsid w:val="00231E95"/>
    <w:rsid w:val="002320C1"/>
    <w:rsid w:val="002326E0"/>
    <w:rsid w:val="0023292C"/>
    <w:rsid w:val="0023298A"/>
    <w:rsid w:val="00233160"/>
    <w:rsid w:val="002331A7"/>
    <w:rsid w:val="002331E2"/>
    <w:rsid w:val="002341FE"/>
    <w:rsid w:val="002342AF"/>
    <w:rsid w:val="002354E2"/>
    <w:rsid w:val="00235A0B"/>
    <w:rsid w:val="00235B37"/>
    <w:rsid w:val="002364F7"/>
    <w:rsid w:val="002367E0"/>
    <w:rsid w:val="002400AF"/>
    <w:rsid w:val="002401AD"/>
    <w:rsid w:val="0024024F"/>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5050"/>
    <w:rsid w:val="00256FF8"/>
    <w:rsid w:val="00262823"/>
    <w:rsid w:val="002628C3"/>
    <w:rsid w:val="00263592"/>
    <w:rsid w:val="002639D5"/>
    <w:rsid w:val="00263E5D"/>
    <w:rsid w:val="00264388"/>
    <w:rsid w:val="002643D8"/>
    <w:rsid w:val="002646B9"/>
    <w:rsid w:val="00264C89"/>
    <w:rsid w:val="00265C4E"/>
    <w:rsid w:val="00266BCD"/>
    <w:rsid w:val="0026712C"/>
    <w:rsid w:val="0027027F"/>
    <w:rsid w:val="00271D84"/>
    <w:rsid w:val="002725FA"/>
    <w:rsid w:val="002745C8"/>
    <w:rsid w:val="0027463D"/>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14FB"/>
    <w:rsid w:val="002B2DB4"/>
    <w:rsid w:val="002B2F06"/>
    <w:rsid w:val="002B342C"/>
    <w:rsid w:val="002B4ADA"/>
    <w:rsid w:val="002B6D72"/>
    <w:rsid w:val="002B76B5"/>
    <w:rsid w:val="002C0899"/>
    <w:rsid w:val="002C2CCA"/>
    <w:rsid w:val="002C30D3"/>
    <w:rsid w:val="002C38BE"/>
    <w:rsid w:val="002C4291"/>
    <w:rsid w:val="002C4FC9"/>
    <w:rsid w:val="002C5149"/>
    <w:rsid w:val="002C688B"/>
    <w:rsid w:val="002C68E0"/>
    <w:rsid w:val="002C6AF6"/>
    <w:rsid w:val="002C6FF7"/>
    <w:rsid w:val="002C7CF5"/>
    <w:rsid w:val="002C7D3D"/>
    <w:rsid w:val="002D0067"/>
    <w:rsid w:val="002D045D"/>
    <w:rsid w:val="002D095A"/>
    <w:rsid w:val="002D16DB"/>
    <w:rsid w:val="002D3C18"/>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4AED"/>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F79"/>
    <w:rsid w:val="00355176"/>
    <w:rsid w:val="0035584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A8B"/>
    <w:rsid w:val="003A637F"/>
    <w:rsid w:val="003A748D"/>
    <w:rsid w:val="003A797E"/>
    <w:rsid w:val="003A7B4C"/>
    <w:rsid w:val="003A7FFB"/>
    <w:rsid w:val="003B09FC"/>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41F"/>
    <w:rsid w:val="003E7D57"/>
    <w:rsid w:val="003E7D85"/>
    <w:rsid w:val="003F0D02"/>
    <w:rsid w:val="003F29CA"/>
    <w:rsid w:val="003F2C59"/>
    <w:rsid w:val="003F368B"/>
    <w:rsid w:val="003F4100"/>
    <w:rsid w:val="003F43B7"/>
    <w:rsid w:val="003F4921"/>
    <w:rsid w:val="003F66A2"/>
    <w:rsid w:val="003F726A"/>
    <w:rsid w:val="003F7E1D"/>
    <w:rsid w:val="0040031D"/>
    <w:rsid w:val="004012EA"/>
    <w:rsid w:val="0040183F"/>
    <w:rsid w:val="00401A47"/>
    <w:rsid w:val="00402F70"/>
    <w:rsid w:val="00403F92"/>
    <w:rsid w:val="00404378"/>
    <w:rsid w:val="00404475"/>
    <w:rsid w:val="00404DB6"/>
    <w:rsid w:val="00404E89"/>
    <w:rsid w:val="004054B3"/>
    <w:rsid w:val="004057D4"/>
    <w:rsid w:val="00405F5D"/>
    <w:rsid w:val="00406084"/>
    <w:rsid w:val="00406685"/>
    <w:rsid w:val="004078B1"/>
    <w:rsid w:val="004102D1"/>
    <w:rsid w:val="00410828"/>
    <w:rsid w:val="00410851"/>
    <w:rsid w:val="004113F6"/>
    <w:rsid w:val="00411B2E"/>
    <w:rsid w:val="0041214F"/>
    <w:rsid w:val="0041249C"/>
    <w:rsid w:val="004125EE"/>
    <w:rsid w:val="0041300A"/>
    <w:rsid w:val="00413865"/>
    <w:rsid w:val="00414613"/>
    <w:rsid w:val="00414987"/>
    <w:rsid w:val="00414EAA"/>
    <w:rsid w:val="004161A6"/>
    <w:rsid w:val="00416241"/>
    <w:rsid w:val="0041669C"/>
    <w:rsid w:val="004175AE"/>
    <w:rsid w:val="00417CD7"/>
    <w:rsid w:val="00417FEB"/>
    <w:rsid w:val="004205BE"/>
    <w:rsid w:val="004207AF"/>
    <w:rsid w:val="004215F6"/>
    <w:rsid w:val="00422042"/>
    <w:rsid w:val="004220DC"/>
    <w:rsid w:val="004221C5"/>
    <w:rsid w:val="00422221"/>
    <w:rsid w:val="004229EA"/>
    <w:rsid w:val="00423CB9"/>
    <w:rsid w:val="00424471"/>
    <w:rsid w:val="00425496"/>
    <w:rsid w:val="0042574D"/>
    <w:rsid w:val="00426BA8"/>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46F"/>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6A5F"/>
    <w:rsid w:val="004B7E8A"/>
    <w:rsid w:val="004C0C38"/>
    <w:rsid w:val="004C19AF"/>
    <w:rsid w:val="004C1E94"/>
    <w:rsid w:val="004C23AF"/>
    <w:rsid w:val="004C23B1"/>
    <w:rsid w:val="004C25CE"/>
    <w:rsid w:val="004C298F"/>
    <w:rsid w:val="004C2E29"/>
    <w:rsid w:val="004C3433"/>
    <w:rsid w:val="004C46DC"/>
    <w:rsid w:val="004C530E"/>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2A7"/>
    <w:rsid w:val="004F6F9F"/>
    <w:rsid w:val="004F7597"/>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BAF"/>
    <w:rsid w:val="005171FB"/>
    <w:rsid w:val="00517FBE"/>
    <w:rsid w:val="0052069D"/>
    <w:rsid w:val="00520E23"/>
    <w:rsid w:val="00520EB7"/>
    <w:rsid w:val="005216C8"/>
    <w:rsid w:val="00521976"/>
    <w:rsid w:val="00521998"/>
    <w:rsid w:val="00522110"/>
    <w:rsid w:val="005225C0"/>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0753"/>
    <w:rsid w:val="0054126A"/>
    <w:rsid w:val="00541B59"/>
    <w:rsid w:val="00542888"/>
    <w:rsid w:val="0054344A"/>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B37"/>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581D"/>
    <w:rsid w:val="00587D0C"/>
    <w:rsid w:val="005916B5"/>
    <w:rsid w:val="00594493"/>
    <w:rsid w:val="00595135"/>
    <w:rsid w:val="00595278"/>
    <w:rsid w:val="00596F2B"/>
    <w:rsid w:val="0059703A"/>
    <w:rsid w:val="00597F0E"/>
    <w:rsid w:val="005A06CD"/>
    <w:rsid w:val="005A08DB"/>
    <w:rsid w:val="005A0D86"/>
    <w:rsid w:val="005A2DE9"/>
    <w:rsid w:val="005A3E1E"/>
    <w:rsid w:val="005A44BA"/>
    <w:rsid w:val="005A4916"/>
    <w:rsid w:val="005A5AE8"/>
    <w:rsid w:val="005A6370"/>
    <w:rsid w:val="005A6D9E"/>
    <w:rsid w:val="005A7EB1"/>
    <w:rsid w:val="005B09EB"/>
    <w:rsid w:val="005B31E3"/>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5302"/>
    <w:rsid w:val="005D6B70"/>
    <w:rsid w:val="005D7676"/>
    <w:rsid w:val="005D79EF"/>
    <w:rsid w:val="005E159C"/>
    <w:rsid w:val="005E186D"/>
    <w:rsid w:val="005E3262"/>
    <w:rsid w:val="005E3DAF"/>
    <w:rsid w:val="005E548A"/>
    <w:rsid w:val="005E64F5"/>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DC7"/>
    <w:rsid w:val="006116C7"/>
    <w:rsid w:val="00611CB1"/>
    <w:rsid w:val="00612877"/>
    <w:rsid w:val="00612BAC"/>
    <w:rsid w:val="006136F9"/>
    <w:rsid w:val="0061444F"/>
    <w:rsid w:val="00615C7A"/>
    <w:rsid w:val="00617FD2"/>
    <w:rsid w:val="00620906"/>
    <w:rsid w:val="00620CE1"/>
    <w:rsid w:val="00621D95"/>
    <w:rsid w:val="006233FC"/>
    <w:rsid w:val="00623604"/>
    <w:rsid w:val="00623CD2"/>
    <w:rsid w:val="00624EF4"/>
    <w:rsid w:val="0062552B"/>
    <w:rsid w:val="00625744"/>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9CE"/>
    <w:rsid w:val="00651A4E"/>
    <w:rsid w:val="006523A7"/>
    <w:rsid w:val="00652B5C"/>
    <w:rsid w:val="00652BFE"/>
    <w:rsid w:val="006538F0"/>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76CD5"/>
    <w:rsid w:val="0068197E"/>
    <w:rsid w:val="00681D90"/>
    <w:rsid w:val="00681F30"/>
    <w:rsid w:val="006846CE"/>
    <w:rsid w:val="00685742"/>
    <w:rsid w:val="006865F3"/>
    <w:rsid w:val="006867D1"/>
    <w:rsid w:val="006873DA"/>
    <w:rsid w:val="00687468"/>
    <w:rsid w:val="0068767C"/>
    <w:rsid w:val="00687B02"/>
    <w:rsid w:val="0069051A"/>
    <w:rsid w:val="00690E7C"/>
    <w:rsid w:val="006917D6"/>
    <w:rsid w:val="00692066"/>
    <w:rsid w:val="00692506"/>
    <w:rsid w:val="00692E08"/>
    <w:rsid w:val="00693307"/>
    <w:rsid w:val="006960F1"/>
    <w:rsid w:val="006971EA"/>
    <w:rsid w:val="006976D5"/>
    <w:rsid w:val="00697A6E"/>
    <w:rsid w:val="006A0C5F"/>
    <w:rsid w:val="006A1800"/>
    <w:rsid w:val="006A239D"/>
    <w:rsid w:val="006A46CD"/>
    <w:rsid w:val="006A56EA"/>
    <w:rsid w:val="006B033C"/>
    <w:rsid w:val="006B0F71"/>
    <w:rsid w:val="006B13F5"/>
    <w:rsid w:val="006B13F9"/>
    <w:rsid w:val="006B1A51"/>
    <w:rsid w:val="006B1D32"/>
    <w:rsid w:val="006B20D7"/>
    <w:rsid w:val="006B22DD"/>
    <w:rsid w:val="006B2F89"/>
    <w:rsid w:val="006B4B18"/>
    <w:rsid w:val="006B4BC2"/>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631"/>
    <w:rsid w:val="006E782A"/>
    <w:rsid w:val="006F1E46"/>
    <w:rsid w:val="006F2068"/>
    <w:rsid w:val="006F2917"/>
    <w:rsid w:val="006F484B"/>
    <w:rsid w:val="006F4A82"/>
    <w:rsid w:val="006F50D8"/>
    <w:rsid w:val="006F5F4F"/>
    <w:rsid w:val="006F66DA"/>
    <w:rsid w:val="006F7625"/>
    <w:rsid w:val="006F799C"/>
    <w:rsid w:val="006F7BB0"/>
    <w:rsid w:val="007017E4"/>
    <w:rsid w:val="0070420D"/>
    <w:rsid w:val="00705181"/>
    <w:rsid w:val="00706C50"/>
    <w:rsid w:val="007102E7"/>
    <w:rsid w:val="007103F7"/>
    <w:rsid w:val="00711489"/>
    <w:rsid w:val="0071211A"/>
    <w:rsid w:val="00712520"/>
    <w:rsid w:val="0071289E"/>
    <w:rsid w:val="0071451C"/>
    <w:rsid w:val="0071498B"/>
    <w:rsid w:val="00714C9D"/>
    <w:rsid w:val="007155FB"/>
    <w:rsid w:val="00715813"/>
    <w:rsid w:val="0071602B"/>
    <w:rsid w:val="007164F0"/>
    <w:rsid w:val="00717A7F"/>
    <w:rsid w:val="007218BF"/>
    <w:rsid w:val="00721A91"/>
    <w:rsid w:val="00721BCD"/>
    <w:rsid w:val="0072285C"/>
    <w:rsid w:val="00722C13"/>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4C9"/>
    <w:rsid w:val="00742E1F"/>
    <w:rsid w:val="00743352"/>
    <w:rsid w:val="00743CA3"/>
    <w:rsid w:val="00745C84"/>
    <w:rsid w:val="007463EC"/>
    <w:rsid w:val="00746457"/>
    <w:rsid w:val="00746469"/>
    <w:rsid w:val="0074668D"/>
    <w:rsid w:val="00746FCA"/>
    <w:rsid w:val="0074781F"/>
    <w:rsid w:val="00747BD7"/>
    <w:rsid w:val="007509FB"/>
    <w:rsid w:val="00751512"/>
    <w:rsid w:val="007517B5"/>
    <w:rsid w:val="00751CE8"/>
    <w:rsid w:val="00752AB2"/>
    <w:rsid w:val="007534A4"/>
    <w:rsid w:val="0075405E"/>
    <w:rsid w:val="007545A4"/>
    <w:rsid w:val="00754B78"/>
    <w:rsid w:val="00754FEC"/>
    <w:rsid w:val="0075604B"/>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161"/>
    <w:rsid w:val="00771B83"/>
    <w:rsid w:val="00771CE5"/>
    <w:rsid w:val="0077240A"/>
    <w:rsid w:val="007730BE"/>
    <w:rsid w:val="007737B5"/>
    <w:rsid w:val="00773DF2"/>
    <w:rsid w:val="00774269"/>
    <w:rsid w:val="00774AFF"/>
    <w:rsid w:val="00774DEC"/>
    <w:rsid w:val="007765D8"/>
    <w:rsid w:val="007776DD"/>
    <w:rsid w:val="00777C1A"/>
    <w:rsid w:val="00780570"/>
    <w:rsid w:val="00780791"/>
    <w:rsid w:val="00780C66"/>
    <w:rsid w:val="00780E70"/>
    <w:rsid w:val="00780EC0"/>
    <w:rsid w:val="007812CE"/>
    <w:rsid w:val="00781AA4"/>
    <w:rsid w:val="0078285C"/>
    <w:rsid w:val="00782B31"/>
    <w:rsid w:val="00784256"/>
    <w:rsid w:val="00785A23"/>
    <w:rsid w:val="00785C99"/>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4B75"/>
    <w:rsid w:val="007E6372"/>
    <w:rsid w:val="007E66D4"/>
    <w:rsid w:val="007E776C"/>
    <w:rsid w:val="007F0102"/>
    <w:rsid w:val="007F046D"/>
    <w:rsid w:val="007F1819"/>
    <w:rsid w:val="007F19B2"/>
    <w:rsid w:val="007F2244"/>
    <w:rsid w:val="007F29C4"/>
    <w:rsid w:val="007F491F"/>
    <w:rsid w:val="007F4988"/>
    <w:rsid w:val="007F68A4"/>
    <w:rsid w:val="007F6FB1"/>
    <w:rsid w:val="00801410"/>
    <w:rsid w:val="0080180A"/>
    <w:rsid w:val="008025EC"/>
    <w:rsid w:val="008028AC"/>
    <w:rsid w:val="00804CDB"/>
    <w:rsid w:val="00806CB8"/>
    <w:rsid w:val="00806E23"/>
    <w:rsid w:val="00806FF3"/>
    <w:rsid w:val="00807C7D"/>
    <w:rsid w:val="00810FE2"/>
    <w:rsid w:val="00811203"/>
    <w:rsid w:val="0081182D"/>
    <w:rsid w:val="00811E5F"/>
    <w:rsid w:val="008127DD"/>
    <w:rsid w:val="0081299C"/>
    <w:rsid w:val="00813126"/>
    <w:rsid w:val="00813565"/>
    <w:rsid w:val="008141DC"/>
    <w:rsid w:val="00814211"/>
    <w:rsid w:val="00814472"/>
    <w:rsid w:val="00814564"/>
    <w:rsid w:val="00814681"/>
    <w:rsid w:val="00814DAE"/>
    <w:rsid w:val="00820153"/>
    <w:rsid w:val="0082205A"/>
    <w:rsid w:val="008220D5"/>
    <w:rsid w:val="0082280B"/>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5021"/>
    <w:rsid w:val="00847380"/>
    <w:rsid w:val="0085049C"/>
    <w:rsid w:val="0085081B"/>
    <w:rsid w:val="00851639"/>
    <w:rsid w:val="008521B5"/>
    <w:rsid w:val="00852700"/>
    <w:rsid w:val="00852AD1"/>
    <w:rsid w:val="00852D7D"/>
    <w:rsid w:val="00853306"/>
    <w:rsid w:val="00853882"/>
    <w:rsid w:val="00853CFF"/>
    <w:rsid w:val="0085439F"/>
    <w:rsid w:val="008546A9"/>
    <w:rsid w:val="008547F9"/>
    <w:rsid w:val="00854A73"/>
    <w:rsid w:val="008551DF"/>
    <w:rsid w:val="00856297"/>
    <w:rsid w:val="00856A04"/>
    <w:rsid w:val="0086039F"/>
    <w:rsid w:val="008612A1"/>
    <w:rsid w:val="00861615"/>
    <w:rsid w:val="0086418C"/>
    <w:rsid w:val="00864C54"/>
    <w:rsid w:val="008653FC"/>
    <w:rsid w:val="0086594B"/>
    <w:rsid w:val="0086600E"/>
    <w:rsid w:val="008662C7"/>
    <w:rsid w:val="00866853"/>
    <w:rsid w:val="008668C7"/>
    <w:rsid w:val="00867205"/>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A12"/>
    <w:rsid w:val="008A02D3"/>
    <w:rsid w:val="008A03F9"/>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1061"/>
    <w:rsid w:val="008B163D"/>
    <w:rsid w:val="008B304D"/>
    <w:rsid w:val="008B3137"/>
    <w:rsid w:val="008B37B6"/>
    <w:rsid w:val="008B385C"/>
    <w:rsid w:val="008B3B5A"/>
    <w:rsid w:val="008B4E59"/>
    <w:rsid w:val="008B5384"/>
    <w:rsid w:val="008B62B4"/>
    <w:rsid w:val="008B7C0D"/>
    <w:rsid w:val="008B7CCC"/>
    <w:rsid w:val="008B7D26"/>
    <w:rsid w:val="008B7DEE"/>
    <w:rsid w:val="008B7EE1"/>
    <w:rsid w:val="008C02E2"/>
    <w:rsid w:val="008C05F3"/>
    <w:rsid w:val="008C0772"/>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544C"/>
    <w:rsid w:val="008D6839"/>
    <w:rsid w:val="008D6902"/>
    <w:rsid w:val="008E044B"/>
    <w:rsid w:val="008E0AC4"/>
    <w:rsid w:val="008E10E2"/>
    <w:rsid w:val="008E2D61"/>
    <w:rsid w:val="008E31F8"/>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6B09"/>
    <w:rsid w:val="008F6BEC"/>
    <w:rsid w:val="009000BC"/>
    <w:rsid w:val="0090129D"/>
    <w:rsid w:val="009012CD"/>
    <w:rsid w:val="009017B7"/>
    <w:rsid w:val="00901827"/>
    <w:rsid w:val="00901E0B"/>
    <w:rsid w:val="0090243C"/>
    <w:rsid w:val="00903332"/>
    <w:rsid w:val="0090339C"/>
    <w:rsid w:val="009042DA"/>
    <w:rsid w:val="009045EF"/>
    <w:rsid w:val="00904B0C"/>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403D9"/>
    <w:rsid w:val="00940BF1"/>
    <w:rsid w:val="00940F3D"/>
    <w:rsid w:val="0094209D"/>
    <w:rsid w:val="00942965"/>
    <w:rsid w:val="00942F12"/>
    <w:rsid w:val="009430DF"/>
    <w:rsid w:val="00944CBB"/>
    <w:rsid w:val="00944FBF"/>
    <w:rsid w:val="0094545B"/>
    <w:rsid w:val="009460D5"/>
    <w:rsid w:val="009468AD"/>
    <w:rsid w:val="0094710C"/>
    <w:rsid w:val="00947BF0"/>
    <w:rsid w:val="00950822"/>
    <w:rsid w:val="0095127C"/>
    <w:rsid w:val="009513D2"/>
    <w:rsid w:val="00951B39"/>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C0B"/>
    <w:rsid w:val="009D2FEB"/>
    <w:rsid w:val="009D4521"/>
    <w:rsid w:val="009D51B2"/>
    <w:rsid w:val="009D537F"/>
    <w:rsid w:val="009D5A9F"/>
    <w:rsid w:val="009D5DDC"/>
    <w:rsid w:val="009D62EF"/>
    <w:rsid w:val="009D6DB4"/>
    <w:rsid w:val="009D7060"/>
    <w:rsid w:val="009D7606"/>
    <w:rsid w:val="009D7617"/>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47C"/>
    <w:rsid w:val="009F3B44"/>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544E"/>
    <w:rsid w:val="00A2770A"/>
    <w:rsid w:val="00A3082F"/>
    <w:rsid w:val="00A3104F"/>
    <w:rsid w:val="00A3132D"/>
    <w:rsid w:val="00A3137C"/>
    <w:rsid w:val="00A3156D"/>
    <w:rsid w:val="00A32A80"/>
    <w:rsid w:val="00A33017"/>
    <w:rsid w:val="00A333DE"/>
    <w:rsid w:val="00A3453C"/>
    <w:rsid w:val="00A34C2D"/>
    <w:rsid w:val="00A34E2B"/>
    <w:rsid w:val="00A35E05"/>
    <w:rsid w:val="00A375BF"/>
    <w:rsid w:val="00A41B58"/>
    <w:rsid w:val="00A4210A"/>
    <w:rsid w:val="00A45A70"/>
    <w:rsid w:val="00A45E2A"/>
    <w:rsid w:val="00A46052"/>
    <w:rsid w:val="00A4691C"/>
    <w:rsid w:val="00A47268"/>
    <w:rsid w:val="00A47E12"/>
    <w:rsid w:val="00A5091F"/>
    <w:rsid w:val="00A53A1C"/>
    <w:rsid w:val="00A53A3B"/>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1CD"/>
    <w:rsid w:val="00A76DFC"/>
    <w:rsid w:val="00A77E67"/>
    <w:rsid w:val="00A80463"/>
    <w:rsid w:val="00A80CBB"/>
    <w:rsid w:val="00A80DD4"/>
    <w:rsid w:val="00A8140B"/>
    <w:rsid w:val="00A81C18"/>
    <w:rsid w:val="00A82394"/>
    <w:rsid w:val="00A82B54"/>
    <w:rsid w:val="00A82BC3"/>
    <w:rsid w:val="00A82CA0"/>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6628"/>
    <w:rsid w:val="00AB06D4"/>
    <w:rsid w:val="00AB0927"/>
    <w:rsid w:val="00AB17FC"/>
    <w:rsid w:val="00AB183F"/>
    <w:rsid w:val="00AB2145"/>
    <w:rsid w:val="00AB2539"/>
    <w:rsid w:val="00AB2DE1"/>
    <w:rsid w:val="00AB33F9"/>
    <w:rsid w:val="00AB3E57"/>
    <w:rsid w:val="00AB4F13"/>
    <w:rsid w:val="00AB53AC"/>
    <w:rsid w:val="00AB689F"/>
    <w:rsid w:val="00AB6F42"/>
    <w:rsid w:val="00AB75AD"/>
    <w:rsid w:val="00AB7B54"/>
    <w:rsid w:val="00AC0C78"/>
    <w:rsid w:val="00AC2375"/>
    <w:rsid w:val="00AC27BA"/>
    <w:rsid w:val="00AC4828"/>
    <w:rsid w:val="00AC4B7C"/>
    <w:rsid w:val="00AC6A7B"/>
    <w:rsid w:val="00AC6D31"/>
    <w:rsid w:val="00AC7379"/>
    <w:rsid w:val="00AD021B"/>
    <w:rsid w:val="00AD12E9"/>
    <w:rsid w:val="00AD2257"/>
    <w:rsid w:val="00AD24B0"/>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5047"/>
    <w:rsid w:val="00AF537A"/>
    <w:rsid w:val="00AF5777"/>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D13"/>
    <w:rsid w:val="00B55788"/>
    <w:rsid w:val="00B56084"/>
    <w:rsid w:val="00B57169"/>
    <w:rsid w:val="00B5751C"/>
    <w:rsid w:val="00B5787C"/>
    <w:rsid w:val="00B57AF7"/>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6BD"/>
    <w:rsid w:val="00BB2F86"/>
    <w:rsid w:val="00BB2FFD"/>
    <w:rsid w:val="00BB5085"/>
    <w:rsid w:val="00BB57B0"/>
    <w:rsid w:val="00BB70B8"/>
    <w:rsid w:val="00BB745C"/>
    <w:rsid w:val="00BB7EF7"/>
    <w:rsid w:val="00BB7FE9"/>
    <w:rsid w:val="00BC0301"/>
    <w:rsid w:val="00BC13A0"/>
    <w:rsid w:val="00BC1F77"/>
    <w:rsid w:val="00BC3420"/>
    <w:rsid w:val="00BC38DE"/>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E87"/>
    <w:rsid w:val="00BE0F25"/>
    <w:rsid w:val="00BE1287"/>
    <w:rsid w:val="00BE2E12"/>
    <w:rsid w:val="00BE32B2"/>
    <w:rsid w:val="00BE46AA"/>
    <w:rsid w:val="00BE56DD"/>
    <w:rsid w:val="00BE5F11"/>
    <w:rsid w:val="00BE7968"/>
    <w:rsid w:val="00BE7F6A"/>
    <w:rsid w:val="00BF01CA"/>
    <w:rsid w:val="00BF029F"/>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ECE"/>
    <w:rsid w:val="00C07594"/>
    <w:rsid w:val="00C10176"/>
    <w:rsid w:val="00C10ACE"/>
    <w:rsid w:val="00C10EC8"/>
    <w:rsid w:val="00C11608"/>
    <w:rsid w:val="00C1181D"/>
    <w:rsid w:val="00C11AFA"/>
    <w:rsid w:val="00C12791"/>
    <w:rsid w:val="00C12A2B"/>
    <w:rsid w:val="00C12FEC"/>
    <w:rsid w:val="00C13811"/>
    <w:rsid w:val="00C13C6D"/>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20FB"/>
    <w:rsid w:val="00C42587"/>
    <w:rsid w:val="00C4284B"/>
    <w:rsid w:val="00C429B1"/>
    <w:rsid w:val="00C44AB9"/>
    <w:rsid w:val="00C467C8"/>
    <w:rsid w:val="00C47426"/>
    <w:rsid w:val="00C47492"/>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5B9B"/>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3B1"/>
    <w:rsid w:val="00C70C8D"/>
    <w:rsid w:val="00C70D6A"/>
    <w:rsid w:val="00C71253"/>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B7AC2"/>
    <w:rsid w:val="00CC0B96"/>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470"/>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560"/>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36C"/>
    <w:rsid w:val="00D55527"/>
    <w:rsid w:val="00D55A3F"/>
    <w:rsid w:val="00D55BF3"/>
    <w:rsid w:val="00D566E2"/>
    <w:rsid w:val="00D57792"/>
    <w:rsid w:val="00D60457"/>
    <w:rsid w:val="00D60AAE"/>
    <w:rsid w:val="00D61795"/>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90231"/>
    <w:rsid w:val="00D90429"/>
    <w:rsid w:val="00D90674"/>
    <w:rsid w:val="00D90ECD"/>
    <w:rsid w:val="00D90FBF"/>
    <w:rsid w:val="00D92C39"/>
    <w:rsid w:val="00D92FA6"/>
    <w:rsid w:val="00D9382B"/>
    <w:rsid w:val="00D93CAA"/>
    <w:rsid w:val="00D93D8A"/>
    <w:rsid w:val="00D95ED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B1445"/>
    <w:rsid w:val="00DB2118"/>
    <w:rsid w:val="00DB24DF"/>
    <w:rsid w:val="00DB29A1"/>
    <w:rsid w:val="00DB2C47"/>
    <w:rsid w:val="00DB3FA2"/>
    <w:rsid w:val="00DB596B"/>
    <w:rsid w:val="00DB5D82"/>
    <w:rsid w:val="00DB6B18"/>
    <w:rsid w:val="00DC0578"/>
    <w:rsid w:val="00DC101D"/>
    <w:rsid w:val="00DC15B4"/>
    <w:rsid w:val="00DC25B3"/>
    <w:rsid w:val="00DC2922"/>
    <w:rsid w:val="00DC296B"/>
    <w:rsid w:val="00DC3429"/>
    <w:rsid w:val="00DC3873"/>
    <w:rsid w:val="00DC46C8"/>
    <w:rsid w:val="00DC4E73"/>
    <w:rsid w:val="00DC51D5"/>
    <w:rsid w:val="00DC5B7F"/>
    <w:rsid w:val="00DC5CFD"/>
    <w:rsid w:val="00DC61FA"/>
    <w:rsid w:val="00DC6709"/>
    <w:rsid w:val="00DC71B5"/>
    <w:rsid w:val="00DC7876"/>
    <w:rsid w:val="00DD0766"/>
    <w:rsid w:val="00DD0A48"/>
    <w:rsid w:val="00DD1147"/>
    <w:rsid w:val="00DD221F"/>
    <w:rsid w:val="00DD2F12"/>
    <w:rsid w:val="00DD47AE"/>
    <w:rsid w:val="00DD544C"/>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4B9F"/>
    <w:rsid w:val="00DF5143"/>
    <w:rsid w:val="00DF51CD"/>
    <w:rsid w:val="00DF5323"/>
    <w:rsid w:val="00DF5C8C"/>
    <w:rsid w:val="00DF5FE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63EB"/>
    <w:rsid w:val="00E667A8"/>
    <w:rsid w:val="00E66FD2"/>
    <w:rsid w:val="00E678DC"/>
    <w:rsid w:val="00E70AE9"/>
    <w:rsid w:val="00E71249"/>
    <w:rsid w:val="00E7277D"/>
    <w:rsid w:val="00E73800"/>
    <w:rsid w:val="00E757E4"/>
    <w:rsid w:val="00E7593B"/>
    <w:rsid w:val="00E76B48"/>
    <w:rsid w:val="00E76D1B"/>
    <w:rsid w:val="00E808C6"/>
    <w:rsid w:val="00E81D40"/>
    <w:rsid w:val="00E829B9"/>
    <w:rsid w:val="00E82AD2"/>
    <w:rsid w:val="00E82BEE"/>
    <w:rsid w:val="00E8514D"/>
    <w:rsid w:val="00E851A7"/>
    <w:rsid w:val="00E851AD"/>
    <w:rsid w:val="00E85216"/>
    <w:rsid w:val="00E85AFB"/>
    <w:rsid w:val="00E87FAB"/>
    <w:rsid w:val="00E91458"/>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73B"/>
    <w:rsid w:val="00EA7D02"/>
    <w:rsid w:val="00EA7D10"/>
    <w:rsid w:val="00EB0950"/>
    <w:rsid w:val="00EB0B2B"/>
    <w:rsid w:val="00EB0F63"/>
    <w:rsid w:val="00EB1212"/>
    <w:rsid w:val="00EB1780"/>
    <w:rsid w:val="00EB346F"/>
    <w:rsid w:val="00EB4284"/>
    <w:rsid w:val="00EB452D"/>
    <w:rsid w:val="00EB477E"/>
    <w:rsid w:val="00EB4EB2"/>
    <w:rsid w:val="00EB5730"/>
    <w:rsid w:val="00EB68FD"/>
    <w:rsid w:val="00EB6DE4"/>
    <w:rsid w:val="00EB7119"/>
    <w:rsid w:val="00EB7285"/>
    <w:rsid w:val="00EB7629"/>
    <w:rsid w:val="00EB7CDD"/>
    <w:rsid w:val="00EC0742"/>
    <w:rsid w:val="00EC0A08"/>
    <w:rsid w:val="00EC1503"/>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4BCD"/>
    <w:rsid w:val="00EE50FF"/>
    <w:rsid w:val="00EE5114"/>
    <w:rsid w:val="00EE534B"/>
    <w:rsid w:val="00EE7046"/>
    <w:rsid w:val="00EE729A"/>
    <w:rsid w:val="00EE778C"/>
    <w:rsid w:val="00EF0DDE"/>
    <w:rsid w:val="00EF16B9"/>
    <w:rsid w:val="00EF1C71"/>
    <w:rsid w:val="00EF27AD"/>
    <w:rsid w:val="00EF2D8F"/>
    <w:rsid w:val="00EF36C4"/>
    <w:rsid w:val="00EF3FF0"/>
    <w:rsid w:val="00EF6A89"/>
    <w:rsid w:val="00EF7243"/>
    <w:rsid w:val="00EF7C1C"/>
    <w:rsid w:val="00F0107A"/>
    <w:rsid w:val="00F017B5"/>
    <w:rsid w:val="00F01B38"/>
    <w:rsid w:val="00F02527"/>
    <w:rsid w:val="00F02CB9"/>
    <w:rsid w:val="00F03CA1"/>
    <w:rsid w:val="00F06077"/>
    <w:rsid w:val="00F06DEE"/>
    <w:rsid w:val="00F10852"/>
    <w:rsid w:val="00F110FF"/>
    <w:rsid w:val="00F117A0"/>
    <w:rsid w:val="00F11856"/>
    <w:rsid w:val="00F120CE"/>
    <w:rsid w:val="00F12874"/>
    <w:rsid w:val="00F12E9D"/>
    <w:rsid w:val="00F13C92"/>
    <w:rsid w:val="00F141C7"/>
    <w:rsid w:val="00F14C85"/>
    <w:rsid w:val="00F15417"/>
    <w:rsid w:val="00F15761"/>
    <w:rsid w:val="00F16B2B"/>
    <w:rsid w:val="00F173FA"/>
    <w:rsid w:val="00F179FE"/>
    <w:rsid w:val="00F17CE5"/>
    <w:rsid w:val="00F17F9B"/>
    <w:rsid w:val="00F2026F"/>
    <w:rsid w:val="00F21235"/>
    <w:rsid w:val="00F2155D"/>
    <w:rsid w:val="00F2171B"/>
    <w:rsid w:val="00F21FF3"/>
    <w:rsid w:val="00F22611"/>
    <w:rsid w:val="00F2410E"/>
    <w:rsid w:val="00F242F2"/>
    <w:rsid w:val="00F24EA0"/>
    <w:rsid w:val="00F258F1"/>
    <w:rsid w:val="00F2616E"/>
    <w:rsid w:val="00F26366"/>
    <w:rsid w:val="00F2644A"/>
    <w:rsid w:val="00F2670A"/>
    <w:rsid w:val="00F27607"/>
    <w:rsid w:val="00F27792"/>
    <w:rsid w:val="00F30151"/>
    <w:rsid w:val="00F302CB"/>
    <w:rsid w:val="00F304C3"/>
    <w:rsid w:val="00F30F72"/>
    <w:rsid w:val="00F30FA2"/>
    <w:rsid w:val="00F337C7"/>
    <w:rsid w:val="00F33939"/>
    <w:rsid w:val="00F356D5"/>
    <w:rsid w:val="00F358B4"/>
    <w:rsid w:val="00F35C72"/>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0B"/>
    <w:rsid w:val="00F6203D"/>
    <w:rsid w:val="00F624F8"/>
    <w:rsid w:val="00F62FF4"/>
    <w:rsid w:val="00F63161"/>
    <w:rsid w:val="00F63F1D"/>
    <w:rsid w:val="00F6419B"/>
    <w:rsid w:val="00F64548"/>
    <w:rsid w:val="00F64636"/>
    <w:rsid w:val="00F64D9C"/>
    <w:rsid w:val="00F6626A"/>
    <w:rsid w:val="00F66B80"/>
    <w:rsid w:val="00F66D4F"/>
    <w:rsid w:val="00F67F3A"/>
    <w:rsid w:val="00F70BE3"/>
    <w:rsid w:val="00F715EA"/>
    <w:rsid w:val="00F71DC8"/>
    <w:rsid w:val="00F7214E"/>
    <w:rsid w:val="00F7221E"/>
    <w:rsid w:val="00F73146"/>
    <w:rsid w:val="00F75144"/>
    <w:rsid w:val="00F75331"/>
    <w:rsid w:val="00F753B3"/>
    <w:rsid w:val="00F75A5A"/>
    <w:rsid w:val="00F76957"/>
    <w:rsid w:val="00F76B20"/>
    <w:rsid w:val="00F7726E"/>
    <w:rsid w:val="00F77455"/>
    <w:rsid w:val="00F776B9"/>
    <w:rsid w:val="00F8088C"/>
    <w:rsid w:val="00F80E5B"/>
    <w:rsid w:val="00F80E93"/>
    <w:rsid w:val="00F8204D"/>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B70"/>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F0E1D3"/>
  <w15:docId w15:val="{97CC363B-33C3-4DE4-9F72-C81030B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List Paragraph,Odstavec_muj,Odstavec cíl se seznamem"/>
    <w:basedOn w:val="Normln"/>
    <w:link w:val="OdstavecseseznamemChar"/>
    <w:uiPriority w:val="34"/>
    <w:qFormat/>
    <w:rsid w:val="00ED3588"/>
    <w:pPr>
      <w:ind w:left="708"/>
    </w:pPr>
  </w:style>
  <w:style w:type="character" w:customStyle="1" w:styleId="OdstavecseseznamemChar">
    <w:name w:val="Odstavec se seznamem Char"/>
    <w:aliases w:val="Nad Char,List Paragraph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3"/>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8"/>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8"/>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6"/>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79"/>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81"/>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04832369">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alni-fondy.cz" TargetMode="External"/><Relationship Id="rId18" Type="http://schemas.openxmlformats.org/officeDocument/2006/relationships/hyperlink" Target="mailto:miroslav.dostal@ksus.cz"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iri.levy@ksus.cz"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yperlink" Target="https://smlouvy.gov.cz/" TargetMode="External"/><Relationship Id="rId29" Type="http://schemas.openxmlformats.org/officeDocument/2006/relationships/hyperlink" Target="http://www.strukturalni-fondy.cz/cs/Microsites/IROP/Dokumenty?refnodeid=760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luzak@kr-s.cz" TargetMode="External"/><Relationship Id="rId23" Type="http://schemas.openxmlformats.org/officeDocument/2006/relationships/image" Target="media/image3.png"/><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denek.dvorak@ksus.cz" TargetMode="External"/><Relationship Id="rId22" Type="http://schemas.openxmlformats.org/officeDocument/2006/relationships/footer" Target="footer1.xml"/><Relationship Id="rId27" Type="http://schemas.openxmlformats.org/officeDocument/2006/relationships/image" Target="media/image7.emf"/><Relationship Id="rId30" Type="http://schemas.openxmlformats.org/officeDocument/2006/relationships/hyperlink" Target="http://strukturalni-fondy.cz/getmedia/da5fb6d2-cad7-415b-ac00-9ac1a7eb50da/Obecna-pravidla-IROP_vydani-1-7_cstopis.pdf?e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3.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4.xml><?xml version="1.0" encoding="utf-8"?>
<ds:datastoreItem xmlns:ds="http://schemas.openxmlformats.org/officeDocument/2006/customXml" ds:itemID="{E5631D01-1BE1-4BD9-8D4B-BA2FD54A2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19382</Words>
  <Characters>114359</Characters>
  <Application>Microsoft Office Word</Application>
  <DocSecurity>0</DocSecurity>
  <Lines>952</Lines>
  <Paragraphs>266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133475</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Petržílek David</dc:creator>
  <cp:lastModifiedBy>Eva Rafajova</cp:lastModifiedBy>
  <cp:revision>2</cp:revision>
  <cp:lastPrinted>2018-11-23T13:47:00Z</cp:lastPrinted>
  <dcterms:created xsi:type="dcterms:W3CDTF">2019-02-28T13:17:00Z</dcterms:created>
  <dcterms:modified xsi:type="dcterms:W3CDTF">2019-02-28T13:17:00Z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